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EDE" w:rsidRPr="00626EDE" w:rsidRDefault="00626EDE" w:rsidP="00626EDE">
      <w:pPr>
        <w:rPr>
          <w:rFonts w:ascii="KG Blank Space Solid" w:hAnsi="KG Blank Space Solid"/>
          <w:b/>
          <w:sz w:val="52"/>
          <w:szCs w:val="52"/>
        </w:rPr>
      </w:pPr>
      <w:r w:rsidRPr="00626EDE">
        <w:rPr>
          <w:rFonts w:ascii="KG Blank Space Solid" w:hAnsi="KG Blank Space Solid"/>
          <w:b/>
          <w:sz w:val="52"/>
          <w:szCs w:val="52"/>
        </w:rPr>
        <w:t>ORGANIZACIÓN DEL PRIMER TRIMESTRE DE LOS APRENDIZAJES ESPERADOS</w:t>
      </w:r>
    </w:p>
    <w:p w:rsidR="00626EDE" w:rsidRDefault="00626EDE" w:rsidP="00626EDE">
      <w:pPr>
        <w:rPr>
          <w:rFonts w:ascii="KG Blank Space Solid" w:hAnsi="KG Blank Space Solid"/>
          <w:b/>
          <w:color w:val="FF0000"/>
          <w:sz w:val="52"/>
          <w:szCs w:val="52"/>
        </w:rPr>
      </w:pPr>
      <w:r w:rsidRPr="00626EDE">
        <w:rPr>
          <w:rFonts w:ascii="KG Blank Space Solid" w:hAnsi="KG Blank Space Solid"/>
          <w:b/>
          <w:sz w:val="52"/>
          <w:szCs w:val="52"/>
        </w:rPr>
        <w:t>PARA PRIMARIA</w:t>
      </w:r>
      <w:r>
        <w:rPr>
          <w:rFonts w:ascii="KG Blank Space Solid" w:hAnsi="KG Blank Space Solid"/>
          <w:b/>
          <w:sz w:val="52"/>
          <w:szCs w:val="52"/>
        </w:rPr>
        <w:t xml:space="preserve"> </w:t>
      </w:r>
      <w:r w:rsidRPr="00626EDE">
        <w:rPr>
          <w:rFonts w:ascii="KG Blank Space Solid" w:hAnsi="KG Blank Space Solid"/>
          <w:b/>
          <w:color w:val="FF0000"/>
          <w:sz w:val="52"/>
          <w:szCs w:val="52"/>
        </w:rPr>
        <w:t>PRIMER GRADO</w:t>
      </w:r>
    </w:p>
    <w:p w:rsidR="00626EDE" w:rsidRDefault="00626EDE">
      <w:pPr>
        <w:widowControl/>
        <w:autoSpaceDE/>
        <w:autoSpaceDN/>
        <w:adjustRightInd/>
        <w:spacing w:after="160" w:line="259" w:lineRule="auto"/>
        <w:rPr>
          <w:rFonts w:ascii="KG Blank Space Solid" w:hAnsi="KG Blank Space Solid"/>
          <w:b/>
          <w:color w:val="FF0000"/>
          <w:sz w:val="52"/>
          <w:szCs w:val="52"/>
        </w:rPr>
      </w:pPr>
      <w:r>
        <w:rPr>
          <w:rFonts w:ascii="KG Blank Space Solid" w:hAnsi="KG Blank Space Solid"/>
          <w:b/>
          <w:color w:val="FF0000"/>
          <w:sz w:val="52"/>
          <w:szCs w:val="52"/>
        </w:rPr>
        <w:br w:type="page"/>
      </w:r>
    </w:p>
    <w:p w:rsidR="00626EDE" w:rsidRDefault="00626EDE" w:rsidP="00626EDE">
      <w:pPr>
        <w:spacing w:before="54"/>
        <w:ind w:left="720"/>
        <w:rPr>
          <w:rFonts w:ascii="Tahoma" w:eastAsia="Tahoma" w:hAnsi="Tahoma" w:cs="Tahoma"/>
          <w:sz w:val="32"/>
          <w:szCs w:val="32"/>
        </w:rPr>
      </w:pPr>
      <w:r>
        <w:rPr>
          <w:rFonts w:ascii="Tahoma" w:eastAsia="Tahoma" w:hAnsi="Tahoma" w:cs="Tahoma"/>
          <w:b/>
          <w:sz w:val="32"/>
          <w:szCs w:val="32"/>
        </w:rPr>
        <w:lastRenderedPageBreak/>
        <w:t>AG</w:t>
      </w:r>
      <w:r>
        <w:rPr>
          <w:rFonts w:ascii="Tahoma" w:eastAsia="Tahoma" w:hAnsi="Tahoma" w:cs="Tahoma"/>
          <w:b/>
          <w:spacing w:val="1"/>
          <w:sz w:val="32"/>
          <w:szCs w:val="32"/>
        </w:rPr>
        <w:t>O</w:t>
      </w:r>
      <w:r>
        <w:rPr>
          <w:rFonts w:ascii="Tahoma" w:eastAsia="Tahoma" w:hAnsi="Tahoma" w:cs="Tahoma"/>
          <w:b/>
          <w:sz w:val="32"/>
          <w:szCs w:val="32"/>
        </w:rPr>
        <w:t>STO</w:t>
      </w:r>
    </w:p>
    <w:p w:rsidR="00626EDE" w:rsidRDefault="00626EDE" w:rsidP="00626EDE">
      <w:pPr>
        <w:spacing w:before="13" w:line="240" w:lineRule="exact"/>
      </w:pPr>
    </w:p>
    <w:tbl>
      <w:tblPr>
        <w:tblW w:w="0" w:type="auto"/>
        <w:tblInd w:w="6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0"/>
        <w:gridCol w:w="4458"/>
        <w:gridCol w:w="4458"/>
      </w:tblGrid>
      <w:tr w:rsidR="00626EDE" w:rsidTr="00720953">
        <w:trPr>
          <w:trHeight w:hRule="exact" w:val="252"/>
        </w:trPr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40" w:lineRule="exact"/>
              <w:ind w:left="37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IGNA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TU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A</w:t>
            </w:r>
          </w:p>
        </w:tc>
        <w:tc>
          <w:tcPr>
            <w:tcW w:w="4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40" w:lineRule="exact"/>
              <w:ind w:left="54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mana</w:t>
            </w:r>
            <w:r>
              <w:rPr>
                <w:rFonts w:ascii="Tahoma" w:eastAsia="Tahoma" w:hAnsi="Tahoma" w:cs="Tahoma"/>
                <w:b/>
                <w:spacing w:val="-8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1. D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l</w:t>
            </w:r>
            <w:r>
              <w:rPr>
                <w:rFonts w:ascii="Tahoma" w:eastAsia="Tahoma" w:hAnsi="Tahoma" w:cs="Tahoma"/>
                <w:b/>
                <w:spacing w:val="-4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20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al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24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de</w:t>
            </w:r>
            <w:r>
              <w:rPr>
                <w:rFonts w:ascii="Tahoma" w:eastAsia="Tahoma" w:hAnsi="Tahoma" w:cs="Tahoma"/>
                <w:b/>
                <w:spacing w:val="-4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3"/>
                <w:position w:val="-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g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o</w:t>
            </w:r>
            <w:r>
              <w:rPr>
                <w:rFonts w:ascii="Tahoma" w:eastAsia="Tahoma" w:hAnsi="Tahoma" w:cs="Tahoma"/>
                <w:b/>
                <w:spacing w:val="3"/>
                <w:position w:val="-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t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o</w:t>
            </w:r>
          </w:p>
        </w:tc>
        <w:tc>
          <w:tcPr>
            <w:tcW w:w="4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40" w:lineRule="exact"/>
              <w:ind w:left="54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mana</w:t>
            </w:r>
            <w:r>
              <w:rPr>
                <w:rFonts w:ascii="Tahoma" w:eastAsia="Tahoma" w:hAnsi="Tahoma" w:cs="Tahoma"/>
                <w:b/>
                <w:spacing w:val="-8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2. D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l</w:t>
            </w:r>
            <w:r>
              <w:rPr>
                <w:rFonts w:ascii="Tahoma" w:eastAsia="Tahoma" w:hAnsi="Tahoma" w:cs="Tahoma"/>
                <w:b/>
                <w:spacing w:val="-4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27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al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31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de</w:t>
            </w:r>
            <w:r>
              <w:rPr>
                <w:rFonts w:ascii="Tahoma" w:eastAsia="Tahoma" w:hAnsi="Tahoma" w:cs="Tahoma"/>
                <w:b/>
                <w:spacing w:val="-4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3"/>
                <w:position w:val="-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g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o</w:t>
            </w:r>
            <w:r>
              <w:rPr>
                <w:rFonts w:ascii="Tahoma" w:eastAsia="Tahoma" w:hAnsi="Tahoma" w:cs="Tahoma"/>
                <w:b/>
                <w:spacing w:val="3"/>
                <w:position w:val="-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t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o</w:t>
            </w:r>
          </w:p>
        </w:tc>
      </w:tr>
      <w:tr w:rsidR="00626EDE" w:rsidTr="00720953">
        <w:trPr>
          <w:trHeight w:hRule="exact" w:val="2400"/>
        </w:trPr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619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s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pa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ñ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ol</w:t>
            </w:r>
          </w:p>
        </w:tc>
        <w:tc>
          <w:tcPr>
            <w:tcW w:w="4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31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ión Di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ag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ó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tica</w:t>
            </w:r>
          </w:p>
        </w:tc>
        <w:tc>
          <w:tcPr>
            <w:tcW w:w="4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dad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pun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ua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noc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la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02" w:right="2638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da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: </w:t>
            </w:r>
            <w:r>
              <w:rPr>
                <w:rFonts w:ascii="Tahoma" w:eastAsia="Tahoma" w:hAnsi="Tahoma" w:cs="Tahoma"/>
                <w:sz w:val="18"/>
                <w:szCs w:val="18"/>
              </w:rPr>
              <w:t>Nu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z w:val="18"/>
                <w:szCs w:val="18"/>
              </w:rPr>
              <w:t>tros 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o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la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4" w:line="200" w:lineRule="exact"/>
              <w:ind w:left="102" w:right="1074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nas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q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ab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 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Le</w:t>
            </w:r>
            <w:r>
              <w:rPr>
                <w:rFonts w:ascii="Tahoma" w:eastAsia="Tahoma" w:hAnsi="Tahoma" w:cs="Tahoma"/>
                <w:sz w:val="18"/>
                <w:szCs w:val="18"/>
              </w:rPr>
              <w:t>tr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s y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ú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ro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re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nda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 xml:space="preserve">y 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sc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ir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q</w:t>
            </w:r>
            <w:r>
              <w:rPr>
                <w:rFonts w:ascii="Tahoma" w:eastAsia="Tahoma" w:hAnsi="Tahoma" w:cs="Tahoma"/>
                <w:spacing w:val="3"/>
                <w:position w:val="-1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e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eza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…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iem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po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le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“El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n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e los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ton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”.</w:t>
            </w:r>
          </w:p>
        </w:tc>
      </w:tr>
      <w:tr w:rsidR="00626EDE" w:rsidTr="00720953">
        <w:trPr>
          <w:trHeight w:hRule="exact" w:val="274"/>
        </w:trPr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342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Ma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má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t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as</w:t>
            </w:r>
          </w:p>
        </w:tc>
        <w:tc>
          <w:tcPr>
            <w:tcW w:w="4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31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ión Di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ag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ó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tica</w:t>
            </w:r>
          </w:p>
        </w:tc>
        <w:tc>
          <w:tcPr>
            <w:tcW w:w="4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31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ión Di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ag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ó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tica</w:t>
            </w:r>
          </w:p>
        </w:tc>
      </w:tr>
      <w:tr w:rsidR="00626EDE" w:rsidTr="00720953">
        <w:trPr>
          <w:trHeight w:hRule="exact" w:val="543"/>
        </w:trPr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9" w:line="260" w:lineRule="exact"/>
              <w:ind w:left="515" w:right="251" w:hanging="226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n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m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nto d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 xml:space="preserve">l 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M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d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io</w:t>
            </w:r>
          </w:p>
        </w:tc>
        <w:tc>
          <w:tcPr>
            <w:tcW w:w="4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1"/>
              <w:ind w:left="131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ión Di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ag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ó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tica</w:t>
            </w:r>
          </w:p>
        </w:tc>
        <w:tc>
          <w:tcPr>
            <w:tcW w:w="4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1"/>
              <w:ind w:left="131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ión Di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ag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ó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tica</w:t>
            </w:r>
          </w:p>
        </w:tc>
      </w:tr>
      <w:tr w:rsidR="00626EDE" w:rsidTr="00720953">
        <w:trPr>
          <w:trHeight w:hRule="exact" w:val="276"/>
        </w:trPr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721" w:right="721"/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Artes</w:t>
            </w:r>
          </w:p>
        </w:tc>
        <w:tc>
          <w:tcPr>
            <w:tcW w:w="4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31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ión Di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ag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ó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tica</w:t>
            </w:r>
          </w:p>
        </w:tc>
        <w:tc>
          <w:tcPr>
            <w:tcW w:w="4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31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ión Di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ag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ó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tica</w:t>
            </w:r>
          </w:p>
        </w:tc>
      </w:tr>
      <w:tr w:rsidR="00626EDE" w:rsidTr="00720953">
        <w:trPr>
          <w:trHeight w:hRule="exact" w:val="540"/>
        </w:trPr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446" w:right="450"/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d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22"/>
                <w:szCs w:val="22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ó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n</w:t>
            </w:r>
          </w:p>
          <w:p w:rsidR="00626EDE" w:rsidRDefault="00626EDE" w:rsidP="00720953">
            <w:pPr>
              <w:spacing w:before="1" w:line="260" w:lineRule="exact"/>
              <w:ind w:left="150" w:right="149"/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So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n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22"/>
                <w:szCs w:val="22"/>
              </w:rPr>
              <w:t>a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l</w:t>
            </w:r>
          </w:p>
        </w:tc>
        <w:tc>
          <w:tcPr>
            <w:tcW w:w="4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454" w:right="1455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Aut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oco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im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ie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819" w:right="182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At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ió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</w:tc>
        <w:tc>
          <w:tcPr>
            <w:tcW w:w="4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451" w:right="145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Aut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oco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im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ie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819" w:right="182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At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ió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</w:tc>
      </w:tr>
      <w:tr w:rsidR="00626EDE" w:rsidTr="00720953">
        <w:trPr>
          <w:trHeight w:hRule="exact" w:val="878"/>
        </w:trPr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145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d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22"/>
                <w:szCs w:val="22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ó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 xml:space="preserve">n 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F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ís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a</w:t>
            </w:r>
          </w:p>
        </w:tc>
        <w:tc>
          <w:tcPr>
            <w:tcW w:w="4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rr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 xml:space="preserve"> l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ri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da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02" w:right="169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Ex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lora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la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z w:val="18"/>
                <w:szCs w:val="18"/>
              </w:rPr>
              <w:t>in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ión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e los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sz w:val="18"/>
                <w:szCs w:val="18"/>
              </w:rPr>
              <w:t>tron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ás</w:t>
            </w:r>
            <w:r>
              <w:rPr>
                <w:rFonts w:ascii="Tahoma" w:eastAsia="Tahoma" w:hAnsi="Tahoma" w:cs="Tahoma"/>
                <w:sz w:val="18"/>
                <w:szCs w:val="18"/>
              </w:rPr>
              <w:t>ic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 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z w:val="18"/>
                <w:szCs w:val="18"/>
              </w:rPr>
              <w:t>im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nto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f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s y ju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,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ra fa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>ntr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e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í.</w:t>
            </w:r>
          </w:p>
        </w:tc>
        <w:tc>
          <w:tcPr>
            <w:tcW w:w="4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rr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 xml:space="preserve"> l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ri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da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02" w:right="17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Ex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lora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la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z w:val="18"/>
                <w:szCs w:val="18"/>
              </w:rPr>
              <w:t>in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ión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e los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sz w:val="18"/>
                <w:szCs w:val="18"/>
              </w:rPr>
              <w:t>tron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ás</w:t>
            </w:r>
            <w:r>
              <w:rPr>
                <w:rFonts w:ascii="Tahoma" w:eastAsia="Tahoma" w:hAnsi="Tahoma" w:cs="Tahoma"/>
                <w:sz w:val="18"/>
                <w:szCs w:val="18"/>
              </w:rPr>
              <w:t>ic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 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z w:val="18"/>
                <w:szCs w:val="18"/>
              </w:rPr>
              <w:t>im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nto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f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s y ju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,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ra fa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>ntr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e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í.</w:t>
            </w:r>
          </w:p>
        </w:tc>
      </w:tr>
      <w:tr w:rsidR="00626EDE" w:rsidTr="00720953">
        <w:trPr>
          <w:trHeight w:hRule="exact" w:val="276"/>
        </w:trPr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700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ng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lé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s</w:t>
            </w:r>
          </w:p>
        </w:tc>
        <w:tc>
          <w:tcPr>
            <w:tcW w:w="4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1"/>
              <w:ind w:left="131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ión Di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ag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ó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tica</w:t>
            </w:r>
          </w:p>
        </w:tc>
        <w:tc>
          <w:tcPr>
            <w:tcW w:w="4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1"/>
              <w:ind w:left="131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ión Di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ag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ó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tica</w:t>
            </w:r>
          </w:p>
        </w:tc>
      </w:tr>
    </w:tbl>
    <w:p w:rsidR="00626EDE" w:rsidRDefault="00626EDE" w:rsidP="00626EDE">
      <w:pPr>
        <w:sectPr w:rsidR="00626EDE" w:rsidSect="00626EDE">
          <w:footerReference w:type="default" r:id="rId7"/>
          <w:type w:val="continuous"/>
          <w:pgSz w:w="12240" w:h="15840"/>
          <w:pgMar w:top="1080" w:right="0" w:bottom="280" w:left="0" w:header="0" w:footer="550" w:gutter="0"/>
          <w:cols w:space="720"/>
        </w:sectPr>
      </w:pPr>
    </w:p>
    <w:p w:rsidR="00626EDE" w:rsidRDefault="00626EDE" w:rsidP="00626EDE">
      <w:pPr>
        <w:spacing w:before="54"/>
        <w:ind w:left="220"/>
        <w:rPr>
          <w:rFonts w:ascii="Tahoma" w:eastAsia="Tahoma" w:hAnsi="Tahoma" w:cs="Tahoma"/>
          <w:sz w:val="32"/>
          <w:szCs w:val="32"/>
        </w:rPr>
      </w:pPr>
      <w:r>
        <w:rPr>
          <w:rFonts w:ascii="Tahoma" w:eastAsia="Tahoma" w:hAnsi="Tahoma" w:cs="Tahoma"/>
          <w:b/>
          <w:sz w:val="32"/>
          <w:szCs w:val="32"/>
        </w:rPr>
        <w:lastRenderedPageBreak/>
        <w:t>SE</w:t>
      </w:r>
      <w:r>
        <w:rPr>
          <w:rFonts w:ascii="Tahoma" w:eastAsia="Tahoma" w:hAnsi="Tahoma" w:cs="Tahoma"/>
          <w:b/>
          <w:spacing w:val="1"/>
          <w:sz w:val="32"/>
          <w:szCs w:val="32"/>
        </w:rPr>
        <w:t>P</w:t>
      </w:r>
      <w:r>
        <w:rPr>
          <w:rFonts w:ascii="Tahoma" w:eastAsia="Tahoma" w:hAnsi="Tahoma" w:cs="Tahoma"/>
          <w:b/>
          <w:sz w:val="32"/>
          <w:szCs w:val="32"/>
        </w:rPr>
        <w:t>T</w:t>
      </w:r>
      <w:r>
        <w:rPr>
          <w:rFonts w:ascii="Tahoma" w:eastAsia="Tahoma" w:hAnsi="Tahoma" w:cs="Tahoma"/>
          <w:b/>
          <w:spacing w:val="-2"/>
          <w:sz w:val="32"/>
          <w:szCs w:val="32"/>
        </w:rPr>
        <w:t>I</w:t>
      </w:r>
      <w:r>
        <w:rPr>
          <w:rFonts w:ascii="Tahoma" w:eastAsia="Tahoma" w:hAnsi="Tahoma" w:cs="Tahoma"/>
          <w:b/>
          <w:sz w:val="32"/>
          <w:szCs w:val="32"/>
        </w:rPr>
        <w:t>E</w:t>
      </w:r>
      <w:r>
        <w:rPr>
          <w:rFonts w:ascii="Tahoma" w:eastAsia="Tahoma" w:hAnsi="Tahoma" w:cs="Tahoma"/>
          <w:b/>
          <w:spacing w:val="3"/>
          <w:sz w:val="32"/>
          <w:szCs w:val="32"/>
        </w:rPr>
        <w:t>M</w:t>
      </w:r>
      <w:r>
        <w:rPr>
          <w:rFonts w:ascii="Tahoma" w:eastAsia="Tahoma" w:hAnsi="Tahoma" w:cs="Tahoma"/>
          <w:b/>
          <w:sz w:val="32"/>
          <w:szCs w:val="32"/>
        </w:rPr>
        <w:t>BRE</w:t>
      </w:r>
    </w:p>
    <w:p w:rsidR="00626EDE" w:rsidRDefault="00626EDE" w:rsidP="00626EDE">
      <w:pPr>
        <w:spacing w:before="13" w:line="240" w:lineRule="exact"/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0"/>
        <w:gridCol w:w="2228"/>
        <w:gridCol w:w="2228"/>
        <w:gridCol w:w="2225"/>
        <w:gridCol w:w="2228"/>
      </w:tblGrid>
      <w:tr w:rsidR="00626EDE" w:rsidTr="00720953">
        <w:trPr>
          <w:trHeight w:hRule="exact" w:val="492"/>
        </w:trPr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40" w:lineRule="exact"/>
              <w:ind w:left="37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IGNA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TU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A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40" w:lineRule="exact"/>
              <w:ind w:left="17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mana</w:t>
            </w:r>
            <w:r>
              <w:rPr>
                <w:rFonts w:ascii="Tahoma" w:eastAsia="Tahoma" w:hAnsi="Tahoma" w:cs="Tahoma"/>
                <w:b/>
                <w:spacing w:val="-8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1. D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l</w:t>
            </w:r>
            <w:r>
              <w:rPr>
                <w:rFonts w:ascii="Tahoma" w:eastAsia="Tahoma" w:hAnsi="Tahoma" w:cs="Tahoma"/>
                <w:b/>
                <w:spacing w:val="-4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3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al</w:t>
            </w:r>
          </w:p>
          <w:p w:rsidR="00626EDE" w:rsidRDefault="00626EDE" w:rsidP="00720953">
            <w:pPr>
              <w:spacing w:before="1" w:line="240" w:lineRule="exact"/>
              <w:ind w:left="26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7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 xml:space="preserve"> d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p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0"/>
                <w:szCs w:val="20"/>
              </w:rPr>
              <w:t>t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b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.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40" w:lineRule="exact"/>
              <w:ind w:left="11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mana</w:t>
            </w:r>
            <w:r>
              <w:rPr>
                <w:rFonts w:ascii="Tahoma" w:eastAsia="Tahoma" w:hAnsi="Tahoma" w:cs="Tahoma"/>
                <w:b/>
                <w:spacing w:val="-8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2. D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l</w:t>
            </w:r>
            <w:r>
              <w:rPr>
                <w:rFonts w:ascii="Tahoma" w:eastAsia="Tahoma" w:hAnsi="Tahoma" w:cs="Tahoma"/>
                <w:b/>
                <w:spacing w:val="-4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10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al</w:t>
            </w:r>
          </w:p>
          <w:p w:rsidR="00626EDE" w:rsidRDefault="00626EDE" w:rsidP="00720953">
            <w:pPr>
              <w:spacing w:before="1" w:line="240" w:lineRule="exact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14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de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pti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b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.</w:t>
            </w:r>
          </w:p>
        </w:tc>
        <w:tc>
          <w:tcPr>
            <w:tcW w:w="22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40" w:lineRule="exact"/>
              <w:ind w:left="11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mana</w:t>
            </w:r>
            <w:r>
              <w:rPr>
                <w:rFonts w:ascii="Tahoma" w:eastAsia="Tahoma" w:hAnsi="Tahoma" w:cs="Tahoma"/>
                <w:b/>
                <w:spacing w:val="-8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3. D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l</w:t>
            </w:r>
            <w:r>
              <w:rPr>
                <w:rFonts w:ascii="Tahoma" w:eastAsia="Tahoma" w:hAnsi="Tahoma" w:cs="Tahoma"/>
                <w:b/>
                <w:spacing w:val="-4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17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al</w:t>
            </w:r>
          </w:p>
          <w:p w:rsidR="00626EDE" w:rsidRDefault="00626EDE" w:rsidP="00720953">
            <w:pPr>
              <w:spacing w:before="1" w:line="240" w:lineRule="exact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21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de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pti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b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.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40" w:lineRule="exact"/>
              <w:ind w:left="11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mana</w:t>
            </w:r>
            <w:r>
              <w:rPr>
                <w:rFonts w:ascii="Tahoma" w:eastAsia="Tahoma" w:hAnsi="Tahoma" w:cs="Tahoma"/>
                <w:b/>
                <w:spacing w:val="-8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4. D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l</w:t>
            </w:r>
            <w:r>
              <w:rPr>
                <w:rFonts w:ascii="Tahoma" w:eastAsia="Tahoma" w:hAnsi="Tahoma" w:cs="Tahoma"/>
                <w:b/>
                <w:spacing w:val="-4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24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al</w:t>
            </w:r>
          </w:p>
          <w:p w:rsidR="00626EDE" w:rsidRDefault="00626EDE" w:rsidP="00720953">
            <w:pPr>
              <w:spacing w:before="1" w:line="240" w:lineRule="exact"/>
              <w:ind w:left="20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27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de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pti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b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.</w:t>
            </w:r>
          </w:p>
        </w:tc>
      </w:tr>
      <w:tr w:rsidR="00626EDE" w:rsidTr="00720953">
        <w:trPr>
          <w:trHeight w:hRule="exact" w:val="3922"/>
        </w:trPr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619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s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pa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ñ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ol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dad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pun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ua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02" w:right="78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Or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ga</w:t>
            </w:r>
            <w:r>
              <w:rPr>
                <w:rFonts w:ascii="Tahoma" w:eastAsia="Tahoma" w:hAnsi="Tahoma" w:cs="Tahoma"/>
                <w:sz w:val="18"/>
                <w:szCs w:val="18"/>
              </w:rPr>
              <w:t>ni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z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ad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da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8" w:line="200" w:lineRule="exact"/>
              <w:ind w:left="102" w:right="94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age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e la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na. El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da</w:t>
            </w:r>
            <w:r>
              <w:rPr>
                <w:rFonts w:ascii="Tahoma" w:eastAsia="Tahoma" w:hAnsi="Tahoma" w:cs="Tahoma"/>
                <w:sz w:val="18"/>
                <w:szCs w:val="18"/>
              </w:rPr>
              <w:t>rio.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El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 xml:space="preserve"> 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lf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be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to.</w:t>
            </w:r>
          </w:p>
          <w:p w:rsidR="00626EDE" w:rsidRDefault="00626EDE" w:rsidP="00720953">
            <w:pPr>
              <w:spacing w:before="4" w:line="200" w:lineRule="exact"/>
              <w:ind w:left="102" w:right="348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a la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. Or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ga</w:t>
            </w:r>
            <w:r>
              <w:rPr>
                <w:rFonts w:ascii="Tahoma" w:eastAsia="Tahoma" w:hAnsi="Tahoma" w:cs="Tahoma"/>
                <w:sz w:val="18"/>
                <w:szCs w:val="18"/>
              </w:rPr>
              <w:t>ni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 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z w:val="18"/>
                <w:szCs w:val="18"/>
              </w:rPr>
              <w:t>a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iem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po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le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“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fa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 xml:space="preserve"> 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niño in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”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dad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pun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ua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02" w:right="17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El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nto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sa</w:t>
            </w:r>
            <w:r>
              <w:rPr>
                <w:rFonts w:ascii="Tahoma" w:eastAsia="Tahoma" w:hAnsi="Tahoma" w:cs="Tahoma"/>
                <w:sz w:val="18"/>
                <w:szCs w:val="18"/>
              </w:rPr>
              <w:t>ló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nda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y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Nom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ni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da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1"/>
              <w:ind w:left="102" w:right="9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¿</w:t>
            </w:r>
            <w:r>
              <w:rPr>
                <w:rFonts w:ascii="Tahoma" w:eastAsia="Tahoma" w:hAnsi="Tahoma" w:cs="Tahoma"/>
                <w:sz w:val="18"/>
                <w:szCs w:val="18"/>
              </w:rPr>
              <w:t>Qué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á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aq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uí?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eg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>nv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La</w:t>
            </w:r>
            <w:r>
              <w:rPr>
                <w:rFonts w:ascii="Tahoma" w:eastAsia="Tahoma" w:hAnsi="Tahoma" w:cs="Tahoma"/>
                <w:sz w:val="18"/>
                <w:szCs w:val="18"/>
              </w:rPr>
              <w:t>s 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e la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02" w:right="67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iem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po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le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: </w:t>
            </w:r>
            <w:r>
              <w:rPr>
                <w:rFonts w:ascii="Tahoma" w:eastAsia="Tahoma" w:hAnsi="Tahoma" w:cs="Tahoma"/>
                <w:sz w:val="18"/>
                <w:szCs w:val="18"/>
              </w:rPr>
              <w:t>“El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e y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l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sa</w:t>
            </w:r>
            <w:r>
              <w:rPr>
                <w:rFonts w:ascii="Tahoma" w:eastAsia="Tahoma" w:hAnsi="Tahoma" w:cs="Tahoma"/>
                <w:sz w:val="18"/>
                <w:szCs w:val="18"/>
              </w:rPr>
              <w:t>lt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z w:val="18"/>
                <w:szCs w:val="18"/>
              </w:rPr>
              <w:t>”.</w:t>
            </w:r>
          </w:p>
        </w:tc>
        <w:tc>
          <w:tcPr>
            <w:tcW w:w="22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ye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1"/>
              <w:ind w:left="102" w:right="229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rt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x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ició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nda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y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q</w:t>
            </w:r>
            <w:r>
              <w:rPr>
                <w:rFonts w:ascii="Tahoma" w:eastAsia="Tahoma" w:hAnsi="Tahoma" w:cs="Tahoma"/>
                <w:spacing w:val="3"/>
                <w:position w:val="-1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e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eza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…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da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1"/>
              <w:ind w:left="102" w:right="638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¿</w:t>
            </w:r>
            <w:r>
              <w:rPr>
                <w:rFonts w:ascii="Tahoma" w:eastAsia="Tahoma" w:hAnsi="Tahoma" w:cs="Tahoma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ó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 inf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rm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ió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?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Lee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 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xtos inf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rm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9" w:line="200" w:lineRule="exact"/>
              <w:ind w:left="102" w:right="22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o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q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ue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im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>n la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tur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H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aga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un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sq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iem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po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le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8" w:line="200" w:lineRule="exact"/>
              <w:ind w:left="102" w:right="574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“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 la ti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da</w:t>
            </w:r>
            <w:r>
              <w:rPr>
                <w:rFonts w:ascii="Tahoma" w:eastAsia="Tahoma" w:hAnsi="Tahoma" w:cs="Tahoma"/>
                <w:sz w:val="18"/>
                <w:szCs w:val="18"/>
              </w:rPr>
              <w:t>”.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ye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8" w:line="200" w:lineRule="exact"/>
              <w:ind w:left="102" w:right="684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rt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x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ició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le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 xml:space="preserve">y 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ri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ir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ría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da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8" w:line="200" w:lineRule="exact"/>
              <w:ind w:left="102" w:right="83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¿</w:t>
            </w:r>
            <w:r>
              <w:rPr>
                <w:rFonts w:ascii="Tahoma" w:eastAsia="Tahoma" w:hAnsi="Tahoma" w:cs="Tahoma"/>
                <w:sz w:val="18"/>
                <w:szCs w:val="18"/>
              </w:rPr>
              <w:t>Qué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q</w:t>
            </w:r>
            <w:r>
              <w:rPr>
                <w:rFonts w:ascii="Tahoma" w:eastAsia="Tahoma" w:hAnsi="Tahoma" w:cs="Tahoma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 in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ves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ga</w:t>
            </w:r>
            <w:r>
              <w:rPr>
                <w:rFonts w:ascii="Tahoma" w:eastAsia="Tahoma" w:hAnsi="Tahoma" w:cs="Tahoma"/>
                <w:sz w:val="18"/>
                <w:szCs w:val="18"/>
              </w:rPr>
              <w:t>r?</w:t>
            </w:r>
          </w:p>
          <w:p w:rsidR="00626EDE" w:rsidRDefault="00626EDE" w:rsidP="00720953">
            <w:pPr>
              <w:spacing w:before="2" w:line="200" w:lineRule="exact"/>
              <w:ind w:left="102" w:right="213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a la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o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q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ue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>ntr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la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iem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po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le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9" w:line="200" w:lineRule="exact"/>
              <w:ind w:left="102" w:right="534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“Se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me ha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o un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”.</w:t>
            </w:r>
          </w:p>
        </w:tc>
      </w:tr>
      <w:tr w:rsidR="00626EDE" w:rsidTr="00720953">
        <w:trPr>
          <w:trHeight w:hRule="exact" w:val="1534"/>
        </w:trPr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342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Ma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má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t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as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ay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ec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.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La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na.</w:t>
            </w:r>
          </w:p>
          <w:p w:rsidR="00626EDE" w:rsidRDefault="00626EDE" w:rsidP="00720953">
            <w:pPr>
              <w:spacing w:before="1"/>
              <w:ind w:left="20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         </w:t>
            </w:r>
            <w:r>
              <w:rPr>
                <w:rFonts w:ascii="Segoe MDL2 Assets" w:eastAsia="Segoe MDL2 Assets" w:hAnsi="Segoe MDL2 Assets" w:cs="Segoe MDL2 Assets"/>
                <w:spacing w:val="6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mi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y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tabs>
                <w:tab w:val="left" w:pos="560"/>
              </w:tabs>
              <w:spacing w:before="45" w:line="200" w:lineRule="exact"/>
              <w:ind w:left="561" w:right="811" w:hanging="36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22"/>
                <w:szCs w:val="22"/>
              </w:rPr>
              <w:t></w:t>
            </w:r>
            <w:r>
              <w:rPr>
                <w:rFonts w:ascii="Segoe MDL2 Assets" w:eastAsia="Segoe MDL2 Assets" w:hAnsi="Segoe MDL2 Assets" w:cs="Segoe MDL2 Assets"/>
                <w:sz w:val="22"/>
                <w:szCs w:val="22"/>
              </w:rPr>
              <w:tab/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e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tabs>
                <w:tab w:val="left" w:pos="560"/>
              </w:tabs>
              <w:spacing w:before="42" w:line="200" w:lineRule="exact"/>
              <w:ind w:left="561" w:right="237" w:hanging="36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22"/>
                <w:szCs w:val="22"/>
              </w:rPr>
              <w:t></w:t>
            </w:r>
            <w:r>
              <w:rPr>
                <w:rFonts w:ascii="Segoe MDL2 Assets" w:eastAsia="Segoe MDL2 Assets" w:hAnsi="Segoe MDL2 Assets" w:cs="Segoe MDL2 Assets"/>
                <w:sz w:val="22"/>
                <w:szCs w:val="22"/>
              </w:rPr>
              <w:tab/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¿</w:t>
            </w:r>
            <w:r>
              <w:rPr>
                <w:rFonts w:ascii="Tahoma" w:eastAsia="Tahoma" w:hAnsi="Tahoma" w:cs="Tahoma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 la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ma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nti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dad</w:t>
            </w:r>
            <w:r>
              <w:rPr>
                <w:rFonts w:ascii="Tahoma" w:eastAsia="Tahoma" w:hAnsi="Tahoma" w:cs="Tahoma"/>
                <w:sz w:val="18"/>
                <w:szCs w:val="18"/>
              </w:rPr>
              <w:t>?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ay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ec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.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La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na.</w:t>
            </w:r>
          </w:p>
          <w:p w:rsidR="00626EDE" w:rsidRDefault="00626EDE" w:rsidP="00720953">
            <w:pPr>
              <w:spacing w:before="1"/>
              <w:ind w:left="20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         </w:t>
            </w:r>
            <w:r>
              <w:rPr>
                <w:rFonts w:ascii="Segoe MDL2 Assets" w:eastAsia="Segoe MDL2 Assets" w:hAnsi="Segoe MDL2 Assets" w:cs="Segoe MDL2 Assets"/>
                <w:spacing w:val="6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¿</w:t>
            </w:r>
            <w:r>
              <w:rPr>
                <w:rFonts w:ascii="Tahoma" w:eastAsia="Tahoma" w:hAnsi="Tahoma" w:cs="Tahoma"/>
                <w:sz w:val="18"/>
                <w:szCs w:val="18"/>
              </w:rPr>
              <w:t>Cu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te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to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có</w:t>
            </w:r>
            <w:r>
              <w:rPr>
                <w:rFonts w:ascii="Tahoma" w:eastAsia="Tahoma" w:hAnsi="Tahoma" w:cs="Tahoma"/>
                <w:sz w:val="18"/>
                <w:szCs w:val="18"/>
              </w:rPr>
              <w:t>?</w:t>
            </w:r>
          </w:p>
          <w:p w:rsidR="00626EDE" w:rsidRDefault="00626EDE" w:rsidP="00720953">
            <w:pPr>
              <w:spacing w:line="200" w:lineRule="exact"/>
              <w:ind w:left="20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8"/>
                <w:szCs w:val="18"/>
              </w:rPr>
              <w:t xml:space="preserve">           </w:t>
            </w:r>
            <w:r>
              <w:rPr>
                <w:rFonts w:ascii="Segoe MDL2 Assets" w:eastAsia="Segoe MDL2 Assets" w:hAnsi="Segoe MDL2 Assets" w:cs="Segoe MDL2 Assets"/>
                <w:spacing w:val="6"/>
                <w:w w:val="46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¡L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rí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!</w:t>
            </w:r>
          </w:p>
          <w:p w:rsidR="00626EDE" w:rsidRDefault="00626EDE" w:rsidP="00720953">
            <w:pPr>
              <w:tabs>
                <w:tab w:val="left" w:pos="560"/>
              </w:tabs>
              <w:spacing w:before="2"/>
              <w:ind w:left="561" w:right="121" w:hanging="36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22"/>
                <w:szCs w:val="22"/>
              </w:rPr>
              <w:t></w:t>
            </w:r>
            <w:r>
              <w:rPr>
                <w:rFonts w:ascii="Segoe MDL2 Assets" w:eastAsia="Segoe MDL2 Assets" w:hAnsi="Segoe MDL2 Assets" w:cs="Segoe MDL2 Assets"/>
                <w:sz w:val="22"/>
                <w:szCs w:val="22"/>
              </w:rPr>
              <w:tab/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 la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20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22"/>
                <w:szCs w:val="22"/>
              </w:rPr>
              <w:t xml:space="preserve">        </w:t>
            </w:r>
            <w:r>
              <w:rPr>
                <w:rFonts w:ascii="Segoe MDL2 Assets" w:eastAsia="Segoe MDL2 Assets" w:hAnsi="Segoe MDL2 Assets" w:cs="Segoe MDL2 Assets"/>
                <w:spacing w:val="10"/>
                <w:w w:val="46"/>
                <w:sz w:val="22"/>
                <w:szCs w:val="22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ho fi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ha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  <w:tc>
          <w:tcPr>
            <w:tcW w:w="22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ay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ec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.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La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na.</w:t>
            </w:r>
          </w:p>
          <w:p w:rsidR="00626EDE" w:rsidRDefault="00626EDE" w:rsidP="00720953">
            <w:pPr>
              <w:tabs>
                <w:tab w:val="left" w:pos="560"/>
              </w:tabs>
              <w:spacing w:before="8" w:line="200" w:lineRule="exact"/>
              <w:ind w:left="561" w:right="451" w:hanging="36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></w:t>
            </w:r>
            <w:r>
              <w:rPr>
                <w:rFonts w:ascii="Segoe MDL2 Assets" w:eastAsia="Segoe MDL2 Assets" w:hAnsi="Segoe MDL2 Assets" w:cs="Segoe MDL2 Assets"/>
                <w:sz w:val="18"/>
                <w:szCs w:val="18"/>
              </w:rPr>
              <w:tab/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q</w:t>
            </w:r>
            <w:r>
              <w:rPr>
                <w:rFonts w:ascii="Tahoma" w:eastAsia="Tahoma" w:hAnsi="Tahoma" w:cs="Tahoma"/>
                <w:sz w:val="18"/>
                <w:szCs w:val="18"/>
              </w:rPr>
              <w:t>uina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 junt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r.</w:t>
            </w:r>
          </w:p>
          <w:p w:rsidR="00626EDE" w:rsidRDefault="00626EDE" w:rsidP="00720953">
            <w:pPr>
              <w:spacing w:line="200" w:lineRule="exact"/>
              <w:ind w:left="20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8"/>
                <w:szCs w:val="18"/>
              </w:rPr>
              <w:t xml:space="preserve">           </w:t>
            </w:r>
            <w:r>
              <w:rPr>
                <w:rFonts w:ascii="Segoe MDL2 Assets" w:eastAsia="Segoe MDL2 Assets" w:hAnsi="Segoe MDL2 Assets" w:cs="Segoe MDL2 Assets"/>
                <w:spacing w:val="6"/>
                <w:w w:val="46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uil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s y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20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         </w:t>
            </w:r>
            <w:r>
              <w:rPr>
                <w:rFonts w:ascii="Segoe MDL2 Assets" w:eastAsia="Segoe MDL2 Assets" w:hAnsi="Segoe MDL2 Assets" w:cs="Segoe MDL2 Assets"/>
                <w:spacing w:val="6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z w:val="18"/>
                <w:szCs w:val="18"/>
              </w:rPr>
              <w:t>ta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10.</w:t>
            </w:r>
          </w:p>
          <w:p w:rsidR="00626EDE" w:rsidRDefault="00626EDE" w:rsidP="00720953">
            <w:pPr>
              <w:spacing w:before="1"/>
              <w:ind w:left="20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         </w:t>
            </w:r>
            <w:r>
              <w:rPr>
                <w:rFonts w:ascii="Segoe MDL2 Assets" w:eastAsia="Segoe MDL2 Assets" w:hAnsi="Segoe MDL2 Assets" w:cs="Segoe MDL2 Assets"/>
                <w:spacing w:val="6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¡A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ju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ga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z w:val="18"/>
                <w:szCs w:val="18"/>
              </w:rPr>
              <w:t>io!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4" w:line="200" w:lineRule="exact"/>
              <w:ind w:left="102" w:right="62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ay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. C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fi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gu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s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mé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ic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20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         </w:t>
            </w:r>
            <w:r>
              <w:rPr>
                <w:rFonts w:ascii="Segoe MDL2 Assets" w:eastAsia="Segoe MDL2 Assets" w:hAnsi="Segoe MDL2 Assets" w:cs="Segoe MDL2 Assets"/>
                <w:spacing w:val="6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sa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20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         </w:t>
            </w:r>
            <w:r>
              <w:rPr>
                <w:rFonts w:ascii="Segoe MDL2 Assets" w:eastAsia="Segoe MDL2 Assets" w:hAnsi="Segoe MDL2 Assets" w:cs="Segoe MDL2 Assets"/>
                <w:spacing w:val="6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eb</w:t>
            </w:r>
            <w:r>
              <w:rPr>
                <w:rFonts w:ascii="Tahoma" w:eastAsia="Tahoma" w:hAnsi="Tahoma" w:cs="Tahoma"/>
                <w:sz w:val="18"/>
                <w:szCs w:val="18"/>
              </w:rPr>
              <w:t>lo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ág</w:t>
            </w:r>
            <w:r>
              <w:rPr>
                <w:rFonts w:ascii="Tahoma" w:eastAsia="Tahoma" w:hAnsi="Tahoma" w:cs="Tahoma"/>
                <w:sz w:val="18"/>
                <w:szCs w:val="18"/>
              </w:rPr>
              <w:t>ic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20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8"/>
                <w:szCs w:val="18"/>
              </w:rPr>
              <w:t xml:space="preserve">           </w:t>
            </w:r>
            <w:r>
              <w:rPr>
                <w:rFonts w:ascii="Segoe MDL2 Assets" w:eastAsia="Segoe MDL2 Assets" w:hAnsi="Segoe MDL2 Assets" w:cs="Segoe MDL2 Assets"/>
                <w:spacing w:val="6"/>
                <w:w w:val="46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Mi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u, mi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u.</w:t>
            </w:r>
          </w:p>
          <w:p w:rsidR="00626EDE" w:rsidRDefault="00626EDE" w:rsidP="00720953">
            <w:pPr>
              <w:spacing w:before="1"/>
              <w:ind w:left="20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         </w:t>
            </w:r>
            <w:r>
              <w:rPr>
                <w:rFonts w:ascii="Segoe MDL2 Assets" w:eastAsia="Segoe MDL2 Assets" w:hAnsi="Segoe MDL2 Assets" w:cs="Segoe MDL2 Assets"/>
                <w:spacing w:val="6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f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</w:tr>
      <w:tr w:rsidR="00626EDE" w:rsidTr="00720953">
        <w:trPr>
          <w:trHeight w:hRule="exact" w:val="1534"/>
        </w:trPr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4" w:line="260" w:lineRule="exact"/>
              <w:ind w:left="515" w:right="251" w:hanging="226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n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m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nto d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 xml:space="preserve">l 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M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d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io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4" w:line="200" w:lineRule="exact"/>
              <w:ind w:left="102" w:right="73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Sec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a.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ndo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c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n 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up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20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         </w:t>
            </w:r>
            <w:r>
              <w:rPr>
                <w:rFonts w:ascii="Segoe MDL2 Assets" w:eastAsia="Segoe MDL2 Assets" w:hAnsi="Segoe MDL2 Assets" w:cs="Segoe MDL2 Assets"/>
                <w:spacing w:val="6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o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q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ue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tabs>
                <w:tab w:val="left" w:pos="560"/>
              </w:tabs>
              <w:spacing w:before="1"/>
              <w:ind w:left="561" w:right="168" w:hanging="36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></w:t>
            </w:r>
            <w:r>
              <w:rPr>
                <w:rFonts w:ascii="Segoe MDL2 Assets" w:eastAsia="Segoe MDL2 Assets" w:hAnsi="Segoe MDL2 Assets" w:cs="Segoe MDL2 Assets"/>
                <w:sz w:val="18"/>
                <w:szCs w:val="18"/>
              </w:rPr>
              <w:tab/>
            </w:r>
            <w:r>
              <w:rPr>
                <w:rFonts w:ascii="Tahoma" w:eastAsia="Tahoma" w:hAnsi="Tahoma" w:cs="Tahoma"/>
                <w:sz w:val="18"/>
                <w:szCs w:val="18"/>
              </w:rPr>
              <w:t>Mis 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esp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ab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ad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ind w:left="20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         </w:t>
            </w:r>
            <w:r>
              <w:rPr>
                <w:rFonts w:ascii="Segoe MDL2 Assets" w:eastAsia="Segoe MDL2 Assets" w:hAnsi="Segoe MDL2 Assets" w:cs="Segoe MDL2 Assets"/>
                <w:spacing w:val="6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mo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io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4" w:line="200" w:lineRule="exact"/>
              <w:ind w:left="102" w:right="73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Sec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a.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ndo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c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n 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up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20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         </w:t>
            </w:r>
            <w:r>
              <w:rPr>
                <w:rFonts w:ascii="Segoe MDL2 Assets" w:eastAsia="Segoe MDL2 Assets" w:hAnsi="Segoe MDL2 Assets" w:cs="Segoe MDL2 Assets"/>
                <w:spacing w:val="6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eg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ra</w:t>
            </w:r>
          </w:p>
          <w:p w:rsidR="00626EDE" w:rsidRDefault="00626EDE" w:rsidP="00720953">
            <w:pPr>
              <w:spacing w:before="1"/>
              <w:ind w:left="527" w:right="96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>nv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iv</w:t>
            </w:r>
            <w:r>
              <w:rPr>
                <w:rFonts w:ascii="Tahoma" w:eastAsia="Tahoma" w:hAnsi="Tahoma" w:cs="Tahoma"/>
                <w:sz w:val="18"/>
                <w:szCs w:val="18"/>
              </w:rPr>
              <w:t>ir.</w:t>
            </w:r>
          </w:p>
          <w:p w:rsidR="00626EDE" w:rsidRDefault="00626EDE" w:rsidP="00720953">
            <w:pPr>
              <w:tabs>
                <w:tab w:val="left" w:pos="560"/>
              </w:tabs>
              <w:spacing w:before="1"/>
              <w:ind w:left="561" w:right="575" w:hanging="36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></w:t>
            </w:r>
            <w:r>
              <w:rPr>
                <w:rFonts w:ascii="Segoe MDL2 Assets" w:eastAsia="Segoe MDL2 Assets" w:hAnsi="Segoe MDL2 Assets" w:cs="Segoe MDL2 Assets"/>
                <w:sz w:val="18"/>
                <w:szCs w:val="18"/>
              </w:rPr>
              <w:tab/>
            </w:r>
            <w:r>
              <w:rPr>
                <w:rFonts w:ascii="Tahoma" w:eastAsia="Tahoma" w:hAnsi="Tahoma" w:cs="Tahoma"/>
                <w:sz w:val="18"/>
                <w:szCs w:val="18"/>
              </w:rPr>
              <w:t>Int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eg</w:t>
            </w:r>
            <w:r>
              <w:rPr>
                <w:rFonts w:ascii="Tahoma" w:eastAsia="Tahoma" w:hAnsi="Tahoma" w:cs="Tahoma"/>
                <w:sz w:val="18"/>
                <w:szCs w:val="18"/>
              </w:rPr>
              <w:t>ro m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ap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z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20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8"/>
                <w:szCs w:val="18"/>
              </w:rPr>
              <w:t xml:space="preserve">           </w:t>
            </w:r>
            <w:r>
              <w:rPr>
                <w:rFonts w:ascii="Segoe MDL2 Assets" w:eastAsia="Segoe MDL2 Assets" w:hAnsi="Segoe MDL2 Assets" w:cs="Segoe MDL2 Assets"/>
                <w:spacing w:val="6"/>
                <w:w w:val="46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o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q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ue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í.</w:t>
            </w:r>
          </w:p>
        </w:tc>
        <w:tc>
          <w:tcPr>
            <w:tcW w:w="22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4" w:line="200" w:lineRule="exact"/>
              <w:ind w:left="102" w:right="34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Sec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a.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y una p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ers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na ún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a.</w:t>
            </w:r>
          </w:p>
          <w:p w:rsidR="00626EDE" w:rsidRDefault="00626EDE" w:rsidP="00720953">
            <w:pPr>
              <w:spacing w:line="200" w:lineRule="exact"/>
              <w:ind w:left="20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         </w:t>
            </w:r>
            <w:r>
              <w:rPr>
                <w:rFonts w:ascii="Segoe MDL2 Assets" w:eastAsia="Segoe MDL2 Assets" w:hAnsi="Segoe MDL2 Assets" w:cs="Segoe MDL2 Assets"/>
                <w:spacing w:val="6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o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q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ue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tabs>
                <w:tab w:val="left" w:pos="560"/>
              </w:tabs>
              <w:spacing w:before="1"/>
              <w:ind w:left="561" w:right="311" w:hanging="36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></w:t>
            </w:r>
            <w:r>
              <w:rPr>
                <w:rFonts w:ascii="Segoe MDL2 Assets" w:eastAsia="Segoe MDL2 Assets" w:hAnsi="Segoe MDL2 Assets" w:cs="Segoe MDL2 Assets"/>
                <w:sz w:val="18"/>
                <w:szCs w:val="18"/>
              </w:rPr>
              <w:tab/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mi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tabs>
                <w:tab w:val="left" w:pos="560"/>
              </w:tabs>
              <w:ind w:left="561" w:right="106" w:hanging="36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></w:t>
            </w:r>
            <w:r>
              <w:rPr>
                <w:rFonts w:ascii="Segoe MDL2 Assets" w:eastAsia="Segoe MDL2 Assets" w:hAnsi="Segoe MDL2 Assets" w:cs="Segoe MDL2 Assets"/>
                <w:sz w:val="18"/>
                <w:szCs w:val="18"/>
              </w:rPr>
              <w:tab/>
            </w:r>
            <w:r>
              <w:rPr>
                <w:rFonts w:ascii="Tahoma" w:eastAsia="Tahoma" w:hAnsi="Tahoma" w:cs="Tahoma"/>
                <w:sz w:val="18"/>
                <w:szCs w:val="18"/>
              </w:rPr>
              <w:t>Mis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sg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 fí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ic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y mis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to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4" w:line="200" w:lineRule="exact"/>
              <w:ind w:left="102" w:right="34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Sec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a.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y una p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ers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na ún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a.</w:t>
            </w:r>
          </w:p>
          <w:p w:rsidR="00626EDE" w:rsidRDefault="00626EDE" w:rsidP="00720953">
            <w:pPr>
              <w:spacing w:line="200" w:lineRule="exact"/>
              <w:ind w:left="20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         </w:t>
            </w:r>
            <w:r>
              <w:rPr>
                <w:rFonts w:ascii="Segoe MDL2 Assets" w:eastAsia="Segoe MDL2 Assets" w:hAnsi="Segoe MDL2 Assets" w:cs="Segoe MDL2 Assets"/>
                <w:spacing w:val="6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sz w:val="18"/>
                <w:szCs w:val="18"/>
              </w:rPr>
              <w:t>o u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z w:val="18"/>
                <w:szCs w:val="18"/>
              </w:rPr>
              <w:t>a</w:t>
            </w:r>
          </w:p>
          <w:p w:rsidR="00626EDE" w:rsidRDefault="00626EDE" w:rsidP="00720953">
            <w:pPr>
              <w:spacing w:before="1"/>
              <w:ind w:left="527" w:right="84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dad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tabs>
                <w:tab w:val="left" w:pos="560"/>
              </w:tabs>
              <w:spacing w:before="1"/>
              <w:ind w:left="561" w:right="575" w:hanging="36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></w:t>
            </w:r>
            <w:r>
              <w:rPr>
                <w:rFonts w:ascii="Segoe MDL2 Assets" w:eastAsia="Segoe MDL2 Assets" w:hAnsi="Segoe MDL2 Assets" w:cs="Segoe MDL2 Assets"/>
                <w:sz w:val="18"/>
                <w:szCs w:val="18"/>
              </w:rPr>
              <w:tab/>
            </w:r>
            <w:r>
              <w:rPr>
                <w:rFonts w:ascii="Tahoma" w:eastAsia="Tahoma" w:hAnsi="Tahoma" w:cs="Tahoma"/>
                <w:sz w:val="18"/>
                <w:szCs w:val="18"/>
              </w:rPr>
              <w:t>Int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eg</w:t>
            </w:r>
            <w:r>
              <w:rPr>
                <w:rFonts w:ascii="Tahoma" w:eastAsia="Tahoma" w:hAnsi="Tahoma" w:cs="Tahoma"/>
                <w:sz w:val="18"/>
                <w:szCs w:val="18"/>
              </w:rPr>
              <w:t>ro m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ap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z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20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8"/>
                <w:szCs w:val="18"/>
              </w:rPr>
              <w:t xml:space="preserve">           </w:t>
            </w:r>
            <w:r>
              <w:rPr>
                <w:rFonts w:ascii="Segoe MDL2 Assets" w:eastAsia="Segoe MDL2 Assets" w:hAnsi="Segoe MDL2 Assets" w:cs="Segoe MDL2 Assets"/>
                <w:spacing w:val="6"/>
                <w:w w:val="46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o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q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ue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í.</w:t>
            </w:r>
          </w:p>
        </w:tc>
      </w:tr>
      <w:tr w:rsidR="00626EDE" w:rsidTr="00720953">
        <w:trPr>
          <w:trHeight w:hRule="exact" w:val="444"/>
        </w:trPr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721" w:right="721"/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Artes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4" w:line="200" w:lineRule="exact"/>
              <w:ind w:left="102" w:right="703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tica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Art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tica.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ye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Art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tico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4" w:line="200" w:lineRule="exact"/>
              <w:ind w:left="102" w:right="703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tica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Art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tica.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ye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Art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tico</w:t>
            </w:r>
          </w:p>
        </w:tc>
        <w:tc>
          <w:tcPr>
            <w:tcW w:w="22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4" w:line="200" w:lineRule="exact"/>
              <w:ind w:left="102" w:right="70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tica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Art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ye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Art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tico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4" w:line="200" w:lineRule="exact"/>
              <w:ind w:left="102" w:right="7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tica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Art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tica.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ye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Art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tico</w:t>
            </w:r>
          </w:p>
        </w:tc>
      </w:tr>
      <w:tr w:rsidR="00626EDE" w:rsidTr="00720953">
        <w:trPr>
          <w:trHeight w:hRule="exact" w:val="662"/>
        </w:trPr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446" w:right="450"/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d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22"/>
                <w:szCs w:val="22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ó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n</w:t>
            </w:r>
          </w:p>
          <w:p w:rsidR="00626EDE" w:rsidRDefault="00626EDE" w:rsidP="00720953">
            <w:pPr>
              <w:spacing w:line="260" w:lineRule="exact"/>
              <w:ind w:left="150" w:right="149"/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So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n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22"/>
                <w:szCs w:val="22"/>
              </w:rPr>
              <w:t>a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l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1"/>
              <w:ind w:left="102" w:right="8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Aut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oco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oc</w:t>
            </w:r>
            <w:r>
              <w:rPr>
                <w:rFonts w:ascii="Tahoma" w:eastAsia="Tahoma" w:hAnsi="Tahoma" w:cs="Tahoma"/>
                <w:sz w:val="18"/>
                <w:szCs w:val="18"/>
              </w:rPr>
              <w:t>im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ie</w:t>
            </w:r>
            <w:r>
              <w:rPr>
                <w:rFonts w:ascii="Tahoma" w:eastAsia="Tahoma" w:hAnsi="Tahoma" w:cs="Tahoma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. Co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nc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 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oc</w:t>
            </w:r>
            <w:r>
              <w:rPr>
                <w:rFonts w:ascii="Tahoma" w:eastAsia="Tahoma" w:hAnsi="Tahoma" w:cs="Tahoma"/>
                <w:sz w:val="18"/>
                <w:szCs w:val="18"/>
              </w:rPr>
              <w:t>io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1"/>
              <w:ind w:left="102" w:right="8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Aut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oco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oc</w:t>
            </w:r>
            <w:r>
              <w:rPr>
                <w:rFonts w:ascii="Tahoma" w:eastAsia="Tahoma" w:hAnsi="Tahoma" w:cs="Tahoma"/>
                <w:sz w:val="18"/>
                <w:szCs w:val="18"/>
              </w:rPr>
              <w:t>im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ie</w:t>
            </w:r>
            <w:r>
              <w:rPr>
                <w:rFonts w:ascii="Tahoma" w:eastAsia="Tahoma" w:hAnsi="Tahoma" w:cs="Tahoma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. Co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nc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 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oc</w:t>
            </w:r>
            <w:r>
              <w:rPr>
                <w:rFonts w:ascii="Tahoma" w:eastAsia="Tahoma" w:hAnsi="Tahoma" w:cs="Tahoma"/>
                <w:sz w:val="18"/>
                <w:szCs w:val="18"/>
              </w:rPr>
              <w:t>io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  <w:tc>
          <w:tcPr>
            <w:tcW w:w="22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8" w:line="200" w:lineRule="exact"/>
              <w:ind w:left="102" w:right="609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Aut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oco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oc</w:t>
            </w:r>
            <w:r>
              <w:rPr>
                <w:rFonts w:ascii="Tahoma" w:eastAsia="Tahoma" w:hAnsi="Tahoma" w:cs="Tahoma"/>
                <w:sz w:val="18"/>
                <w:szCs w:val="18"/>
              </w:rPr>
              <w:t>im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ie</w:t>
            </w:r>
            <w:r>
              <w:rPr>
                <w:rFonts w:ascii="Tahoma" w:eastAsia="Tahoma" w:hAnsi="Tahoma" w:cs="Tahoma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. Aut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z w:val="18"/>
                <w:szCs w:val="18"/>
              </w:rPr>
              <w:t>tim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8" w:line="200" w:lineRule="exact"/>
              <w:ind w:left="102" w:right="61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Aut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oco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oc</w:t>
            </w:r>
            <w:r>
              <w:rPr>
                <w:rFonts w:ascii="Tahoma" w:eastAsia="Tahoma" w:hAnsi="Tahoma" w:cs="Tahoma"/>
                <w:sz w:val="18"/>
                <w:szCs w:val="18"/>
              </w:rPr>
              <w:t>im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ie</w:t>
            </w:r>
            <w:r>
              <w:rPr>
                <w:rFonts w:ascii="Tahoma" w:eastAsia="Tahoma" w:hAnsi="Tahoma" w:cs="Tahoma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. Aut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z w:val="18"/>
                <w:szCs w:val="18"/>
              </w:rPr>
              <w:t>tim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</w:tr>
      <w:tr w:rsidR="00626EDE" w:rsidTr="00720953">
        <w:trPr>
          <w:trHeight w:hRule="exact" w:val="1750"/>
        </w:trPr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145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d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22"/>
                <w:szCs w:val="22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ó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 xml:space="preserve">n 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F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ís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a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4" w:line="200" w:lineRule="exact"/>
              <w:ind w:left="102" w:right="66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rr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l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da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Ex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lora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la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z w:val="18"/>
                <w:szCs w:val="18"/>
              </w:rPr>
              <w:t>in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ión</w:t>
            </w:r>
          </w:p>
          <w:p w:rsidR="00626EDE" w:rsidRDefault="00626EDE" w:rsidP="00720953">
            <w:pPr>
              <w:spacing w:before="1"/>
              <w:ind w:left="102" w:right="107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e los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sz w:val="18"/>
                <w:szCs w:val="18"/>
              </w:rPr>
              <w:t>tron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bás</w:t>
            </w:r>
            <w:r>
              <w:rPr>
                <w:rFonts w:ascii="Tahoma" w:eastAsia="Tahoma" w:hAnsi="Tahoma" w:cs="Tahoma"/>
                <w:sz w:val="18"/>
                <w:szCs w:val="18"/>
              </w:rPr>
              <w:t>ic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ov</w:t>
            </w:r>
            <w:r>
              <w:rPr>
                <w:rFonts w:ascii="Tahoma" w:eastAsia="Tahoma" w:hAnsi="Tahoma" w:cs="Tahoma"/>
                <w:sz w:val="18"/>
                <w:szCs w:val="18"/>
              </w:rPr>
              <w:t>im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ie</w:t>
            </w:r>
            <w:r>
              <w:rPr>
                <w:rFonts w:ascii="Tahoma" w:eastAsia="Tahoma" w:hAnsi="Tahoma" w:cs="Tahoma"/>
                <w:sz w:val="18"/>
                <w:szCs w:val="18"/>
              </w:rPr>
              <w:t>nto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if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s y ju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eg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,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sz w:val="18"/>
                <w:szCs w:val="18"/>
              </w:rPr>
              <w:t>ra f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l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>ntr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í.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4" w:line="200" w:lineRule="exact"/>
              <w:ind w:left="102" w:right="66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rr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l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da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Ex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lora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la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z w:val="18"/>
                <w:szCs w:val="18"/>
              </w:rPr>
              <w:t>in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ión</w:t>
            </w:r>
          </w:p>
          <w:p w:rsidR="00626EDE" w:rsidRDefault="00626EDE" w:rsidP="00720953">
            <w:pPr>
              <w:spacing w:before="1"/>
              <w:ind w:left="102" w:right="107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e los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sz w:val="18"/>
                <w:szCs w:val="18"/>
              </w:rPr>
              <w:t>tron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bás</w:t>
            </w:r>
            <w:r>
              <w:rPr>
                <w:rFonts w:ascii="Tahoma" w:eastAsia="Tahoma" w:hAnsi="Tahoma" w:cs="Tahoma"/>
                <w:sz w:val="18"/>
                <w:szCs w:val="18"/>
              </w:rPr>
              <w:t>ic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ov</w:t>
            </w:r>
            <w:r>
              <w:rPr>
                <w:rFonts w:ascii="Tahoma" w:eastAsia="Tahoma" w:hAnsi="Tahoma" w:cs="Tahoma"/>
                <w:sz w:val="18"/>
                <w:szCs w:val="18"/>
              </w:rPr>
              <w:t>im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ie</w:t>
            </w:r>
            <w:r>
              <w:rPr>
                <w:rFonts w:ascii="Tahoma" w:eastAsia="Tahoma" w:hAnsi="Tahoma" w:cs="Tahoma"/>
                <w:sz w:val="18"/>
                <w:szCs w:val="18"/>
              </w:rPr>
              <w:t>nto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if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s y ju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eg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,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sz w:val="18"/>
                <w:szCs w:val="18"/>
              </w:rPr>
              <w:t>ra f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l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>ntr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í.</w:t>
            </w:r>
          </w:p>
        </w:tc>
        <w:tc>
          <w:tcPr>
            <w:tcW w:w="22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4" w:line="200" w:lineRule="exact"/>
              <w:ind w:left="102" w:right="66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rr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l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da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Ex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lora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la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z w:val="18"/>
                <w:szCs w:val="18"/>
              </w:rPr>
              <w:t>in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ión</w:t>
            </w:r>
          </w:p>
          <w:p w:rsidR="00626EDE" w:rsidRDefault="00626EDE" w:rsidP="00720953">
            <w:pPr>
              <w:spacing w:before="1"/>
              <w:ind w:left="102" w:right="10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e los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sz w:val="18"/>
                <w:szCs w:val="18"/>
              </w:rPr>
              <w:t>tron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bás</w:t>
            </w:r>
            <w:r>
              <w:rPr>
                <w:rFonts w:ascii="Tahoma" w:eastAsia="Tahoma" w:hAnsi="Tahoma" w:cs="Tahoma"/>
                <w:sz w:val="18"/>
                <w:szCs w:val="18"/>
              </w:rPr>
              <w:t>ic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ov</w:t>
            </w:r>
            <w:r>
              <w:rPr>
                <w:rFonts w:ascii="Tahoma" w:eastAsia="Tahoma" w:hAnsi="Tahoma" w:cs="Tahoma"/>
                <w:sz w:val="18"/>
                <w:szCs w:val="18"/>
              </w:rPr>
              <w:t>im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ie</w:t>
            </w:r>
            <w:r>
              <w:rPr>
                <w:rFonts w:ascii="Tahoma" w:eastAsia="Tahoma" w:hAnsi="Tahoma" w:cs="Tahoma"/>
                <w:sz w:val="18"/>
                <w:szCs w:val="18"/>
              </w:rPr>
              <w:t>nto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if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s y ju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eg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,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sz w:val="18"/>
                <w:szCs w:val="18"/>
              </w:rPr>
              <w:t>ra f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l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>ntr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í.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4" w:line="200" w:lineRule="exact"/>
              <w:ind w:left="102" w:right="66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rr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l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da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Ex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lora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la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z w:val="18"/>
                <w:szCs w:val="18"/>
              </w:rPr>
              <w:t>in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ión</w:t>
            </w:r>
          </w:p>
          <w:p w:rsidR="00626EDE" w:rsidRDefault="00626EDE" w:rsidP="00720953">
            <w:pPr>
              <w:spacing w:before="1"/>
              <w:ind w:left="102" w:right="107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e los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sz w:val="18"/>
                <w:szCs w:val="18"/>
              </w:rPr>
              <w:t>tron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bás</w:t>
            </w:r>
            <w:r>
              <w:rPr>
                <w:rFonts w:ascii="Tahoma" w:eastAsia="Tahoma" w:hAnsi="Tahoma" w:cs="Tahoma"/>
                <w:sz w:val="18"/>
                <w:szCs w:val="18"/>
              </w:rPr>
              <w:t>ic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ov</w:t>
            </w:r>
            <w:r>
              <w:rPr>
                <w:rFonts w:ascii="Tahoma" w:eastAsia="Tahoma" w:hAnsi="Tahoma" w:cs="Tahoma"/>
                <w:sz w:val="18"/>
                <w:szCs w:val="18"/>
              </w:rPr>
              <w:t>im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ie</w:t>
            </w:r>
            <w:r>
              <w:rPr>
                <w:rFonts w:ascii="Tahoma" w:eastAsia="Tahoma" w:hAnsi="Tahoma" w:cs="Tahoma"/>
                <w:sz w:val="18"/>
                <w:szCs w:val="18"/>
              </w:rPr>
              <w:t>nto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if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s y ju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eg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,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sz w:val="18"/>
                <w:szCs w:val="18"/>
              </w:rPr>
              <w:t>ra f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l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>ntr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í.</w:t>
            </w:r>
          </w:p>
        </w:tc>
      </w:tr>
      <w:tr w:rsidR="00626EDE" w:rsidTr="00720953">
        <w:trPr>
          <w:trHeight w:hRule="exact" w:val="2182"/>
        </w:trPr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700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ng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lé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s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4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Am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b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:</w:t>
            </w:r>
          </w:p>
          <w:p w:rsidR="00626EDE" w:rsidRDefault="00626EDE" w:rsidP="00720953">
            <w:pPr>
              <w:spacing w:before="5" w:line="240" w:lineRule="exact"/>
              <w:ind w:left="102" w:right="98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Fa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m</w:t>
            </w:r>
            <w:r>
              <w:rPr>
                <w:rFonts w:ascii="Tahoma" w:eastAsia="Tahoma" w:hAnsi="Tahoma" w:cs="Tahoma"/>
                <w:sz w:val="20"/>
                <w:szCs w:val="20"/>
              </w:rPr>
              <w:t>ili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y 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c</w:t>
            </w:r>
            <w:r>
              <w:rPr>
                <w:rFonts w:ascii="Tahoma" w:eastAsia="Tahoma" w:hAnsi="Tahoma" w:cs="Tahoma"/>
                <w:sz w:val="20"/>
                <w:szCs w:val="20"/>
              </w:rPr>
              <w:t>om</w:t>
            </w:r>
            <w:r>
              <w:rPr>
                <w:rFonts w:ascii="Tahoma" w:eastAsia="Tahoma" w:hAnsi="Tahoma" w:cs="Tahoma"/>
                <w:spacing w:val="2"/>
                <w:sz w:val="20"/>
                <w:szCs w:val="20"/>
              </w:rPr>
              <w:t>u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sz w:val="20"/>
                <w:szCs w:val="20"/>
              </w:rPr>
              <w:t>it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sz w:val="20"/>
                <w:szCs w:val="20"/>
              </w:rPr>
              <w:t>rio.</w:t>
            </w:r>
          </w:p>
          <w:p w:rsidR="00626EDE" w:rsidRDefault="00626EDE" w:rsidP="00720953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P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á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c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t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ica</w:t>
            </w:r>
            <w:r>
              <w:rPr>
                <w:rFonts w:ascii="Tahoma" w:eastAsia="Tahoma" w:hAnsi="Tahoma" w:cs="Tahoma"/>
                <w:b/>
                <w:spacing w:val="-8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social</w:t>
            </w:r>
            <w:r>
              <w:rPr>
                <w:rFonts w:ascii="Tahoma" w:eastAsia="Tahoma" w:hAnsi="Tahoma" w:cs="Tahoma"/>
                <w:b/>
                <w:spacing w:val="-5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d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l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l</w:t>
            </w:r>
            <w:r>
              <w:rPr>
                <w:rFonts w:ascii="Tahoma" w:eastAsia="Tahoma" w:hAnsi="Tahoma" w:cs="Tahoma"/>
                <w:b/>
                <w:spacing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sz w:val="20"/>
                <w:szCs w:val="20"/>
              </w:rPr>
              <w:t>g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uaj</w:t>
            </w:r>
            <w:r>
              <w:rPr>
                <w:rFonts w:ascii="Tahoma" w:eastAsia="Tahoma" w:hAnsi="Tahoma" w:cs="Tahoma"/>
                <w:b/>
                <w:spacing w:val="2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:</w:t>
            </w:r>
          </w:p>
          <w:p w:rsidR="00626EDE" w:rsidRDefault="00626EDE" w:rsidP="00720953">
            <w:pPr>
              <w:spacing w:before="1"/>
              <w:ind w:left="102" w:right="276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sz w:val="20"/>
                <w:szCs w:val="20"/>
              </w:rPr>
              <w:t>ti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sz w:val="20"/>
                <w:szCs w:val="20"/>
              </w:rPr>
              <w:t>de</w:t>
            </w:r>
            <w:r>
              <w:rPr>
                <w:rFonts w:ascii="Tahoma" w:eastAsia="Tahoma" w:hAnsi="Tahoma" w:cs="Tahoma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y</w:t>
            </w:r>
            <w:r>
              <w:rPr>
                <w:rFonts w:ascii="Tahoma" w:eastAsia="Tahoma" w:hAnsi="Tahoma" w:cs="Tahom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z w:val="20"/>
                <w:szCs w:val="20"/>
              </w:rPr>
              <w:t>sp</w:t>
            </w:r>
            <w:r>
              <w:rPr>
                <w:rFonts w:ascii="Tahoma" w:eastAsia="Tahoma" w:hAnsi="Tahoma" w:cs="Tahoma"/>
                <w:spacing w:val="2"/>
                <w:sz w:val="20"/>
                <w:szCs w:val="20"/>
              </w:rPr>
              <w:t>o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de 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z w:val="20"/>
                <w:szCs w:val="20"/>
              </w:rPr>
              <w:t>xpr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z w:val="20"/>
                <w:szCs w:val="20"/>
              </w:rPr>
              <w:t>sio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de s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sz w:val="20"/>
                <w:szCs w:val="20"/>
              </w:rPr>
              <w:t>l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u</w:t>
            </w:r>
            <w:r>
              <w:rPr>
                <w:rFonts w:ascii="Tahoma" w:eastAsia="Tahoma" w:hAnsi="Tahoma" w:cs="Tahoma"/>
                <w:sz w:val="20"/>
                <w:szCs w:val="20"/>
              </w:rPr>
              <w:t>do,</w:t>
            </w:r>
            <w:r>
              <w:rPr>
                <w:rFonts w:ascii="Tahoma" w:eastAsia="Tahoma" w:hAnsi="Tahoma" w:cs="Tahoma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c</w:t>
            </w:r>
            <w:r>
              <w:rPr>
                <w:rFonts w:ascii="Tahoma" w:eastAsia="Tahoma" w:hAnsi="Tahoma" w:cs="Tahoma"/>
                <w:sz w:val="20"/>
                <w:szCs w:val="20"/>
              </w:rPr>
              <w:t>ort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z w:val="20"/>
                <w:szCs w:val="20"/>
              </w:rPr>
              <w:t>sía</w:t>
            </w:r>
            <w:r>
              <w:rPr>
                <w:rFonts w:ascii="Tahoma" w:eastAsia="Tahoma" w:hAnsi="Tahoma" w:cs="Tahoma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y d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z w:val="20"/>
                <w:szCs w:val="20"/>
              </w:rPr>
              <w:t>sp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z w:val="20"/>
                <w:szCs w:val="20"/>
              </w:rPr>
              <w:t>did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sz w:val="20"/>
                <w:szCs w:val="20"/>
              </w:rPr>
              <w:t>.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4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Am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b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:</w:t>
            </w:r>
          </w:p>
          <w:p w:rsidR="00626EDE" w:rsidRDefault="00626EDE" w:rsidP="00720953">
            <w:pPr>
              <w:spacing w:before="5" w:line="240" w:lineRule="exact"/>
              <w:ind w:left="102" w:right="98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Fa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m</w:t>
            </w:r>
            <w:r>
              <w:rPr>
                <w:rFonts w:ascii="Tahoma" w:eastAsia="Tahoma" w:hAnsi="Tahoma" w:cs="Tahoma"/>
                <w:sz w:val="20"/>
                <w:szCs w:val="20"/>
              </w:rPr>
              <w:t>ili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y 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c</w:t>
            </w:r>
            <w:r>
              <w:rPr>
                <w:rFonts w:ascii="Tahoma" w:eastAsia="Tahoma" w:hAnsi="Tahoma" w:cs="Tahoma"/>
                <w:sz w:val="20"/>
                <w:szCs w:val="20"/>
              </w:rPr>
              <w:t>om</w:t>
            </w:r>
            <w:r>
              <w:rPr>
                <w:rFonts w:ascii="Tahoma" w:eastAsia="Tahoma" w:hAnsi="Tahoma" w:cs="Tahoma"/>
                <w:spacing w:val="2"/>
                <w:sz w:val="20"/>
                <w:szCs w:val="20"/>
              </w:rPr>
              <w:t>u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sz w:val="20"/>
                <w:szCs w:val="20"/>
              </w:rPr>
              <w:t>it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sz w:val="20"/>
                <w:szCs w:val="20"/>
              </w:rPr>
              <w:t>rio.</w:t>
            </w:r>
          </w:p>
          <w:p w:rsidR="00626EDE" w:rsidRDefault="00626EDE" w:rsidP="00720953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P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á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c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t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ica</w:t>
            </w:r>
            <w:r>
              <w:rPr>
                <w:rFonts w:ascii="Tahoma" w:eastAsia="Tahoma" w:hAnsi="Tahoma" w:cs="Tahoma"/>
                <w:b/>
                <w:spacing w:val="-8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social</w:t>
            </w:r>
            <w:r>
              <w:rPr>
                <w:rFonts w:ascii="Tahoma" w:eastAsia="Tahoma" w:hAnsi="Tahoma" w:cs="Tahoma"/>
                <w:b/>
                <w:spacing w:val="-5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d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l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l</w:t>
            </w:r>
            <w:r>
              <w:rPr>
                <w:rFonts w:ascii="Tahoma" w:eastAsia="Tahoma" w:hAnsi="Tahoma" w:cs="Tahoma"/>
                <w:b/>
                <w:spacing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sz w:val="20"/>
                <w:szCs w:val="20"/>
              </w:rPr>
              <w:t>g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uaj</w:t>
            </w:r>
            <w:r>
              <w:rPr>
                <w:rFonts w:ascii="Tahoma" w:eastAsia="Tahoma" w:hAnsi="Tahoma" w:cs="Tahoma"/>
                <w:b/>
                <w:spacing w:val="2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:</w:t>
            </w:r>
          </w:p>
          <w:p w:rsidR="00626EDE" w:rsidRDefault="00626EDE" w:rsidP="00720953">
            <w:pPr>
              <w:spacing w:before="1"/>
              <w:ind w:left="102" w:right="27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sz w:val="20"/>
                <w:szCs w:val="20"/>
              </w:rPr>
              <w:t>ti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sz w:val="20"/>
                <w:szCs w:val="20"/>
              </w:rPr>
              <w:t>de</w:t>
            </w:r>
            <w:r>
              <w:rPr>
                <w:rFonts w:ascii="Tahoma" w:eastAsia="Tahoma" w:hAnsi="Tahoma" w:cs="Tahoma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y</w:t>
            </w:r>
            <w:r>
              <w:rPr>
                <w:rFonts w:ascii="Tahoma" w:eastAsia="Tahoma" w:hAnsi="Tahoma" w:cs="Tahom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z w:val="20"/>
                <w:szCs w:val="20"/>
              </w:rPr>
              <w:t>sp</w:t>
            </w:r>
            <w:r>
              <w:rPr>
                <w:rFonts w:ascii="Tahoma" w:eastAsia="Tahoma" w:hAnsi="Tahoma" w:cs="Tahoma"/>
                <w:spacing w:val="2"/>
                <w:sz w:val="20"/>
                <w:szCs w:val="20"/>
              </w:rPr>
              <w:t>o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de 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z w:val="20"/>
                <w:szCs w:val="20"/>
              </w:rPr>
              <w:t>xpr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z w:val="20"/>
                <w:szCs w:val="20"/>
              </w:rPr>
              <w:t>sio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de s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sz w:val="20"/>
                <w:szCs w:val="20"/>
              </w:rPr>
              <w:t>l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u</w:t>
            </w:r>
            <w:r>
              <w:rPr>
                <w:rFonts w:ascii="Tahoma" w:eastAsia="Tahoma" w:hAnsi="Tahoma" w:cs="Tahoma"/>
                <w:sz w:val="20"/>
                <w:szCs w:val="20"/>
              </w:rPr>
              <w:t>do,</w:t>
            </w:r>
            <w:r>
              <w:rPr>
                <w:rFonts w:ascii="Tahoma" w:eastAsia="Tahoma" w:hAnsi="Tahoma" w:cs="Tahoma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c</w:t>
            </w:r>
            <w:r>
              <w:rPr>
                <w:rFonts w:ascii="Tahoma" w:eastAsia="Tahoma" w:hAnsi="Tahoma" w:cs="Tahoma"/>
                <w:sz w:val="20"/>
                <w:szCs w:val="20"/>
              </w:rPr>
              <w:t>ort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z w:val="20"/>
                <w:szCs w:val="20"/>
              </w:rPr>
              <w:t>sía</w:t>
            </w:r>
            <w:r>
              <w:rPr>
                <w:rFonts w:ascii="Tahoma" w:eastAsia="Tahoma" w:hAnsi="Tahoma" w:cs="Tahoma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y d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z w:val="20"/>
                <w:szCs w:val="20"/>
              </w:rPr>
              <w:t>sp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z w:val="20"/>
                <w:szCs w:val="20"/>
              </w:rPr>
              <w:t>did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sz w:val="20"/>
                <w:szCs w:val="20"/>
              </w:rPr>
              <w:t>.</w:t>
            </w:r>
          </w:p>
        </w:tc>
        <w:tc>
          <w:tcPr>
            <w:tcW w:w="22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4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Am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b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:</w:t>
            </w:r>
          </w:p>
          <w:p w:rsidR="00626EDE" w:rsidRDefault="00626EDE" w:rsidP="00720953">
            <w:pPr>
              <w:spacing w:before="5" w:line="240" w:lineRule="exact"/>
              <w:ind w:left="102" w:right="981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Fa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m</w:t>
            </w:r>
            <w:r>
              <w:rPr>
                <w:rFonts w:ascii="Tahoma" w:eastAsia="Tahoma" w:hAnsi="Tahoma" w:cs="Tahoma"/>
                <w:sz w:val="20"/>
                <w:szCs w:val="20"/>
              </w:rPr>
              <w:t>ili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y 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c</w:t>
            </w:r>
            <w:r>
              <w:rPr>
                <w:rFonts w:ascii="Tahoma" w:eastAsia="Tahoma" w:hAnsi="Tahoma" w:cs="Tahoma"/>
                <w:sz w:val="20"/>
                <w:szCs w:val="20"/>
              </w:rPr>
              <w:t>om</w:t>
            </w:r>
            <w:r>
              <w:rPr>
                <w:rFonts w:ascii="Tahoma" w:eastAsia="Tahoma" w:hAnsi="Tahoma" w:cs="Tahoma"/>
                <w:spacing w:val="2"/>
                <w:sz w:val="20"/>
                <w:szCs w:val="20"/>
              </w:rPr>
              <w:t>u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sz w:val="20"/>
                <w:szCs w:val="20"/>
              </w:rPr>
              <w:t>it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sz w:val="20"/>
                <w:szCs w:val="20"/>
              </w:rPr>
              <w:t>rio.</w:t>
            </w:r>
          </w:p>
          <w:p w:rsidR="00626EDE" w:rsidRDefault="00626EDE" w:rsidP="00720953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P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á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c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t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ica</w:t>
            </w:r>
            <w:r>
              <w:rPr>
                <w:rFonts w:ascii="Tahoma" w:eastAsia="Tahoma" w:hAnsi="Tahoma" w:cs="Tahoma"/>
                <w:b/>
                <w:spacing w:val="-8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social</w:t>
            </w:r>
            <w:r>
              <w:rPr>
                <w:rFonts w:ascii="Tahoma" w:eastAsia="Tahoma" w:hAnsi="Tahoma" w:cs="Tahoma"/>
                <w:b/>
                <w:spacing w:val="-5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d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l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l</w:t>
            </w:r>
            <w:r>
              <w:rPr>
                <w:rFonts w:ascii="Tahoma" w:eastAsia="Tahoma" w:hAnsi="Tahoma" w:cs="Tahoma"/>
                <w:b/>
                <w:spacing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sz w:val="20"/>
                <w:szCs w:val="20"/>
              </w:rPr>
              <w:t>g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uaj</w:t>
            </w:r>
            <w:r>
              <w:rPr>
                <w:rFonts w:ascii="Tahoma" w:eastAsia="Tahoma" w:hAnsi="Tahoma" w:cs="Tahoma"/>
                <w:b/>
                <w:spacing w:val="2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:</w:t>
            </w:r>
          </w:p>
          <w:p w:rsidR="00626EDE" w:rsidRDefault="00626EDE" w:rsidP="00720953">
            <w:pPr>
              <w:spacing w:before="1"/>
              <w:ind w:left="102" w:right="27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sz w:val="20"/>
                <w:szCs w:val="20"/>
              </w:rPr>
              <w:t>ti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sz w:val="20"/>
                <w:szCs w:val="20"/>
              </w:rPr>
              <w:t>de</w:t>
            </w:r>
            <w:r>
              <w:rPr>
                <w:rFonts w:ascii="Tahoma" w:eastAsia="Tahoma" w:hAnsi="Tahoma" w:cs="Tahoma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y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z w:val="20"/>
                <w:szCs w:val="20"/>
              </w:rPr>
              <w:t>sp</w:t>
            </w:r>
            <w:r>
              <w:rPr>
                <w:rFonts w:ascii="Tahoma" w:eastAsia="Tahoma" w:hAnsi="Tahoma" w:cs="Tahoma"/>
                <w:spacing w:val="2"/>
                <w:sz w:val="20"/>
                <w:szCs w:val="20"/>
              </w:rPr>
              <w:t>o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de 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z w:val="20"/>
                <w:szCs w:val="20"/>
              </w:rPr>
              <w:t>xpr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z w:val="20"/>
                <w:szCs w:val="20"/>
              </w:rPr>
              <w:t>sio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de s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sz w:val="20"/>
                <w:szCs w:val="20"/>
              </w:rPr>
              <w:t>l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u</w:t>
            </w:r>
            <w:r>
              <w:rPr>
                <w:rFonts w:ascii="Tahoma" w:eastAsia="Tahoma" w:hAnsi="Tahoma" w:cs="Tahoma"/>
                <w:sz w:val="20"/>
                <w:szCs w:val="20"/>
              </w:rPr>
              <w:t>do,</w:t>
            </w:r>
            <w:r>
              <w:rPr>
                <w:rFonts w:ascii="Tahoma" w:eastAsia="Tahoma" w:hAnsi="Tahoma" w:cs="Tahoma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c</w:t>
            </w:r>
            <w:r>
              <w:rPr>
                <w:rFonts w:ascii="Tahoma" w:eastAsia="Tahoma" w:hAnsi="Tahoma" w:cs="Tahoma"/>
                <w:sz w:val="20"/>
                <w:szCs w:val="20"/>
              </w:rPr>
              <w:t>ort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z w:val="20"/>
                <w:szCs w:val="20"/>
              </w:rPr>
              <w:t>sía</w:t>
            </w:r>
            <w:r>
              <w:rPr>
                <w:rFonts w:ascii="Tahoma" w:eastAsia="Tahoma" w:hAnsi="Tahoma" w:cs="Tahoma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y d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z w:val="20"/>
                <w:szCs w:val="20"/>
              </w:rPr>
              <w:t>sp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z w:val="20"/>
                <w:szCs w:val="20"/>
              </w:rPr>
              <w:t>did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sz w:val="20"/>
                <w:szCs w:val="20"/>
              </w:rPr>
              <w:t>.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4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Am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b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:</w:t>
            </w:r>
          </w:p>
          <w:p w:rsidR="00626EDE" w:rsidRDefault="00626EDE" w:rsidP="00720953">
            <w:pPr>
              <w:spacing w:before="5" w:line="240" w:lineRule="exact"/>
              <w:ind w:left="102" w:right="98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Fa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m</w:t>
            </w:r>
            <w:r>
              <w:rPr>
                <w:rFonts w:ascii="Tahoma" w:eastAsia="Tahoma" w:hAnsi="Tahoma" w:cs="Tahoma"/>
                <w:sz w:val="20"/>
                <w:szCs w:val="20"/>
              </w:rPr>
              <w:t>ili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y 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c</w:t>
            </w:r>
            <w:r>
              <w:rPr>
                <w:rFonts w:ascii="Tahoma" w:eastAsia="Tahoma" w:hAnsi="Tahoma" w:cs="Tahoma"/>
                <w:sz w:val="20"/>
                <w:szCs w:val="20"/>
              </w:rPr>
              <w:t>om</w:t>
            </w:r>
            <w:r>
              <w:rPr>
                <w:rFonts w:ascii="Tahoma" w:eastAsia="Tahoma" w:hAnsi="Tahoma" w:cs="Tahoma"/>
                <w:spacing w:val="2"/>
                <w:sz w:val="20"/>
                <w:szCs w:val="20"/>
              </w:rPr>
              <w:t>u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sz w:val="20"/>
                <w:szCs w:val="20"/>
              </w:rPr>
              <w:t>it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sz w:val="20"/>
                <w:szCs w:val="20"/>
              </w:rPr>
              <w:t>rio.</w:t>
            </w:r>
          </w:p>
          <w:p w:rsidR="00626EDE" w:rsidRDefault="00626EDE" w:rsidP="00720953">
            <w:pPr>
              <w:spacing w:line="220" w:lineRule="exact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P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á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c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t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ica</w:t>
            </w:r>
            <w:r>
              <w:rPr>
                <w:rFonts w:ascii="Tahoma" w:eastAsia="Tahoma" w:hAnsi="Tahoma" w:cs="Tahoma"/>
                <w:b/>
                <w:spacing w:val="-8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social</w:t>
            </w:r>
            <w:r>
              <w:rPr>
                <w:rFonts w:ascii="Tahoma" w:eastAsia="Tahoma" w:hAnsi="Tahoma" w:cs="Tahoma"/>
                <w:b/>
                <w:spacing w:val="-5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d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l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l</w:t>
            </w:r>
            <w:r>
              <w:rPr>
                <w:rFonts w:ascii="Tahoma" w:eastAsia="Tahoma" w:hAnsi="Tahoma" w:cs="Tahoma"/>
                <w:b/>
                <w:spacing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sz w:val="20"/>
                <w:szCs w:val="20"/>
              </w:rPr>
              <w:t>g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uaj</w:t>
            </w:r>
            <w:r>
              <w:rPr>
                <w:rFonts w:ascii="Tahoma" w:eastAsia="Tahoma" w:hAnsi="Tahoma" w:cs="Tahoma"/>
                <w:b/>
                <w:spacing w:val="2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:</w:t>
            </w:r>
          </w:p>
          <w:p w:rsidR="00626EDE" w:rsidRDefault="00626EDE" w:rsidP="00720953">
            <w:pPr>
              <w:spacing w:before="1"/>
              <w:ind w:left="102" w:right="275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sz w:val="20"/>
                <w:szCs w:val="20"/>
              </w:rPr>
              <w:t>ti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sz w:val="20"/>
                <w:szCs w:val="20"/>
              </w:rPr>
              <w:t>de</w:t>
            </w:r>
            <w:r>
              <w:rPr>
                <w:rFonts w:ascii="Tahoma" w:eastAsia="Tahoma" w:hAnsi="Tahoma" w:cs="Tahoma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y</w:t>
            </w:r>
            <w:r>
              <w:rPr>
                <w:rFonts w:ascii="Tahoma" w:eastAsia="Tahoma" w:hAnsi="Tahoma" w:cs="Tahom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z w:val="20"/>
                <w:szCs w:val="20"/>
              </w:rPr>
              <w:t>sp</w:t>
            </w:r>
            <w:r>
              <w:rPr>
                <w:rFonts w:ascii="Tahoma" w:eastAsia="Tahoma" w:hAnsi="Tahoma" w:cs="Tahoma"/>
                <w:spacing w:val="2"/>
                <w:sz w:val="20"/>
                <w:szCs w:val="20"/>
              </w:rPr>
              <w:t>o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de 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z w:val="20"/>
                <w:szCs w:val="20"/>
              </w:rPr>
              <w:t>xpr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z w:val="20"/>
                <w:szCs w:val="20"/>
              </w:rPr>
              <w:t>sio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de s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sz w:val="20"/>
                <w:szCs w:val="20"/>
              </w:rPr>
              <w:t>l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u</w:t>
            </w:r>
            <w:r>
              <w:rPr>
                <w:rFonts w:ascii="Tahoma" w:eastAsia="Tahoma" w:hAnsi="Tahoma" w:cs="Tahoma"/>
                <w:sz w:val="20"/>
                <w:szCs w:val="20"/>
              </w:rPr>
              <w:t>do,</w:t>
            </w:r>
            <w:r>
              <w:rPr>
                <w:rFonts w:ascii="Tahoma" w:eastAsia="Tahoma" w:hAnsi="Tahoma" w:cs="Tahoma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c</w:t>
            </w:r>
            <w:r>
              <w:rPr>
                <w:rFonts w:ascii="Tahoma" w:eastAsia="Tahoma" w:hAnsi="Tahoma" w:cs="Tahoma"/>
                <w:sz w:val="20"/>
                <w:szCs w:val="20"/>
              </w:rPr>
              <w:t>ort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z w:val="20"/>
                <w:szCs w:val="20"/>
              </w:rPr>
              <w:t>sía</w:t>
            </w:r>
            <w:r>
              <w:rPr>
                <w:rFonts w:ascii="Tahoma" w:eastAsia="Tahoma" w:hAnsi="Tahoma" w:cs="Tahoma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y d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z w:val="20"/>
                <w:szCs w:val="20"/>
              </w:rPr>
              <w:t>sp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sz w:val="20"/>
                <w:szCs w:val="20"/>
              </w:rPr>
              <w:t>did</w:t>
            </w:r>
            <w:r>
              <w:rPr>
                <w:rFonts w:ascii="Tahoma" w:eastAsia="Tahoma" w:hAnsi="Tahoma" w:cs="Tahoma"/>
                <w:spacing w:val="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sz w:val="20"/>
                <w:szCs w:val="20"/>
              </w:rPr>
              <w:t>.</w:t>
            </w:r>
          </w:p>
        </w:tc>
      </w:tr>
    </w:tbl>
    <w:p w:rsidR="00CA55E8" w:rsidRPr="00626EDE" w:rsidRDefault="00CA55E8" w:rsidP="00626EDE">
      <w:pPr>
        <w:rPr>
          <w:rFonts w:ascii="KG Blank Space Solid" w:hAnsi="KG Blank Space Solid"/>
          <w:b/>
          <w:sz w:val="52"/>
          <w:szCs w:val="52"/>
        </w:rPr>
      </w:pPr>
    </w:p>
    <w:p w:rsidR="00CA55E8" w:rsidRDefault="00CA55E8">
      <w:pPr>
        <w:kinsoku w:val="0"/>
        <w:overflowPunct w:val="0"/>
        <w:spacing w:before="9" w:line="200" w:lineRule="exact"/>
        <w:rPr>
          <w:sz w:val="20"/>
          <w:szCs w:val="20"/>
        </w:rPr>
      </w:pPr>
    </w:p>
    <w:p w:rsidR="00626EDE" w:rsidRDefault="00626EDE">
      <w:pPr>
        <w:widowControl/>
        <w:autoSpaceDE/>
        <w:autoSpaceDN/>
        <w:adjustRightInd/>
        <w:spacing w:after="160" w:line="259" w:lineRule="auto"/>
        <w:rPr>
          <w:w w:val="95"/>
          <w:sz w:val="44"/>
          <w:szCs w:val="44"/>
        </w:rPr>
      </w:pPr>
      <w:r>
        <w:rPr>
          <w:w w:val="95"/>
          <w:sz w:val="44"/>
          <w:szCs w:val="44"/>
        </w:rPr>
        <w:lastRenderedPageBreak/>
        <w:br w:type="page"/>
      </w:r>
    </w:p>
    <w:p w:rsidR="00626EDE" w:rsidRDefault="00626EDE" w:rsidP="00626EDE">
      <w:pPr>
        <w:spacing w:before="4"/>
        <w:ind w:left="720"/>
        <w:rPr>
          <w:rFonts w:ascii="Tahoma" w:eastAsia="Tahoma" w:hAnsi="Tahoma" w:cs="Tahoma"/>
          <w:sz w:val="32"/>
          <w:szCs w:val="32"/>
        </w:rPr>
      </w:pPr>
      <w:r>
        <w:rPr>
          <w:rFonts w:ascii="Tahoma" w:eastAsia="Tahoma" w:hAnsi="Tahoma" w:cs="Tahoma"/>
          <w:b/>
          <w:spacing w:val="-1"/>
          <w:sz w:val="32"/>
          <w:szCs w:val="32"/>
        </w:rPr>
        <w:lastRenderedPageBreak/>
        <w:t>O</w:t>
      </w:r>
      <w:r>
        <w:rPr>
          <w:rFonts w:ascii="Tahoma" w:eastAsia="Tahoma" w:hAnsi="Tahoma" w:cs="Tahoma"/>
          <w:b/>
          <w:sz w:val="32"/>
          <w:szCs w:val="32"/>
        </w:rPr>
        <w:t>C</w:t>
      </w:r>
      <w:r>
        <w:rPr>
          <w:rFonts w:ascii="Tahoma" w:eastAsia="Tahoma" w:hAnsi="Tahoma" w:cs="Tahoma"/>
          <w:b/>
          <w:spacing w:val="2"/>
          <w:sz w:val="32"/>
          <w:szCs w:val="32"/>
        </w:rPr>
        <w:t>T</w:t>
      </w:r>
      <w:r>
        <w:rPr>
          <w:rFonts w:ascii="Tahoma" w:eastAsia="Tahoma" w:hAnsi="Tahoma" w:cs="Tahoma"/>
          <w:b/>
          <w:sz w:val="32"/>
          <w:szCs w:val="32"/>
        </w:rPr>
        <w:t>UBRE</w:t>
      </w:r>
    </w:p>
    <w:p w:rsidR="00626EDE" w:rsidRDefault="00626EDE" w:rsidP="00626EDE">
      <w:pPr>
        <w:spacing w:before="13" w:line="240" w:lineRule="exact"/>
      </w:pPr>
    </w:p>
    <w:tbl>
      <w:tblPr>
        <w:tblW w:w="0" w:type="auto"/>
        <w:tblInd w:w="6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1784"/>
        <w:gridCol w:w="1786"/>
        <w:gridCol w:w="1786"/>
        <w:gridCol w:w="1784"/>
        <w:gridCol w:w="1786"/>
      </w:tblGrid>
      <w:tr w:rsidR="00626EDE" w:rsidTr="00720953">
        <w:trPr>
          <w:trHeight w:hRule="exact" w:val="782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40" w:lineRule="exact"/>
              <w:ind w:left="364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IGNA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TU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A</w:t>
            </w:r>
          </w:p>
        </w:tc>
        <w:tc>
          <w:tcPr>
            <w:tcW w:w="1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40" w:lineRule="exact"/>
              <w:ind w:left="130" w:right="13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mana</w:t>
            </w:r>
            <w:r>
              <w:rPr>
                <w:rFonts w:ascii="Tahoma" w:eastAsia="Tahoma" w:hAnsi="Tahoma" w:cs="Tahoma"/>
                <w:b/>
                <w:spacing w:val="-8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 xml:space="preserve">1. </w:t>
            </w:r>
            <w:r>
              <w:rPr>
                <w:rFonts w:ascii="Tahoma" w:eastAsia="Tahoma" w:hAnsi="Tahoma" w:cs="Tahoma"/>
                <w:b/>
                <w:w w:val="99"/>
                <w:position w:val="-1"/>
                <w:sz w:val="20"/>
                <w:szCs w:val="20"/>
              </w:rPr>
              <w:t>D</w:t>
            </w:r>
            <w:r>
              <w:rPr>
                <w:rFonts w:ascii="Tahoma" w:eastAsia="Tahoma" w:hAnsi="Tahoma" w:cs="Tahoma"/>
                <w:b/>
                <w:spacing w:val="2"/>
                <w:w w:val="99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w w:val="99"/>
                <w:position w:val="-1"/>
                <w:sz w:val="20"/>
                <w:szCs w:val="20"/>
              </w:rPr>
              <w:t>l</w:t>
            </w:r>
          </w:p>
          <w:p w:rsidR="00626EDE" w:rsidRDefault="00626EDE" w:rsidP="00720953">
            <w:pPr>
              <w:spacing w:before="9" w:line="240" w:lineRule="exact"/>
              <w:ind w:left="439" w:right="444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</w:t>
            </w:r>
            <w:r>
              <w:rPr>
                <w:rFonts w:ascii="Tahoma" w:eastAsia="Tahoma" w:hAnsi="Tahoma" w:cs="Tahoma"/>
                <w:b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al</w:t>
            </w:r>
            <w:r>
              <w:rPr>
                <w:rFonts w:ascii="Tahoma" w:eastAsia="Tahoma" w:hAnsi="Tahoma" w:cs="Tahoma"/>
                <w:b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5</w:t>
            </w:r>
            <w:r>
              <w:rPr>
                <w:rFonts w:ascii="Tahoma" w:eastAsia="Tahoma" w:hAnsi="Tahoma" w:cs="Tahoma"/>
                <w:b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w w:val="99"/>
                <w:sz w:val="20"/>
                <w:szCs w:val="20"/>
              </w:rPr>
              <w:t>de oc</w:t>
            </w:r>
            <w:r>
              <w:rPr>
                <w:rFonts w:ascii="Tahoma" w:eastAsia="Tahoma" w:hAnsi="Tahoma" w:cs="Tahoma"/>
                <w:b/>
                <w:spacing w:val="-1"/>
                <w:w w:val="99"/>
                <w:sz w:val="20"/>
                <w:szCs w:val="20"/>
              </w:rPr>
              <w:t>t</w:t>
            </w:r>
            <w:r>
              <w:rPr>
                <w:rFonts w:ascii="Tahoma" w:eastAsia="Tahoma" w:hAnsi="Tahoma" w:cs="Tahoma"/>
                <w:b/>
                <w:spacing w:val="2"/>
                <w:w w:val="99"/>
                <w:sz w:val="20"/>
                <w:szCs w:val="20"/>
              </w:rPr>
              <w:t>u</w:t>
            </w:r>
            <w:r>
              <w:rPr>
                <w:rFonts w:ascii="Tahoma" w:eastAsia="Tahoma" w:hAnsi="Tahoma" w:cs="Tahoma"/>
                <w:b/>
                <w:spacing w:val="-1"/>
                <w:w w:val="99"/>
                <w:sz w:val="20"/>
                <w:szCs w:val="20"/>
              </w:rPr>
              <w:t>b</w:t>
            </w:r>
            <w:r>
              <w:rPr>
                <w:rFonts w:ascii="Tahoma" w:eastAsia="Tahoma" w:hAnsi="Tahoma" w:cs="Tahoma"/>
                <w:b/>
                <w:spacing w:val="2"/>
                <w:w w:val="99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w w:val="99"/>
                <w:sz w:val="20"/>
                <w:szCs w:val="20"/>
              </w:rPr>
              <w:t>.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40" w:lineRule="exact"/>
              <w:ind w:left="132" w:right="13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mana</w:t>
            </w:r>
            <w:r>
              <w:rPr>
                <w:rFonts w:ascii="Tahoma" w:eastAsia="Tahoma" w:hAnsi="Tahoma" w:cs="Tahoma"/>
                <w:b/>
                <w:spacing w:val="-8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 xml:space="preserve">2. </w:t>
            </w:r>
            <w:r>
              <w:rPr>
                <w:rFonts w:ascii="Tahoma" w:eastAsia="Tahoma" w:hAnsi="Tahoma" w:cs="Tahoma"/>
                <w:b/>
                <w:w w:val="99"/>
                <w:position w:val="-1"/>
                <w:sz w:val="20"/>
                <w:szCs w:val="20"/>
              </w:rPr>
              <w:t>D</w:t>
            </w:r>
            <w:r>
              <w:rPr>
                <w:rFonts w:ascii="Tahoma" w:eastAsia="Tahoma" w:hAnsi="Tahoma" w:cs="Tahoma"/>
                <w:b/>
                <w:spacing w:val="2"/>
                <w:w w:val="99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w w:val="99"/>
                <w:position w:val="-1"/>
                <w:sz w:val="20"/>
                <w:szCs w:val="20"/>
              </w:rPr>
              <w:t>l</w:t>
            </w:r>
          </w:p>
          <w:p w:rsidR="00626EDE" w:rsidRDefault="00626EDE" w:rsidP="00720953">
            <w:pPr>
              <w:spacing w:before="9" w:line="240" w:lineRule="exact"/>
              <w:ind w:left="377" w:right="381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8</w:t>
            </w:r>
            <w:r>
              <w:rPr>
                <w:rFonts w:ascii="Tahoma" w:eastAsia="Tahoma" w:hAnsi="Tahoma" w:cs="Tahoma"/>
                <w:b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al</w:t>
            </w:r>
            <w:r>
              <w:rPr>
                <w:rFonts w:ascii="Tahoma" w:eastAsia="Tahoma" w:hAnsi="Tahoma" w:cs="Tahoma"/>
                <w:b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12</w:t>
            </w:r>
            <w:r>
              <w:rPr>
                <w:rFonts w:ascii="Tahoma" w:eastAsia="Tahoma" w:hAnsi="Tahoma" w:cs="Tahoma"/>
                <w:b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w w:val="99"/>
                <w:sz w:val="20"/>
                <w:szCs w:val="20"/>
              </w:rPr>
              <w:t>de oc</w:t>
            </w:r>
            <w:r>
              <w:rPr>
                <w:rFonts w:ascii="Tahoma" w:eastAsia="Tahoma" w:hAnsi="Tahoma" w:cs="Tahoma"/>
                <w:b/>
                <w:spacing w:val="-1"/>
                <w:w w:val="99"/>
                <w:sz w:val="20"/>
                <w:szCs w:val="20"/>
              </w:rPr>
              <w:t>t</w:t>
            </w:r>
            <w:r>
              <w:rPr>
                <w:rFonts w:ascii="Tahoma" w:eastAsia="Tahoma" w:hAnsi="Tahoma" w:cs="Tahoma"/>
                <w:b/>
                <w:spacing w:val="2"/>
                <w:w w:val="99"/>
                <w:sz w:val="20"/>
                <w:szCs w:val="20"/>
              </w:rPr>
              <w:t>u</w:t>
            </w:r>
            <w:r>
              <w:rPr>
                <w:rFonts w:ascii="Tahoma" w:eastAsia="Tahoma" w:hAnsi="Tahoma" w:cs="Tahoma"/>
                <w:b/>
                <w:spacing w:val="-1"/>
                <w:w w:val="99"/>
                <w:sz w:val="20"/>
                <w:szCs w:val="20"/>
              </w:rPr>
              <w:t>b</w:t>
            </w:r>
            <w:r>
              <w:rPr>
                <w:rFonts w:ascii="Tahoma" w:eastAsia="Tahoma" w:hAnsi="Tahoma" w:cs="Tahoma"/>
                <w:b/>
                <w:spacing w:val="2"/>
                <w:w w:val="99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w w:val="99"/>
                <w:sz w:val="20"/>
                <w:szCs w:val="20"/>
              </w:rPr>
              <w:t>.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40" w:lineRule="exact"/>
              <w:ind w:left="130" w:right="135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mana</w:t>
            </w:r>
            <w:r>
              <w:rPr>
                <w:rFonts w:ascii="Tahoma" w:eastAsia="Tahoma" w:hAnsi="Tahoma" w:cs="Tahoma"/>
                <w:b/>
                <w:spacing w:val="-8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 xml:space="preserve">3. </w:t>
            </w:r>
            <w:r>
              <w:rPr>
                <w:rFonts w:ascii="Tahoma" w:eastAsia="Tahoma" w:hAnsi="Tahoma" w:cs="Tahoma"/>
                <w:b/>
                <w:w w:val="99"/>
                <w:position w:val="-1"/>
                <w:sz w:val="20"/>
                <w:szCs w:val="20"/>
              </w:rPr>
              <w:t>D</w:t>
            </w:r>
            <w:r>
              <w:rPr>
                <w:rFonts w:ascii="Tahoma" w:eastAsia="Tahoma" w:hAnsi="Tahoma" w:cs="Tahoma"/>
                <w:b/>
                <w:spacing w:val="2"/>
                <w:w w:val="99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w w:val="99"/>
                <w:position w:val="-1"/>
                <w:sz w:val="20"/>
                <w:szCs w:val="20"/>
              </w:rPr>
              <w:t>l</w:t>
            </w:r>
          </w:p>
          <w:p w:rsidR="00626EDE" w:rsidRDefault="00626EDE" w:rsidP="00720953">
            <w:pPr>
              <w:spacing w:before="9" w:line="240" w:lineRule="exact"/>
              <w:ind w:left="312" w:right="319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15</w:t>
            </w:r>
            <w:r>
              <w:rPr>
                <w:rFonts w:ascii="Tahoma" w:eastAsia="Tahoma" w:hAnsi="Tahoma" w:cs="Tahoma"/>
                <w:b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al</w:t>
            </w:r>
            <w:r>
              <w:rPr>
                <w:rFonts w:ascii="Tahoma" w:eastAsia="Tahoma" w:hAnsi="Tahoma" w:cs="Tahoma"/>
                <w:b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19</w:t>
            </w:r>
            <w:r>
              <w:rPr>
                <w:rFonts w:ascii="Tahoma" w:eastAsia="Tahoma" w:hAnsi="Tahoma" w:cs="Tahoma"/>
                <w:b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w w:val="99"/>
                <w:sz w:val="20"/>
                <w:szCs w:val="20"/>
              </w:rPr>
              <w:t>de oc</w:t>
            </w:r>
            <w:r>
              <w:rPr>
                <w:rFonts w:ascii="Tahoma" w:eastAsia="Tahoma" w:hAnsi="Tahoma" w:cs="Tahoma"/>
                <w:b/>
                <w:spacing w:val="-1"/>
                <w:w w:val="99"/>
                <w:sz w:val="20"/>
                <w:szCs w:val="20"/>
              </w:rPr>
              <w:t>t</w:t>
            </w:r>
            <w:r>
              <w:rPr>
                <w:rFonts w:ascii="Tahoma" w:eastAsia="Tahoma" w:hAnsi="Tahoma" w:cs="Tahoma"/>
                <w:b/>
                <w:spacing w:val="2"/>
                <w:w w:val="99"/>
                <w:sz w:val="20"/>
                <w:szCs w:val="20"/>
              </w:rPr>
              <w:t>u</w:t>
            </w:r>
            <w:r>
              <w:rPr>
                <w:rFonts w:ascii="Tahoma" w:eastAsia="Tahoma" w:hAnsi="Tahoma" w:cs="Tahoma"/>
                <w:b/>
                <w:spacing w:val="-1"/>
                <w:w w:val="99"/>
                <w:sz w:val="20"/>
                <w:szCs w:val="20"/>
              </w:rPr>
              <w:t>b</w:t>
            </w:r>
            <w:r>
              <w:rPr>
                <w:rFonts w:ascii="Tahoma" w:eastAsia="Tahoma" w:hAnsi="Tahoma" w:cs="Tahoma"/>
                <w:b/>
                <w:spacing w:val="2"/>
                <w:w w:val="99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w w:val="99"/>
                <w:sz w:val="20"/>
                <w:szCs w:val="20"/>
              </w:rPr>
              <w:t>.</w:t>
            </w:r>
          </w:p>
        </w:tc>
        <w:tc>
          <w:tcPr>
            <w:tcW w:w="1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40" w:lineRule="exact"/>
              <w:ind w:left="130" w:right="13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mana</w:t>
            </w:r>
            <w:r>
              <w:rPr>
                <w:rFonts w:ascii="Tahoma" w:eastAsia="Tahoma" w:hAnsi="Tahoma" w:cs="Tahoma"/>
                <w:b/>
                <w:spacing w:val="-8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 xml:space="preserve">4. </w:t>
            </w:r>
            <w:r>
              <w:rPr>
                <w:rFonts w:ascii="Tahoma" w:eastAsia="Tahoma" w:hAnsi="Tahoma" w:cs="Tahoma"/>
                <w:b/>
                <w:w w:val="99"/>
                <w:position w:val="-1"/>
                <w:sz w:val="20"/>
                <w:szCs w:val="20"/>
              </w:rPr>
              <w:t>D</w:t>
            </w:r>
            <w:r>
              <w:rPr>
                <w:rFonts w:ascii="Tahoma" w:eastAsia="Tahoma" w:hAnsi="Tahoma" w:cs="Tahoma"/>
                <w:b/>
                <w:spacing w:val="2"/>
                <w:w w:val="99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w w:val="99"/>
                <w:position w:val="-1"/>
                <w:sz w:val="20"/>
                <w:szCs w:val="20"/>
              </w:rPr>
              <w:t>l</w:t>
            </w:r>
          </w:p>
          <w:p w:rsidR="00626EDE" w:rsidRDefault="00626EDE" w:rsidP="00720953">
            <w:pPr>
              <w:spacing w:before="9" w:line="240" w:lineRule="exact"/>
              <w:ind w:left="312" w:right="317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22</w:t>
            </w:r>
            <w:r>
              <w:rPr>
                <w:rFonts w:ascii="Tahoma" w:eastAsia="Tahoma" w:hAnsi="Tahoma" w:cs="Tahoma"/>
                <w:b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al</w:t>
            </w:r>
            <w:r>
              <w:rPr>
                <w:rFonts w:ascii="Tahoma" w:eastAsia="Tahoma" w:hAnsi="Tahoma" w:cs="Tahoma"/>
                <w:b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25</w:t>
            </w:r>
            <w:r>
              <w:rPr>
                <w:rFonts w:ascii="Tahoma" w:eastAsia="Tahoma" w:hAnsi="Tahoma" w:cs="Tahoma"/>
                <w:b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w w:val="99"/>
                <w:sz w:val="20"/>
                <w:szCs w:val="20"/>
              </w:rPr>
              <w:t>de oc</w:t>
            </w:r>
            <w:r>
              <w:rPr>
                <w:rFonts w:ascii="Tahoma" w:eastAsia="Tahoma" w:hAnsi="Tahoma" w:cs="Tahoma"/>
                <w:b/>
                <w:spacing w:val="-1"/>
                <w:w w:val="99"/>
                <w:sz w:val="20"/>
                <w:szCs w:val="20"/>
              </w:rPr>
              <w:t>t</w:t>
            </w:r>
            <w:r>
              <w:rPr>
                <w:rFonts w:ascii="Tahoma" w:eastAsia="Tahoma" w:hAnsi="Tahoma" w:cs="Tahoma"/>
                <w:b/>
                <w:spacing w:val="2"/>
                <w:w w:val="99"/>
                <w:sz w:val="20"/>
                <w:szCs w:val="20"/>
              </w:rPr>
              <w:t>u</w:t>
            </w:r>
            <w:r>
              <w:rPr>
                <w:rFonts w:ascii="Tahoma" w:eastAsia="Tahoma" w:hAnsi="Tahoma" w:cs="Tahoma"/>
                <w:b/>
                <w:spacing w:val="-1"/>
                <w:w w:val="99"/>
                <w:sz w:val="20"/>
                <w:szCs w:val="20"/>
              </w:rPr>
              <w:t>b</w:t>
            </w:r>
            <w:r>
              <w:rPr>
                <w:rFonts w:ascii="Tahoma" w:eastAsia="Tahoma" w:hAnsi="Tahoma" w:cs="Tahoma"/>
                <w:b/>
                <w:spacing w:val="2"/>
                <w:w w:val="99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w w:val="99"/>
                <w:sz w:val="20"/>
                <w:szCs w:val="20"/>
              </w:rPr>
              <w:t>.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180" w:lineRule="exact"/>
              <w:ind w:left="168" w:right="170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emana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5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.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el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2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9 de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b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</w:p>
          <w:p w:rsidR="00626EDE" w:rsidRDefault="00626EDE" w:rsidP="00720953">
            <w:pPr>
              <w:spacing w:line="180" w:lineRule="exact"/>
              <w:ind w:left="536" w:right="534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al 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0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eastAsia="Tahoma" w:hAnsi="Tahoma" w:cs="Tahoma"/>
                <w:b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de</w:t>
            </w:r>
          </w:p>
          <w:p w:rsidR="00626EDE" w:rsidRDefault="00626EDE" w:rsidP="00720953">
            <w:pPr>
              <w:spacing w:line="180" w:lineRule="exact"/>
              <w:ind w:left="401" w:right="40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position w:val="-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6"/>
                <w:szCs w:val="16"/>
              </w:rPr>
              <w:t>viem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6"/>
                <w:szCs w:val="16"/>
              </w:rPr>
              <w:t>b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b/>
                <w:position w:val="-1"/>
                <w:sz w:val="16"/>
                <w:szCs w:val="16"/>
              </w:rPr>
              <w:t>e.</w:t>
            </w:r>
          </w:p>
        </w:tc>
      </w:tr>
      <w:tr w:rsidR="00626EDE" w:rsidTr="00720953">
        <w:trPr>
          <w:trHeight w:hRule="exact" w:val="3488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609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s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pa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ñ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ol</w:t>
            </w:r>
          </w:p>
        </w:tc>
        <w:tc>
          <w:tcPr>
            <w:tcW w:w="1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Pr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y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to:</w:t>
            </w:r>
          </w:p>
          <w:p w:rsidR="00626EDE" w:rsidRDefault="00626EDE" w:rsidP="00720953">
            <w:pPr>
              <w:spacing w:before="1"/>
              <w:ind w:left="102" w:right="134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rtele</w:t>
            </w:r>
            <w:r>
              <w:rPr>
                <w:rFonts w:ascii="Tahoma" w:eastAsia="Tahoma" w:hAnsi="Tahoma" w:cs="Tahoma"/>
                <w:sz w:val="16"/>
                <w:szCs w:val="16"/>
              </w:rPr>
              <w:t>s para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un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xp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sici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ón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Aprend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s a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eer y</w:t>
            </w:r>
            <w:r>
              <w:rPr>
                <w:rFonts w:ascii="Tahoma" w:eastAsia="Tahoma" w:hAnsi="Tahoma" w:cs="Tahoma"/>
                <w:b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ib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ir:</w:t>
            </w:r>
          </w:p>
          <w:p w:rsidR="00626EDE" w:rsidRDefault="00626EDE" w:rsidP="00720953">
            <w:pPr>
              <w:spacing w:before="4" w:line="180" w:lineRule="exact"/>
              <w:ind w:left="102" w:right="438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Pa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abr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z w:val="16"/>
                <w:szCs w:val="16"/>
              </w:rPr>
              <w:t>s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as y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z w:val="16"/>
                <w:szCs w:val="16"/>
              </w:rPr>
              <w:t>gas.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Activida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:</w:t>
            </w:r>
          </w:p>
          <w:p w:rsidR="00626EDE" w:rsidRDefault="00626EDE" w:rsidP="00720953">
            <w:pPr>
              <w:spacing w:before="1"/>
              <w:ind w:left="102" w:right="12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Lo</w:t>
            </w:r>
            <w:r>
              <w:rPr>
                <w:rFonts w:ascii="Tahoma" w:eastAsia="Tahoma" w:hAnsi="Tahoma" w:cs="Tahoma"/>
                <w:sz w:val="16"/>
                <w:szCs w:val="16"/>
              </w:rPr>
              <w:t>ca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li</w:t>
            </w:r>
            <w:r>
              <w:rPr>
                <w:rFonts w:ascii="Tahoma" w:eastAsia="Tahoma" w:hAnsi="Tahoma" w:cs="Tahoma"/>
                <w:sz w:val="16"/>
                <w:szCs w:val="16"/>
              </w:rPr>
              <w:t>za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info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ión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evi</w:t>
            </w:r>
            <w:r>
              <w:rPr>
                <w:rFonts w:ascii="Tahoma" w:eastAsia="Tahoma" w:hAnsi="Tahoma" w:cs="Tahoma"/>
                <w:sz w:val="16"/>
                <w:szCs w:val="16"/>
              </w:rPr>
              <w:t>sa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mo</w:t>
            </w:r>
            <w:r>
              <w:rPr>
                <w:rFonts w:ascii="Tahoma" w:eastAsia="Tahoma" w:hAnsi="Tahoma" w:cs="Tahoma"/>
                <w:sz w:val="16"/>
                <w:szCs w:val="16"/>
              </w:rPr>
              <w:t>s l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te</w:t>
            </w:r>
            <w:r>
              <w:rPr>
                <w:rFonts w:ascii="Tahoma" w:eastAsia="Tahoma" w:hAnsi="Tahoma" w:cs="Tahoma"/>
                <w:sz w:val="16"/>
                <w:szCs w:val="16"/>
              </w:rPr>
              <w:t>x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s.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li</w:t>
            </w:r>
            <w:r>
              <w:rPr>
                <w:rFonts w:ascii="Tahoma" w:eastAsia="Tahoma" w:hAnsi="Tahoma" w:cs="Tahoma"/>
                <w:sz w:val="16"/>
                <w:szCs w:val="16"/>
              </w:rPr>
              <w:t>ce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sq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uem</w:t>
            </w:r>
            <w:r>
              <w:rPr>
                <w:rFonts w:ascii="Tahoma" w:eastAsia="Tahoma" w:hAnsi="Tahoma" w:cs="Tahoma"/>
                <w:sz w:val="16"/>
                <w:szCs w:val="16"/>
              </w:rPr>
              <w:t>a.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position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16"/>
                <w:szCs w:val="16"/>
              </w:rPr>
              <w:t xml:space="preserve">empo 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b/>
                <w:position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16"/>
                <w:szCs w:val="16"/>
              </w:rPr>
              <w:t>er:</w:t>
            </w:r>
          </w:p>
          <w:p w:rsidR="00626EDE" w:rsidRDefault="00626EDE" w:rsidP="00720953">
            <w:pPr>
              <w:spacing w:before="7" w:line="180" w:lineRule="exact"/>
              <w:ind w:left="102" w:right="75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“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l ca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nt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l ce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z w:val="16"/>
                <w:szCs w:val="16"/>
              </w:rPr>
              <w:t>z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ontle</w:t>
            </w:r>
            <w:r>
              <w:rPr>
                <w:rFonts w:ascii="Tahoma" w:eastAsia="Tahoma" w:hAnsi="Tahoma" w:cs="Tahoma"/>
                <w:sz w:val="16"/>
                <w:szCs w:val="16"/>
              </w:rPr>
              <w:t>”.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Pr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y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to:</w:t>
            </w:r>
          </w:p>
          <w:p w:rsidR="00626EDE" w:rsidRDefault="00626EDE" w:rsidP="00720953">
            <w:pPr>
              <w:spacing w:before="1"/>
              <w:ind w:left="102" w:right="137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rtele</w:t>
            </w:r>
            <w:r>
              <w:rPr>
                <w:rFonts w:ascii="Tahoma" w:eastAsia="Tahoma" w:hAnsi="Tahoma" w:cs="Tahoma"/>
                <w:sz w:val="16"/>
                <w:szCs w:val="16"/>
              </w:rPr>
              <w:t>s para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un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xp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sici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ón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Aprend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s a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eer y</w:t>
            </w:r>
            <w:r>
              <w:rPr>
                <w:rFonts w:ascii="Tahoma" w:eastAsia="Tahoma" w:hAnsi="Tahoma" w:cs="Tahoma"/>
                <w:b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ib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ir: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Pa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abr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s q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e</w:t>
            </w:r>
          </w:p>
          <w:p w:rsidR="00626EDE" w:rsidRDefault="00626EDE" w:rsidP="00720953">
            <w:pPr>
              <w:spacing w:before="1"/>
              <w:ind w:left="102" w:right="274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em</w:t>
            </w:r>
            <w:r>
              <w:rPr>
                <w:rFonts w:ascii="Tahoma" w:eastAsia="Tahoma" w:hAnsi="Tahoma" w:cs="Tahoma"/>
                <w:sz w:val="16"/>
                <w:szCs w:val="16"/>
              </w:rPr>
              <w:t>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ie</w:t>
            </w:r>
            <w:r>
              <w:rPr>
                <w:rFonts w:ascii="Tahoma" w:eastAsia="Tahoma" w:hAnsi="Tahoma" w:cs="Tahoma"/>
                <w:sz w:val="16"/>
                <w:szCs w:val="16"/>
              </w:rPr>
              <w:t>zan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omo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…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Activida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M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amo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la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info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ión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H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emo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ve</w:t>
            </w:r>
            <w:r>
              <w:rPr>
                <w:rFonts w:ascii="Tahoma" w:eastAsia="Tahoma" w:hAnsi="Tahoma" w:cs="Tahoma"/>
                <w:sz w:val="16"/>
                <w:szCs w:val="16"/>
              </w:rPr>
              <w:t>rs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ió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fin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before="2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empo 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er: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“</w:t>
            </w:r>
            <w:r>
              <w:rPr>
                <w:rFonts w:ascii="Tahoma" w:eastAsia="Tahoma" w:hAnsi="Tahoma" w:cs="Tahoma"/>
                <w:spacing w:val="1"/>
                <w:position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 xml:space="preserve">l 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to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ito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”.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Pr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y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to:</w:t>
            </w:r>
          </w:p>
          <w:p w:rsidR="00626EDE" w:rsidRDefault="00626EDE" w:rsidP="00720953">
            <w:pPr>
              <w:spacing w:before="1"/>
              <w:ind w:left="102" w:right="136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rtele</w:t>
            </w:r>
            <w:r>
              <w:rPr>
                <w:rFonts w:ascii="Tahoma" w:eastAsia="Tahoma" w:hAnsi="Tahoma" w:cs="Tahoma"/>
                <w:sz w:val="16"/>
                <w:szCs w:val="16"/>
              </w:rPr>
              <w:t>s para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un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xp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sici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ón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Aprend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s a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eer y</w:t>
            </w:r>
            <w:r>
              <w:rPr>
                <w:rFonts w:ascii="Tahoma" w:eastAsia="Tahoma" w:hAnsi="Tahoma" w:cs="Tahoma"/>
                <w:b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ib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ir:</w:t>
            </w:r>
          </w:p>
          <w:p w:rsidR="00626EDE" w:rsidRDefault="00626EDE" w:rsidP="00720953">
            <w:pPr>
              <w:spacing w:before="4" w:line="180" w:lineRule="exact"/>
              <w:ind w:left="102" w:right="58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Pa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abr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z w:val="16"/>
                <w:szCs w:val="16"/>
              </w:rPr>
              <w:t>s q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e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te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min</w:t>
            </w:r>
            <w:r>
              <w:rPr>
                <w:rFonts w:ascii="Tahoma" w:eastAsia="Tahoma" w:hAnsi="Tahoma" w:cs="Tahoma"/>
                <w:sz w:val="16"/>
                <w:szCs w:val="16"/>
              </w:rPr>
              <w:t>an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i</w:t>
            </w:r>
            <w:r>
              <w:rPr>
                <w:rFonts w:ascii="Tahoma" w:eastAsia="Tahoma" w:hAnsi="Tahoma" w:cs="Tahoma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Activida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:</w:t>
            </w:r>
          </w:p>
          <w:p w:rsidR="00626EDE" w:rsidRDefault="00626EDE" w:rsidP="00720953">
            <w:pPr>
              <w:spacing w:before="1"/>
              <w:ind w:left="102" w:right="471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¿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Cu</w:t>
            </w:r>
            <w:r>
              <w:rPr>
                <w:rFonts w:ascii="Tahoma" w:eastAsia="Tahoma" w:hAnsi="Tahoma" w:cs="Tahoma"/>
                <w:sz w:val="16"/>
                <w:szCs w:val="16"/>
              </w:rPr>
              <w:t>á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z w:val="16"/>
                <w:szCs w:val="16"/>
              </w:rPr>
              <w:t>do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y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óm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o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mont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la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xp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sici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ón</w:t>
            </w:r>
            <w:r>
              <w:rPr>
                <w:rFonts w:ascii="Tahoma" w:eastAsia="Tahoma" w:hAnsi="Tahoma" w:cs="Tahoma"/>
                <w:sz w:val="16"/>
                <w:szCs w:val="16"/>
              </w:rPr>
              <w:t>?</w:t>
            </w:r>
          </w:p>
          <w:p w:rsidR="00626EDE" w:rsidRDefault="00626EDE" w:rsidP="00720953">
            <w:pPr>
              <w:spacing w:before="2" w:line="180" w:lineRule="exact"/>
              <w:ind w:left="102" w:right="27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¿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Cóm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pr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nt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ar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l car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tel</w:t>
            </w:r>
            <w:r>
              <w:rPr>
                <w:rFonts w:ascii="Tahoma" w:eastAsia="Tahoma" w:hAnsi="Tahoma" w:cs="Tahoma"/>
                <w:sz w:val="16"/>
                <w:szCs w:val="16"/>
              </w:rPr>
              <w:t>?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xp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lo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amo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</w:p>
          <w:p w:rsidR="00626EDE" w:rsidRDefault="00626EDE" w:rsidP="00720953">
            <w:pPr>
              <w:spacing w:before="1"/>
              <w:ind w:left="102" w:right="27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invit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s.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scr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b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imo</w:t>
            </w:r>
            <w:r>
              <w:rPr>
                <w:rFonts w:ascii="Tahoma" w:eastAsia="Tahoma" w:hAnsi="Tahoma" w:cs="Tahoma"/>
                <w:sz w:val="16"/>
                <w:szCs w:val="16"/>
              </w:rPr>
              <w:t>s el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te</w:t>
            </w:r>
            <w:r>
              <w:rPr>
                <w:rFonts w:ascii="Tahoma" w:eastAsia="Tahoma" w:hAnsi="Tahoma" w:cs="Tahoma"/>
                <w:sz w:val="16"/>
                <w:szCs w:val="16"/>
              </w:rPr>
              <w:t>x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empo 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er: </w:t>
            </w:r>
            <w:r>
              <w:rPr>
                <w:rFonts w:ascii="Tahoma" w:eastAsia="Tahoma" w:hAnsi="Tahoma" w:cs="Tahoma"/>
                <w:sz w:val="16"/>
                <w:szCs w:val="16"/>
              </w:rPr>
              <w:t>“S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z w:val="16"/>
                <w:szCs w:val="16"/>
              </w:rPr>
              <w:t>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it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y sap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ón</w:t>
            </w:r>
            <w:r>
              <w:rPr>
                <w:rFonts w:ascii="Tahoma" w:eastAsia="Tahoma" w:hAnsi="Tahoma" w:cs="Tahoma"/>
                <w:sz w:val="16"/>
                <w:szCs w:val="16"/>
              </w:rPr>
              <w:t>”.</w:t>
            </w:r>
          </w:p>
        </w:tc>
        <w:tc>
          <w:tcPr>
            <w:tcW w:w="1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180" w:lineRule="exact"/>
              <w:ind w:left="10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Pr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y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to:</w:t>
            </w:r>
          </w:p>
          <w:p w:rsidR="00626EDE" w:rsidRDefault="00626EDE" w:rsidP="00720953">
            <w:pPr>
              <w:spacing w:before="1"/>
              <w:ind w:left="100" w:right="137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rtele</w:t>
            </w:r>
            <w:r>
              <w:rPr>
                <w:rFonts w:ascii="Tahoma" w:eastAsia="Tahoma" w:hAnsi="Tahoma" w:cs="Tahoma"/>
                <w:sz w:val="16"/>
                <w:szCs w:val="16"/>
              </w:rPr>
              <w:t>s para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un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xp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sici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ón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Aprend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s a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eer y</w:t>
            </w:r>
            <w:r>
              <w:rPr>
                <w:rFonts w:ascii="Tahoma" w:eastAsia="Tahoma" w:hAnsi="Tahoma" w:cs="Tahoma"/>
                <w:b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ib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ir:</w:t>
            </w:r>
          </w:p>
          <w:p w:rsidR="00626EDE" w:rsidRDefault="00626EDE" w:rsidP="00720953">
            <w:pPr>
              <w:spacing w:line="180" w:lineRule="exact"/>
              <w:ind w:left="10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1"/>
                <w:position w:val="-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im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as y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ca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ci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one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s.</w:t>
            </w:r>
          </w:p>
          <w:p w:rsidR="00626EDE" w:rsidRDefault="00626EDE" w:rsidP="00720953">
            <w:pPr>
              <w:spacing w:before="1"/>
              <w:ind w:left="100" w:right="393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Activida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Com</w:t>
            </w:r>
            <w:r>
              <w:rPr>
                <w:rFonts w:ascii="Tahoma" w:eastAsia="Tahoma" w:hAnsi="Tahoma" w:cs="Tahoma"/>
                <w:sz w:val="16"/>
                <w:szCs w:val="16"/>
              </w:rPr>
              <w:t>par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timo</w:t>
            </w:r>
            <w:r>
              <w:rPr>
                <w:rFonts w:ascii="Tahoma" w:eastAsia="Tahoma" w:hAnsi="Tahoma" w:cs="Tahoma"/>
                <w:sz w:val="16"/>
                <w:szCs w:val="16"/>
              </w:rPr>
              <w:t>s lo apr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empo 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er: </w:t>
            </w:r>
            <w:r>
              <w:rPr>
                <w:rFonts w:ascii="Tahoma" w:eastAsia="Tahoma" w:hAnsi="Tahoma" w:cs="Tahoma"/>
                <w:sz w:val="16"/>
                <w:szCs w:val="16"/>
              </w:rPr>
              <w:t>“L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 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nim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le</w:t>
            </w:r>
            <w:r>
              <w:rPr>
                <w:rFonts w:ascii="Tahoma" w:eastAsia="Tahoma" w:hAnsi="Tahoma" w:cs="Tahoma"/>
                <w:sz w:val="16"/>
                <w:szCs w:val="16"/>
              </w:rPr>
              <w:t>s ca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nto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s”.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180" w:lineRule="exact"/>
              <w:ind w:left="102" w:right="174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Actividad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p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un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ua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before="1"/>
              <w:ind w:left="102" w:right="137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ve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it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li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as.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Aprend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s a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eer y</w:t>
            </w:r>
            <w:r>
              <w:rPr>
                <w:rFonts w:ascii="Tahoma" w:eastAsia="Tahoma" w:hAnsi="Tahoma" w:cs="Tahoma"/>
                <w:b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ib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ir:</w:t>
            </w:r>
          </w:p>
          <w:p w:rsidR="00626EDE" w:rsidRDefault="00626EDE" w:rsidP="00720953">
            <w:pPr>
              <w:spacing w:before="5" w:line="180" w:lineRule="exact"/>
              <w:ind w:left="102" w:right="121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go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m</w:t>
            </w:r>
            <w:r>
              <w:rPr>
                <w:rFonts w:ascii="Tahoma" w:eastAsia="Tahoma" w:hAnsi="Tahoma" w:cs="Tahoma"/>
                <w:sz w:val="16"/>
                <w:szCs w:val="16"/>
              </w:rPr>
              <w:t>ás 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bre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im</w:t>
            </w:r>
            <w:r>
              <w:rPr>
                <w:rFonts w:ascii="Tahoma" w:eastAsia="Tahoma" w:hAnsi="Tahoma" w:cs="Tahoma"/>
                <w:sz w:val="16"/>
                <w:szCs w:val="16"/>
              </w:rPr>
              <w:t>as y ca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z w:val="16"/>
                <w:szCs w:val="16"/>
              </w:rPr>
              <w:t>ci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one</w:t>
            </w:r>
            <w:r>
              <w:rPr>
                <w:rFonts w:ascii="Tahoma" w:eastAsia="Tahoma" w:hAnsi="Tahoma" w:cs="Tahoma"/>
                <w:sz w:val="16"/>
                <w:szCs w:val="16"/>
              </w:rPr>
              <w:t>s.</w:t>
            </w:r>
          </w:p>
          <w:p w:rsidR="00626EDE" w:rsidRDefault="00626EDE" w:rsidP="00720953">
            <w:pPr>
              <w:spacing w:line="180" w:lineRule="exact"/>
              <w:ind w:left="102" w:right="659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Activida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:</w:t>
            </w:r>
          </w:p>
          <w:p w:rsidR="00626EDE" w:rsidRDefault="00626EDE" w:rsidP="00720953">
            <w:pPr>
              <w:spacing w:before="3" w:line="180" w:lineRule="exact"/>
              <w:ind w:left="102" w:right="26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Leemo</w:t>
            </w:r>
            <w:r>
              <w:rPr>
                <w:rFonts w:ascii="Tahoma" w:eastAsia="Tahoma" w:hAnsi="Tahoma" w:cs="Tahoma"/>
                <w:sz w:val="16"/>
                <w:szCs w:val="16"/>
              </w:rPr>
              <w:t>s ca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ve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it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as.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scr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b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imo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un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</w:p>
          <w:p w:rsidR="00626EDE" w:rsidRDefault="00626EDE" w:rsidP="00720953">
            <w:pPr>
              <w:spacing w:line="180" w:lineRule="exact"/>
              <w:ind w:left="102" w:right="927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ca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ve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it</w:t>
            </w:r>
            <w:r>
              <w:rPr>
                <w:rFonts w:ascii="Tahoma" w:eastAsia="Tahoma" w:hAnsi="Tahoma" w:cs="Tahoma"/>
                <w:sz w:val="16"/>
                <w:szCs w:val="16"/>
              </w:rPr>
              <w:t>a.</w:t>
            </w:r>
          </w:p>
          <w:p w:rsidR="00626EDE" w:rsidRDefault="00626EDE" w:rsidP="00720953">
            <w:pPr>
              <w:spacing w:before="1"/>
              <w:ind w:left="102" w:right="397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empo 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er:</w:t>
            </w:r>
          </w:p>
          <w:p w:rsidR="00626EDE" w:rsidRDefault="00626EDE" w:rsidP="00720953">
            <w:pPr>
              <w:spacing w:line="180" w:lineRule="exact"/>
              <w:ind w:left="102" w:right="143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“</w:t>
            </w:r>
            <w:r>
              <w:rPr>
                <w:rFonts w:ascii="Tahoma" w:eastAsia="Tahoma" w:hAnsi="Tahoma" w:cs="Tahoma"/>
                <w:spacing w:val="1"/>
                <w:position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l pr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ín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 xml:space="preserve">cipe 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v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liente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”.</w:t>
            </w:r>
          </w:p>
        </w:tc>
      </w:tr>
      <w:tr w:rsidR="00626EDE" w:rsidTr="00720953">
        <w:trPr>
          <w:trHeight w:hRule="exact" w:val="2331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335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Ma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má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t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as</w:t>
            </w:r>
          </w:p>
        </w:tc>
        <w:tc>
          <w:tcPr>
            <w:tcW w:w="1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Tra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y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to.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H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as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1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5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line="180" w:lineRule="exact"/>
              <w:ind w:left="136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6"/>
                <w:szCs w:val="16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7"/>
                <w:w w:val="46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6"/>
                <w:szCs w:val="16"/>
              </w:rPr>
              <w:t>¿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Quié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tien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 xml:space="preserve">e 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m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ás?</w:t>
            </w:r>
          </w:p>
          <w:p w:rsidR="00626EDE" w:rsidRDefault="00626EDE" w:rsidP="00720953">
            <w:pPr>
              <w:spacing w:before="1"/>
              <w:ind w:left="277" w:right="402" w:hanging="14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7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¡</w:t>
            </w:r>
            <w:r>
              <w:rPr>
                <w:rFonts w:ascii="Tahoma" w:eastAsia="Tahoma" w:hAnsi="Tahoma" w:cs="Tahoma"/>
                <w:sz w:val="16"/>
                <w:szCs w:val="16"/>
              </w:rPr>
              <w:t>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uemo</w:t>
            </w:r>
            <w:r>
              <w:rPr>
                <w:rFonts w:ascii="Tahoma" w:eastAsia="Tahoma" w:hAnsi="Tahoma" w:cs="Tahoma"/>
                <w:sz w:val="16"/>
                <w:szCs w:val="16"/>
              </w:rPr>
              <w:t>s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n dad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s!</w:t>
            </w:r>
          </w:p>
          <w:p w:rsidR="00626EDE" w:rsidRDefault="00626EDE" w:rsidP="00720953">
            <w:pPr>
              <w:spacing w:before="2" w:line="180" w:lineRule="exact"/>
              <w:ind w:left="277" w:right="529" w:hanging="14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7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 car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re</w:t>
            </w:r>
            <w:r>
              <w:rPr>
                <w:rFonts w:ascii="Tahoma" w:eastAsia="Tahoma" w:hAnsi="Tahoma" w:cs="Tahoma"/>
                <w:sz w:val="16"/>
                <w:szCs w:val="16"/>
              </w:rPr>
              <w:t>ra de 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uto</w:t>
            </w:r>
            <w:r>
              <w:rPr>
                <w:rFonts w:ascii="Tahoma" w:eastAsia="Tahoma" w:hAnsi="Tahoma" w:cs="Tahoma"/>
                <w:sz w:val="16"/>
                <w:szCs w:val="16"/>
              </w:rPr>
              <w:t>s.</w:t>
            </w:r>
          </w:p>
          <w:p w:rsidR="00626EDE" w:rsidRDefault="00626EDE" w:rsidP="00720953">
            <w:pPr>
              <w:spacing w:line="180" w:lineRule="exact"/>
              <w:ind w:left="136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7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fie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as 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at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as.</w:t>
            </w:r>
          </w:p>
          <w:p w:rsidR="00626EDE" w:rsidRDefault="00626EDE" w:rsidP="00720953">
            <w:pPr>
              <w:spacing w:before="3" w:line="180" w:lineRule="exact"/>
              <w:ind w:left="277" w:right="345" w:hanging="14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7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¿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Qu</w:t>
            </w:r>
            <w:r>
              <w:rPr>
                <w:rFonts w:ascii="Tahoma" w:eastAsia="Tahoma" w:hAnsi="Tahoma" w:cs="Tahoma"/>
                <w:sz w:val="16"/>
                <w:szCs w:val="16"/>
              </w:rPr>
              <w:t>é sa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li</w:t>
            </w:r>
            <w:r>
              <w:rPr>
                <w:rFonts w:ascii="Tahoma" w:eastAsia="Tahoma" w:hAnsi="Tahoma" w:cs="Tahoma"/>
                <w:sz w:val="16"/>
                <w:szCs w:val="16"/>
              </w:rPr>
              <w:t>ó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l dad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?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Tra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y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to.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H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as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1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5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6"/>
                <w:szCs w:val="16"/>
              </w:rPr>
              <w:t></w:t>
            </w:r>
            <w:r>
              <w:rPr>
                <w:rFonts w:ascii="Segoe MDL2 Assets" w:eastAsia="Segoe MDL2 Assets" w:hAnsi="Segoe MDL2 Assets" w:cs="Segoe MDL2 Assets"/>
                <w:spacing w:val="-26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Lin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1"/>
                <w:position w:val="-1"/>
                <w:sz w:val="16"/>
                <w:szCs w:val="16"/>
              </w:rPr>
              <w:t>j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uete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s.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></w:t>
            </w:r>
            <w:r>
              <w:rPr>
                <w:rFonts w:ascii="Segoe MDL2 Assets" w:eastAsia="Segoe MDL2 Assets" w:hAnsi="Segoe MDL2 Assets" w:cs="Segoe MDL2 Assets"/>
                <w:spacing w:val="-2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l 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miló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1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></w:t>
            </w:r>
            <w:r>
              <w:rPr>
                <w:rFonts w:ascii="Segoe MDL2 Assets" w:eastAsia="Segoe MDL2 Assets" w:hAnsi="Segoe MDL2 Assets" w:cs="Segoe MDL2 Assets"/>
                <w:spacing w:val="-2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</w:t>
            </w:r>
            <w:r>
              <w:rPr>
                <w:rFonts w:ascii="Tahoma" w:eastAsia="Tahoma" w:hAnsi="Tahoma" w:cs="Tahoma"/>
                <w:sz w:val="16"/>
                <w:szCs w:val="16"/>
              </w:rPr>
              <w:t>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it</w:t>
            </w:r>
            <w:r>
              <w:rPr>
                <w:rFonts w:ascii="Tahoma" w:eastAsia="Tahoma" w:hAnsi="Tahoma" w:cs="Tahoma"/>
                <w:sz w:val="16"/>
                <w:szCs w:val="16"/>
              </w:rPr>
              <w:t>as.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></w:t>
            </w:r>
            <w:r>
              <w:rPr>
                <w:rFonts w:ascii="Segoe MDL2 Assets" w:eastAsia="Segoe MDL2 Assets" w:hAnsi="Segoe MDL2 Assets" w:cs="Segoe MDL2 Assets"/>
                <w:spacing w:val="-2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nt</w:t>
            </w:r>
            <w:r>
              <w:rPr>
                <w:rFonts w:ascii="Tahoma" w:eastAsia="Tahoma" w:hAnsi="Tahoma" w:cs="Tahoma"/>
                <w:sz w:val="16"/>
                <w:szCs w:val="16"/>
              </w:rPr>
              <w:t>re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1</w:t>
            </w:r>
            <w:r>
              <w:rPr>
                <w:rFonts w:ascii="Tahoma" w:eastAsia="Tahoma" w:hAnsi="Tahoma" w:cs="Tahoma"/>
                <w:sz w:val="16"/>
                <w:szCs w:val="16"/>
              </w:rPr>
              <w:t>1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y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1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5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before="3" w:line="180" w:lineRule="exact"/>
              <w:ind w:left="193" w:right="683" w:hanging="91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></w:t>
            </w:r>
            <w:r>
              <w:rPr>
                <w:rFonts w:ascii="Segoe MDL2 Assets" w:eastAsia="Segoe MDL2 Assets" w:hAnsi="Segoe MDL2 Assets" w:cs="Segoe MDL2 Assets"/>
                <w:spacing w:val="-2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Cuento</w:t>
            </w:r>
            <w:r>
              <w:rPr>
                <w:rFonts w:ascii="Tahoma" w:eastAsia="Tahoma" w:hAnsi="Tahoma" w:cs="Tahoma"/>
                <w:sz w:val="16"/>
                <w:szCs w:val="16"/>
              </w:rPr>
              <w:t>s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núme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s.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3" w:line="180" w:lineRule="exact"/>
              <w:ind w:left="102" w:right="548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Tra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y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to. 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ó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y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reg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tro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de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to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before="3" w:line="180" w:lineRule="exact"/>
              <w:ind w:left="253" w:right="726" w:hanging="151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7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¿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Cu</w:t>
            </w:r>
            <w:r>
              <w:rPr>
                <w:rFonts w:ascii="Tahoma" w:eastAsia="Tahoma" w:hAnsi="Tahoma" w:cs="Tahoma"/>
                <w:sz w:val="16"/>
                <w:szCs w:val="16"/>
              </w:rPr>
              <w:t>ál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f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ut</w:t>
            </w:r>
            <w:r>
              <w:rPr>
                <w:rFonts w:ascii="Tahoma" w:eastAsia="Tahoma" w:hAnsi="Tahoma" w:cs="Tahoma"/>
                <w:sz w:val="16"/>
                <w:szCs w:val="16"/>
              </w:rPr>
              <w:t>a pr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efie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en</w:t>
            </w:r>
            <w:r>
              <w:rPr>
                <w:rFonts w:ascii="Tahoma" w:eastAsia="Tahoma" w:hAnsi="Tahoma" w:cs="Tahoma"/>
                <w:sz w:val="16"/>
                <w:szCs w:val="16"/>
              </w:rPr>
              <w:t>?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7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¿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Cu</w:t>
            </w:r>
            <w:r>
              <w:rPr>
                <w:rFonts w:ascii="Tahoma" w:eastAsia="Tahoma" w:hAnsi="Tahoma" w:cs="Tahoma"/>
                <w:sz w:val="16"/>
                <w:szCs w:val="16"/>
              </w:rPr>
              <w:t>á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nto</w:t>
            </w:r>
            <w:r>
              <w:rPr>
                <w:rFonts w:ascii="Tahoma" w:eastAsia="Tahoma" w:hAnsi="Tahoma" w:cs="Tahoma"/>
                <w:sz w:val="16"/>
                <w:szCs w:val="16"/>
              </w:rPr>
              <w:t>s 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nim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le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</w:p>
          <w:p w:rsidR="00626EDE" w:rsidRDefault="00626EDE" w:rsidP="00720953">
            <w:pPr>
              <w:spacing w:before="1"/>
              <w:ind w:left="253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h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y</w:t>
            </w:r>
            <w:r>
              <w:rPr>
                <w:rFonts w:ascii="Tahoma" w:eastAsia="Tahoma" w:hAnsi="Tahoma" w:cs="Tahoma"/>
                <w:sz w:val="16"/>
                <w:szCs w:val="16"/>
              </w:rPr>
              <w:t>?</w:t>
            </w:r>
          </w:p>
          <w:p w:rsidR="00626EDE" w:rsidRDefault="00626EDE" w:rsidP="00720953">
            <w:pPr>
              <w:spacing w:before="7" w:line="180" w:lineRule="exact"/>
              <w:ind w:left="253" w:right="376" w:hanging="151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7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¿</w:t>
            </w:r>
            <w:r>
              <w:rPr>
                <w:rFonts w:ascii="Tahoma" w:eastAsia="Tahoma" w:hAnsi="Tahoma" w:cs="Tahoma"/>
                <w:sz w:val="16"/>
                <w:szCs w:val="16"/>
              </w:rPr>
              <w:t>Y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q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é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olo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r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le</w:t>
            </w:r>
            <w:r>
              <w:rPr>
                <w:rFonts w:ascii="Tahoma" w:eastAsia="Tahoma" w:hAnsi="Tahoma" w:cs="Tahoma"/>
                <w:sz w:val="16"/>
                <w:szCs w:val="16"/>
              </w:rPr>
              <w:t>s 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a?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7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Sum</w:t>
            </w:r>
            <w:r>
              <w:rPr>
                <w:rFonts w:ascii="Tahoma" w:eastAsia="Tahoma" w:hAnsi="Tahoma" w:cs="Tahoma"/>
                <w:sz w:val="16"/>
                <w:szCs w:val="16"/>
              </w:rPr>
              <w:t>a de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unto</w:t>
            </w:r>
            <w:r>
              <w:rPr>
                <w:rFonts w:ascii="Tahoma" w:eastAsia="Tahoma" w:hAnsi="Tahoma" w:cs="Tahoma"/>
                <w:sz w:val="16"/>
                <w:szCs w:val="16"/>
              </w:rPr>
              <w:t>s.</w:t>
            </w:r>
          </w:p>
        </w:tc>
        <w:tc>
          <w:tcPr>
            <w:tcW w:w="1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3" w:line="180" w:lineRule="exact"/>
              <w:ind w:left="100" w:right="591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Tra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y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to. 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nc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</w:p>
          <w:p w:rsidR="00626EDE" w:rsidRDefault="00626EDE" w:rsidP="00720953">
            <w:pPr>
              <w:spacing w:before="2" w:line="180" w:lineRule="exact"/>
              <w:ind w:left="100" w:right="58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uce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s en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el tiemp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line="180" w:lineRule="exact"/>
              <w:ind w:left="198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          </w:t>
            </w:r>
            <w:r>
              <w:rPr>
                <w:rFonts w:ascii="Segoe MDL2 Assets" w:eastAsia="Segoe MDL2 Assets" w:hAnsi="Segoe MDL2 Assets" w:cs="Segoe MDL2 Assets"/>
                <w:spacing w:val="5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r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ñ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z w:val="16"/>
                <w:szCs w:val="16"/>
              </w:rPr>
              <w:t>a.</w:t>
            </w:r>
          </w:p>
          <w:p w:rsidR="00626EDE" w:rsidRDefault="00626EDE" w:rsidP="00720953">
            <w:pPr>
              <w:spacing w:line="180" w:lineRule="exact"/>
              <w:ind w:left="198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6"/>
                <w:szCs w:val="16"/>
              </w:rPr>
              <w:t xml:space="preserve">             </w:t>
            </w:r>
            <w:r>
              <w:rPr>
                <w:rFonts w:ascii="Segoe MDL2 Assets" w:eastAsia="Segoe MDL2 Assets" w:hAnsi="Segoe MDL2 Assets" w:cs="Segoe MDL2 Assets"/>
                <w:spacing w:val="5"/>
                <w:w w:val="46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mil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pa.</w:t>
            </w:r>
          </w:p>
          <w:p w:rsidR="00626EDE" w:rsidRDefault="00626EDE" w:rsidP="00720953">
            <w:pPr>
              <w:tabs>
                <w:tab w:val="left" w:pos="540"/>
              </w:tabs>
              <w:spacing w:before="1"/>
              <w:ind w:left="184" w:right="373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></w:t>
            </w:r>
            <w:r>
              <w:rPr>
                <w:rFonts w:ascii="Segoe MDL2 Assets" w:eastAsia="Segoe MDL2 Assets" w:hAnsi="Segoe MDL2 Assets" w:cs="Segoe MDL2 Assets"/>
                <w:sz w:val="16"/>
                <w:szCs w:val="16"/>
              </w:rPr>
              <w:tab/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l 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ri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l gr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line="180" w:lineRule="exact"/>
              <w:ind w:left="198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6"/>
                <w:szCs w:val="16"/>
              </w:rPr>
              <w:t xml:space="preserve">             </w:t>
            </w:r>
            <w:r>
              <w:rPr>
                <w:rFonts w:ascii="Segoe MDL2 Assets" w:eastAsia="Segoe MDL2 Assets" w:hAnsi="Segoe MDL2 Assets" w:cs="Segoe MDL2 Assets"/>
                <w:spacing w:val="5"/>
                <w:w w:val="46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l se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m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rio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.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3" w:line="180" w:lineRule="exact"/>
              <w:ind w:left="102" w:right="475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Tra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y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to. 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mp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ó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y</w:t>
            </w:r>
          </w:p>
          <w:p w:rsidR="00626EDE" w:rsidRDefault="00626EDE" w:rsidP="00720953">
            <w:pPr>
              <w:spacing w:before="2" w:line="180" w:lineRule="exact"/>
              <w:ind w:left="102" w:right="12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de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sco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mp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ó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de 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f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igura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s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ge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m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é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line="180" w:lineRule="exact"/>
              <w:ind w:left="85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6"/>
                <w:szCs w:val="16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7"/>
                <w:w w:val="46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B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s en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 xml:space="preserve"> e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 xml:space="preserve">l 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m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before="1"/>
              <w:ind w:left="85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7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B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z w:val="16"/>
                <w:szCs w:val="16"/>
              </w:rPr>
              <w:t>s.</w:t>
            </w:r>
          </w:p>
          <w:p w:rsidR="00626EDE" w:rsidRDefault="00626EDE" w:rsidP="00720953">
            <w:pPr>
              <w:spacing w:before="7" w:line="180" w:lineRule="exact"/>
              <w:ind w:left="227" w:right="462" w:hanging="14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7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¡</w:t>
            </w:r>
            <w:r>
              <w:rPr>
                <w:rFonts w:ascii="Tahoma" w:eastAsia="Tahoma" w:hAnsi="Tahoma" w:cs="Tahoma"/>
                <w:sz w:val="16"/>
                <w:szCs w:val="16"/>
              </w:rPr>
              <w:t>A 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gar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u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z w:val="16"/>
                <w:szCs w:val="16"/>
              </w:rPr>
              <w:t>gr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am</w:t>
            </w:r>
            <w:r>
              <w:rPr>
                <w:rFonts w:ascii="Tahoma" w:eastAsia="Tahoma" w:hAnsi="Tahoma" w:cs="Tahoma"/>
                <w:sz w:val="16"/>
                <w:szCs w:val="16"/>
              </w:rPr>
              <w:t>!</w:t>
            </w:r>
          </w:p>
          <w:p w:rsidR="00626EDE" w:rsidRDefault="00626EDE" w:rsidP="00720953">
            <w:pPr>
              <w:spacing w:line="180" w:lineRule="exact"/>
              <w:ind w:left="85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7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Co</w:t>
            </w:r>
            <w:r>
              <w:rPr>
                <w:rFonts w:ascii="Tahoma" w:eastAsia="Tahoma" w:hAnsi="Tahoma" w:cs="Tahoma"/>
                <w:sz w:val="16"/>
                <w:szCs w:val="16"/>
              </w:rPr>
              <w:t>n 2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ie</w:t>
            </w:r>
            <w:r>
              <w:rPr>
                <w:rFonts w:ascii="Tahoma" w:eastAsia="Tahoma" w:hAnsi="Tahoma" w:cs="Tahoma"/>
                <w:sz w:val="16"/>
                <w:szCs w:val="16"/>
              </w:rPr>
              <w:t>zas.</w:t>
            </w:r>
          </w:p>
          <w:p w:rsidR="00626EDE" w:rsidRDefault="00626EDE" w:rsidP="00720953">
            <w:pPr>
              <w:spacing w:before="1"/>
              <w:ind w:left="85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7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flo</w:t>
            </w:r>
            <w:r>
              <w:rPr>
                <w:rFonts w:ascii="Tahoma" w:eastAsia="Tahoma" w:hAnsi="Tahoma" w:cs="Tahoma"/>
                <w:sz w:val="16"/>
                <w:szCs w:val="16"/>
              </w:rPr>
              <w:t>r.</w:t>
            </w:r>
          </w:p>
          <w:p w:rsidR="00626EDE" w:rsidRDefault="00626EDE" w:rsidP="00720953">
            <w:pPr>
              <w:spacing w:before="1" w:line="180" w:lineRule="exact"/>
              <w:ind w:left="85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6"/>
                <w:szCs w:val="16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7"/>
                <w:w w:val="46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6"/>
                <w:szCs w:val="16"/>
              </w:rPr>
              <w:t>¿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Dón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de c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?</w:t>
            </w:r>
          </w:p>
        </w:tc>
      </w:tr>
      <w:tr w:rsidR="00626EDE" w:rsidTr="00720953">
        <w:trPr>
          <w:trHeight w:hRule="exact" w:val="1944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4" w:line="260" w:lineRule="exact"/>
              <w:ind w:left="472" w:right="244" w:hanging="192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n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m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nto d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 xml:space="preserve">l 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M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d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.</w:t>
            </w:r>
          </w:p>
        </w:tc>
        <w:tc>
          <w:tcPr>
            <w:tcW w:w="1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180" w:lineRule="exact"/>
              <w:ind w:left="102" w:right="495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nc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a.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Me ubi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o en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mi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en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rn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before="1"/>
              <w:ind w:left="136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7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q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e 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ien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before="7" w:line="180" w:lineRule="exact"/>
              <w:ind w:left="277" w:right="272" w:hanging="14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7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Un cr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q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ui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de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</w:t>
            </w:r>
            <w:r>
              <w:rPr>
                <w:rFonts w:ascii="Tahoma" w:eastAsia="Tahoma" w:hAnsi="Tahoma" w:cs="Tahoma"/>
                <w:sz w:val="16"/>
                <w:szCs w:val="16"/>
              </w:rPr>
              <w:t>i sa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lón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before="1" w:line="180" w:lineRule="exact"/>
              <w:ind w:left="277" w:right="194" w:hanging="14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7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Bu</w:t>
            </w:r>
            <w:r>
              <w:rPr>
                <w:rFonts w:ascii="Tahoma" w:eastAsia="Tahoma" w:hAnsi="Tahoma" w:cs="Tahoma"/>
                <w:sz w:val="16"/>
                <w:szCs w:val="16"/>
              </w:rPr>
              <w:t>sca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mo</w:t>
            </w:r>
            <w:r>
              <w:rPr>
                <w:rFonts w:ascii="Tahoma" w:eastAsia="Tahoma" w:hAnsi="Tahoma" w:cs="Tahoma"/>
                <w:sz w:val="16"/>
                <w:szCs w:val="16"/>
              </w:rPr>
              <w:t>s obje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s.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180" w:lineRule="exact"/>
              <w:ind w:left="102" w:right="497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nc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a.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Me ubi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o en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mi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en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rn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before="1"/>
              <w:ind w:left="369" w:right="154" w:hanging="17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l cr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q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ui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del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lu</w:t>
            </w:r>
            <w:r>
              <w:rPr>
                <w:rFonts w:ascii="Tahoma" w:eastAsia="Tahoma" w:hAnsi="Tahoma" w:cs="Tahoma"/>
                <w:sz w:val="16"/>
                <w:szCs w:val="16"/>
              </w:rPr>
              <w:t>gar 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de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vivo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before="2" w:line="180" w:lineRule="exact"/>
              <w:ind w:left="369" w:right="443" w:hanging="17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nte</w:t>
            </w:r>
            <w:r>
              <w:rPr>
                <w:rFonts w:ascii="Tahoma" w:eastAsia="Tahoma" w:hAnsi="Tahoma" w:cs="Tahoma"/>
                <w:sz w:val="16"/>
                <w:szCs w:val="16"/>
              </w:rPr>
              <w:t>gro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mi</w:t>
            </w:r>
            <w:r>
              <w:rPr>
                <w:rFonts w:ascii="Tahoma" w:eastAsia="Tahoma" w:hAnsi="Tahoma" w:cs="Tahoma"/>
                <w:sz w:val="16"/>
                <w:szCs w:val="16"/>
              </w:rPr>
              <w:t>s apr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zaj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s.</w:t>
            </w:r>
          </w:p>
          <w:p w:rsidR="00626EDE" w:rsidRDefault="00626EDE" w:rsidP="00720953">
            <w:pPr>
              <w:spacing w:line="180" w:lineRule="exact"/>
              <w:ind w:left="198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q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e ap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ren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í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180" w:lineRule="exact"/>
              <w:ind w:left="102" w:right="444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nc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a.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El mundo 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q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ue me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dea.</w:t>
            </w:r>
          </w:p>
          <w:p w:rsidR="00626EDE" w:rsidRDefault="00626EDE" w:rsidP="00720953">
            <w:pPr>
              <w:spacing w:before="1"/>
              <w:ind w:left="198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q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e 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ien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before="1"/>
              <w:ind w:left="369" w:right="598" w:hanging="17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lemento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tu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ale</w:t>
            </w:r>
            <w:r>
              <w:rPr>
                <w:rFonts w:ascii="Tahoma" w:eastAsia="Tahoma" w:hAnsi="Tahoma" w:cs="Tahoma"/>
                <w:sz w:val="16"/>
                <w:szCs w:val="16"/>
              </w:rPr>
              <w:t>s y 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cia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le</w:t>
            </w:r>
            <w:r>
              <w:rPr>
                <w:rFonts w:ascii="Tahoma" w:eastAsia="Tahoma" w:hAnsi="Tahoma" w:cs="Tahoma"/>
                <w:sz w:val="16"/>
                <w:szCs w:val="16"/>
              </w:rPr>
              <w:t>s.</w:t>
            </w:r>
          </w:p>
          <w:p w:rsidR="00626EDE" w:rsidRDefault="00626EDE" w:rsidP="00720953">
            <w:pPr>
              <w:spacing w:before="3" w:line="180" w:lineRule="exact"/>
              <w:ind w:left="369" w:right="297" w:hanging="17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¿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Cu</w:t>
            </w:r>
            <w:r>
              <w:rPr>
                <w:rFonts w:ascii="Tahoma" w:eastAsia="Tahoma" w:hAnsi="Tahoma" w:cs="Tahoma"/>
                <w:sz w:val="16"/>
                <w:szCs w:val="16"/>
              </w:rPr>
              <w:t>á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le</w:t>
            </w:r>
            <w:r>
              <w:rPr>
                <w:rFonts w:ascii="Tahoma" w:eastAsia="Tahoma" w:hAnsi="Tahoma" w:cs="Tahoma"/>
                <w:sz w:val="16"/>
                <w:szCs w:val="16"/>
              </w:rPr>
              <w:t>s 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elemento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tu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ale</w:t>
            </w:r>
            <w:r>
              <w:rPr>
                <w:rFonts w:ascii="Tahoma" w:eastAsia="Tahoma" w:hAnsi="Tahoma" w:cs="Tahoma"/>
                <w:sz w:val="16"/>
                <w:szCs w:val="16"/>
              </w:rPr>
              <w:t>s?</w:t>
            </w:r>
          </w:p>
        </w:tc>
        <w:tc>
          <w:tcPr>
            <w:tcW w:w="1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180" w:lineRule="exact"/>
              <w:ind w:left="100" w:right="444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nc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a. El mundo 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q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ue me</w:t>
            </w:r>
          </w:p>
          <w:p w:rsidR="00626EDE" w:rsidRDefault="00626EDE" w:rsidP="00720953">
            <w:pPr>
              <w:spacing w:line="180" w:lineRule="exact"/>
              <w:ind w:left="10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dea.</w:t>
            </w:r>
          </w:p>
          <w:p w:rsidR="00626EDE" w:rsidRDefault="00626EDE" w:rsidP="00720953">
            <w:pPr>
              <w:spacing w:before="1"/>
              <w:ind w:left="366" w:right="357" w:hanging="17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l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lu</w:t>
            </w:r>
            <w:r>
              <w:rPr>
                <w:rFonts w:ascii="Tahoma" w:eastAsia="Tahoma" w:hAnsi="Tahoma" w:cs="Tahoma"/>
                <w:sz w:val="16"/>
                <w:szCs w:val="16"/>
              </w:rPr>
              <w:t>gar 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de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vivo.</w:t>
            </w:r>
          </w:p>
          <w:p w:rsidR="00626EDE" w:rsidRDefault="00626EDE" w:rsidP="00720953">
            <w:pPr>
              <w:spacing w:before="2" w:line="180" w:lineRule="exact"/>
              <w:ind w:left="366" w:right="443" w:hanging="17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nte</w:t>
            </w:r>
            <w:r>
              <w:rPr>
                <w:rFonts w:ascii="Tahoma" w:eastAsia="Tahoma" w:hAnsi="Tahoma" w:cs="Tahoma"/>
                <w:sz w:val="16"/>
                <w:szCs w:val="16"/>
              </w:rPr>
              <w:t>gro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mi</w:t>
            </w:r>
            <w:r>
              <w:rPr>
                <w:rFonts w:ascii="Tahoma" w:eastAsia="Tahoma" w:hAnsi="Tahoma" w:cs="Tahoma"/>
                <w:sz w:val="16"/>
                <w:szCs w:val="16"/>
              </w:rPr>
              <w:t>s apr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zaj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s.</w:t>
            </w:r>
          </w:p>
          <w:p w:rsidR="00626EDE" w:rsidRDefault="00626EDE" w:rsidP="00720953">
            <w:pPr>
              <w:spacing w:line="180" w:lineRule="exact"/>
              <w:ind w:left="196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q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e ap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ren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í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180" w:lineRule="exact"/>
              <w:ind w:left="102" w:right="298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nc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a. 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em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s 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s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an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male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before="1"/>
              <w:ind w:left="198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q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e 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ien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before="7" w:line="180" w:lineRule="exact"/>
              <w:ind w:left="369" w:right="138" w:hanging="17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¿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Qu</w:t>
            </w:r>
            <w:r>
              <w:rPr>
                <w:rFonts w:ascii="Tahoma" w:eastAsia="Tahoma" w:hAnsi="Tahoma" w:cs="Tahoma"/>
                <w:sz w:val="16"/>
                <w:szCs w:val="16"/>
              </w:rPr>
              <w:t>é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olo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r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tiene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lo</w:t>
            </w:r>
            <w:r>
              <w:rPr>
                <w:rFonts w:ascii="Tahoma" w:eastAsia="Tahoma" w:hAnsi="Tahoma" w:cs="Tahoma"/>
                <w:sz w:val="16"/>
                <w:szCs w:val="16"/>
              </w:rPr>
              <w:t>s 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nim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le</w:t>
            </w:r>
            <w:r>
              <w:rPr>
                <w:rFonts w:ascii="Tahoma" w:eastAsia="Tahoma" w:hAnsi="Tahoma" w:cs="Tahoma"/>
                <w:sz w:val="16"/>
                <w:szCs w:val="16"/>
              </w:rPr>
              <w:t>s?</w:t>
            </w:r>
          </w:p>
          <w:p w:rsidR="00626EDE" w:rsidRDefault="00626EDE" w:rsidP="00720953">
            <w:pPr>
              <w:spacing w:before="1" w:line="180" w:lineRule="exact"/>
              <w:ind w:left="369" w:right="400" w:hanging="17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¿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Qu</w:t>
            </w:r>
            <w:r>
              <w:rPr>
                <w:rFonts w:ascii="Tahoma" w:eastAsia="Tahoma" w:hAnsi="Tahoma" w:cs="Tahoma"/>
                <w:sz w:val="16"/>
                <w:szCs w:val="16"/>
              </w:rPr>
              <w:t>é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bre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e</w:t>
            </w:r>
            <w:r>
              <w:rPr>
                <w:rFonts w:ascii="Tahoma" w:eastAsia="Tahoma" w:hAnsi="Tahoma" w:cs="Tahoma"/>
                <w:sz w:val="16"/>
                <w:szCs w:val="16"/>
              </w:rPr>
              <w:t>l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ue</w:t>
            </w:r>
            <w:r>
              <w:rPr>
                <w:rFonts w:ascii="Tahoma" w:eastAsia="Tahoma" w:hAnsi="Tahoma" w:cs="Tahoma"/>
                <w:sz w:val="16"/>
                <w:szCs w:val="16"/>
              </w:rPr>
              <w:t>rpo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de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lo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</w:p>
          <w:p w:rsidR="00626EDE" w:rsidRDefault="00626EDE" w:rsidP="00720953">
            <w:pPr>
              <w:spacing w:line="180" w:lineRule="exact"/>
              <w:ind w:left="337" w:right="679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nim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le</w:t>
            </w:r>
            <w:r>
              <w:rPr>
                <w:rFonts w:ascii="Tahoma" w:eastAsia="Tahoma" w:hAnsi="Tahoma" w:cs="Tahoma"/>
                <w:sz w:val="16"/>
                <w:szCs w:val="16"/>
              </w:rPr>
              <w:t>s?</w:t>
            </w:r>
          </w:p>
        </w:tc>
      </w:tr>
      <w:tr w:rsidR="00626EDE" w:rsidTr="00720953">
        <w:trPr>
          <w:trHeight w:hRule="exact" w:val="396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714" w:right="711"/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Artes</w:t>
            </w:r>
          </w:p>
        </w:tc>
        <w:tc>
          <w:tcPr>
            <w:tcW w:w="1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180" w:lineRule="exact"/>
              <w:ind w:left="102" w:right="416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Pr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á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>ca Ar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tí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>ca. Pr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oye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rtí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>co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180" w:lineRule="exact"/>
              <w:ind w:left="102" w:right="419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Pr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á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>ca Ar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tí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>ca. Pr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oye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rtí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>co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180" w:lineRule="exact"/>
              <w:ind w:left="102" w:right="43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Pr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á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>ca Ar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tí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>ca. Pr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nt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ión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1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180" w:lineRule="exact"/>
              <w:ind w:left="100" w:right="43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Pr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á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>ca Ar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tí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>ca. Pr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nt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ión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180" w:lineRule="exact"/>
              <w:ind w:left="102" w:right="424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Pr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á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>ca Ar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tí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>ca. Pr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nt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ión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</w:tr>
      <w:tr w:rsidR="00626EDE" w:rsidTr="00720953">
        <w:trPr>
          <w:trHeight w:hRule="exact" w:val="542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439" w:right="440"/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d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22"/>
                <w:szCs w:val="22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ó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n</w:t>
            </w:r>
          </w:p>
          <w:p w:rsidR="00626EDE" w:rsidRDefault="00626EDE" w:rsidP="00720953">
            <w:pPr>
              <w:spacing w:before="1"/>
              <w:ind w:left="140" w:right="142"/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z w:val="22"/>
                <w:szCs w:val="22"/>
              </w:rPr>
              <w:t>So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n</w:t>
            </w:r>
            <w:r>
              <w:rPr>
                <w:rFonts w:ascii="Tahoma" w:eastAsia="Tahoma" w:hAnsi="Tahoma" w:cs="Tahoma"/>
                <w:b/>
                <w:spacing w:val="-3"/>
                <w:sz w:val="22"/>
                <w:szCs w:val="22"/>
              </w:rPr>
              <w:t>a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l</w:t>
            </w:r>
          </w:p>
        </w:tc>
        <w:tc>
          <w:tcPr>
            <w:tcW w:w="1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180" w:lineRule="exact"/>
              <w:ind w:left="102" w:right="338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uto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ono</w:t>
            </w:r>
            <w:r>
              <w:rPr>
                <w:rFonts w:ascii="Tahoma" w:eastAsia="Tahoma" w:hAnsi="Tahoma" w:cs="Tahoma"/>
                <w:sz w:val="16"/>
                <w:szCs w:val="16"/>
              </w:rPr>
              <w:t>ci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mie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to</w:t>
            </w:r>
            <w:r>
              <w:rPr>
                <w:rFonts w:ascii="Tahoma" w:eastAsia="Tahoma" w:hAnsi="Tahoma" w:cs="Tahoma"/>
                <w:sz w:val="16"/>
                <w:szCs w:val="16"/>
              </w:rPr>
              <w:t>. 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p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cio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y gr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atitu</w:t>
            </w:r>
            <w:r>
              <w:rPr>
                <w:rFonts w:ascii="Tahoma" w:eastAsia="Tahoma" w:hAnsi="Tahoma" w:cs="Tahoma"/>
                <w:sz w:val="16"/>
                <w:szCs w:val="16"/>
              </w:rPr>
              <w:t>d.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180" w:lineRule="exact"/>
              <w:ind w:left="102" w:right="34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uto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ono</w:t>
            </w:r>
            <w:r>
              <w:rPr>
                <w:rFonts w:ascii="Tahoma" w:eastAsia="Tahoma" w:hAnsi="Tahoma" w:cs="Tahoma"/>
                <w:sz w:val="16"/>
                <w:szCs w:val="16"/>
              </w:rPr>
              <w:t>ci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mie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Biene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180" w:lineRule="exact"/>
              <w:ind w:left="102" w:right="339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uto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ono</w:t>
            </w:r>
            <w:r>
              <w:rPr>
                <w:rFonts w:ascii="Tahoma" w:eastAsia="Tahoma" w:hAnsi="Tahoma" w:cs="Tahoma"/>
                <w:sz w:val="16"/>
                <w:szCs w:val="16"/>
              </w:rPr>
              <w:t>ci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mie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Biene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1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180" w:lineRule="exact"/>
              <w:ind w:left="100" w:right="487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uto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re</w:t>
            </w:r>
            <w:r>
              <w:rPr>
                <w:rFonts w:ascii="Tahoma" w:eastAsia="Tahoma" w:hAnsi="Tahoma" w:cs="Tahoma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ul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ió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M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et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ni</w:t>
            </w:r>
            <w:r>
              <w:rPr>
                <w:rFonts w:ascii="Tahoma" w:eastAsia="Tahoma" w:hAnsi="Tahoma" w:cs="Tahoma"/>
                <w:sz w:val="16"/>
                <w:szCs w:val="16"/>
              </w:rPr>
              <w:t>ci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ón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180" w:lineRule="exact"/>
              <w:ind w:left="102" w:right="481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uto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re</w:t>
            </w:r>
            <w:r>
              <w:rPr>
                <w:rFonts w:ascii="Tahoma" w:eastAsia="Tahoma" w:hAnsi="Tahoma" w:cs="Tahoma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ul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ió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M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et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ni</w:t>
            </w:r>
            <w:r>
              <w:rPr>
                <w:rFonts w:ascii="Tahoma" w:eastAsia="Tahoma" w:hAnsi="Tahoma" w:cs="Tahoma"/>
                <w:sz w:val="16"/>
                <w:szCs w:val="16"/>
              </w:rPr>
              <w:t>ci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ón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</w:tr>
      <w:tr w:rsidR="00626EDE" w:rsidTr="00720953">
        <w:trPr>
          <w:trHeight w:hRule="exact" w:val="2134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136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d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22"/>
                <w:szCs w:val="22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ó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 xml:space="preserve">n 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F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ís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a</w:t>
            </w:r>
          </w:p>
        </w:tc>
        <w:tc>
          <w:tcPr>
            <w:tcW w:w="1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3" w:line="180" w:lineRule="exact"/>
              <w:ind w:left="102" w:right="379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De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arr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llo de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la m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tri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id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d.</w:t>
            </w:r>
          </w:p>
          <w:p w:rsidR="00626EDE" w:rsidRDefault="00626EDE" w:rsidP="00720953">
            <w:pPr>
              <w:spacing w:before="2" w:line="180" w:lineRule="exact"/>
              <w:ind w:left="102" w:right="317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pli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ca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lo</w:t>
            </w:r>
            <w:r>
              <w:rPr>
                <w:rFonts w:ascii="Tahoma" w:eastAsia="Tahoma" w:hAnsi="Tahoma" w:cs="Tahoma"/>
                <w:sz w:val="16"/>
                <w:szCs w:val="16"/>
              </w:rPr>
              <w:t>s pa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one</w:t>
            </w:r>
            <w:r>
              <w:rPr>
                <w:rFonts w:ascii="Tahoma" w:eastAsia="Tahoma" w:hAnsi="Tahoma" w:cs="Tahoma"/>
                <w:sz w:val="16"/>
                <w:szCs w:val="16"/>
              </w:rPr>
              <w:t>s básic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 de</w:t>
            </w:r>
          </w:p>
          <w:p w:rsidR="00626EDE" w:rsidRDefault="00626EDE" w:rsidP="00720953">
            <w:pPr>
              <w:spacing w:before="2" w:line="180" w:lineRule="exact"/>
              <w:ind w:left="102" w:right="157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movimien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al 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el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ion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ar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l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spac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io</w:t>
            </w:r>
            <w:r>
              <w:rPr>
                <w:rFonts w:ascii="Tahoma" w:eastAsia="Tahoma" w:hAnsi="Tahoma" w:cs="Tahoma"/>
                <w:sz w:val="16"/>
                <w:szCs w:val="16"/>
              </w:rPr>
              <w:t>,</w:t>
            </w:r>
          </w:p>
          <w:p w:rsidR="00626EDE" w:rsidRDefault="00626EDE" w:rsidP="00720953">
            <w:pPr>
              <w:spacing w:before="2" w:line="180" w:lineRule="exact"/>
              <w:ind w:left="102" w:right="357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l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tiem</w:t>
            </w:r>
            <w:r>
              <w:rPr>
                <w:rFonts w:ascii="Tahoma" w:eastAsia="Tahoma" w:hAnsi="Tahoma" w:cs="Tahoma"/>
                <w:sz w:val="16"/>
                <w:szCs w:val="16"/>
              </w:rPr>
              <w:t>po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y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bje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to</w:t>
            </w:r>
            <w:r>
              <w:rPr>
                <w:rFonts w:ascii="Tahoma" w:eastAsia="Tahoma" w:hAnsi="Tahoma" w:cs="Tahoma"/>
                <w:sz w:val="16"/>
                <w:szCs w:val="16"/>
              </w:rPr>
              <w:t>s q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e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utili</w:t>
            </w:r>
            <w:r>
              <w:rPr>
                <w:rFonts w:ascii="Tahoma" w:eastAsia="Tahoma" w:hAnsi="Tahoma" w:cs="Tahoma"/>
                <w:sz w:val="16"/>
                <w:szCs w:val="16"/>
              </w:rPr>
              <w:t>za</w:t>
            </w:r>
          </w:p>
          <w:p w:rsidR="00626EDE" w:rsidRDefault="00626EDE" w:rsidP="00720953">
            <w:pPr>
              <w:spacing w:before="2" w:line="180" w:lineRule="exact"/>
              <w:ind w:left="102" w:right="165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para 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r 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as 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tivi</w:t>
            </w:r>
            <w:r>
              <w:rPr>
                <w:rFonts w:ascii="Tahoma" w:eastAsia="Tahoma" w:hAnsi="Tahoma" w:cs="Tahoma"/>
                <w:sz w:val="16"/>
                <w:szCs w:val="16"/>
              </w:rPr>
              <w:t>dad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y 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ue</w:t>
            </w:r>
            <w:r>
              <w:rPr>
                <w:rFonts w:ascii="Tahoma" w:eastAsia="Tahoma" w:hAnsi="Tahoma" w:cs="Tahoma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lo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s q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e pa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rti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cipa.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3" w:line="180" w:lineRule="exact"/>
              <w:ind w:left="102" w:right="381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De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arr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llo de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la m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tri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id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d.</w:t>
            </w:r>
          </w:p>
          <w:p w:rsidR="00626EDE" w:rsidRDefault="00626EDE" w:rsidP="00720953">
            <w:pPr>
              <w:spacing w:before="2" w:line="180" w:lineRule="exact"/>
              <w:ind w:left="102" w:right="319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pli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ca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lo</w:t>
            </w:r>
            <w:r>
              <w:rPr>
                <w:rFonts w:ascii="Tahoma" w:eastAsia="Tahoma" w:hAnsi="Tahoma" w:cs="Tahoma"/>
                <w:sz w:val="16"/>
                <w:szCs w:val="16"/>
              </w:rPr>
              <w:t>s pa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one</w:t>
            </w:r>
            <w:r>
              <w:rPr>
                <w:rFonts w:ascii="Tahoma" w:eastAsia="Tahoma" w:hAnsi="Tahoma" w:cs="Tahoma"/>
                <w:sz w:val="16"/>
                <w:szCs w:val="16"/>
              </w:rPr>
              <w:t>s básic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 de</w:t>
            </w:r>
          </w:p>
          <w:p w:rsidR="00626EDE" w:rsidRDefault="00626EDE" w:rsidP="00720953">
            <w:pPr>
              <w:spacing w:before="2" w:line="180" w:lineRule="exact"/>
              <w:ind w:left="102" w:right="159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movimien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al 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el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ion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ar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l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spac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io</w:t>
            </w:r>
            <w:r>
              <w:rPr>
                <w:rFonts w:ascii="Tahoma" w:eastAsia="Tahoma" w:hAnsi="Tahoma" w:cs="Tahoma"/>
                <w:sz w:val="16"/>
                <w:szCs w:val="16"/>
              </w:rPr>
              <w:t>,</w:t>
            </w:r>
          </w:p>
          <w:p w:rsidR="00626EDE" w:rsidRDefault="00626EDE" w:rsidP="00720953">
            <w:pPr>
              <w:spacing w:before="2" w:line="180" w:lineRule="exact"/>
              <w:ind w:left="102" w:right="359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l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tiem</w:t>
            </w:r>
            <w:r>
              <w:rPr>
                <w:rFonts w:ascii="Tahoma" w:eastAsia="Tahoma" w:hAnsi="Tahoma" w:cs="Tahoma"/>
                <w:sz w:val="16"/>
                <w:szCs w:val="16"/>
              </w:rPr>
              <w:t>po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y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bje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to</w:t>
            </w:r>
            <w:r>
              <w:rPr>
                <w:rFonts w:ascii="Tahoma" w:eastAsia="Tahoma" w:hAnsi="Tahoma" w:cs="Tahoma"/>
                <w:sz w:val="16"/>
                <w:szCs w:val="16"/>
              </w:rPr>
              <w:t>s q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e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utili</w:t>
            </w:r>
            <w:r>
              <w:rPr>
                <w:rFonts w:ascii="Tahoma" w:eastAsia="Tahoma" w:hAnsi="Tahoma" w:cs="Tahoma"/>
                <w:sz w:val="16"/>
                <w:szCs w:val="16"/>
              </w:rPr>
              <w:t>za</w:t>
            </w:r>
          </w:p>
          <w:p w:rsidR="00626EDE" w:rsidRDefault="00626EDE" w:rsidP="00720953">
            <w:pPr>
              <w:spacing w:before="2" w:line="180" w:lineRule="exact"/>
              <w:ind w:left="102" w:right="167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para 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r 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as 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tivi</w:t>
            </w:r>
            <w:r>
              <w:rPr>
                <w:rFonts w:ascii="Tahoma" w:eastAsia="Tahoma" w:hAnsi="Tahoma" w:cs="Tahoma"/>
                <w:sz w:val="16"/>
                <w:szCs w:val="16"/>
              </w:rPr>
              <w:t>dad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y 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ue</w:t>
            </w:r>
            <w:r>
              <w:rPr>
                <w:rFonts w:ascii="Tahoma" w:eastAsia="Tahoma" w:hAnsi="Tahoma" w:cs="Tahoma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lo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s q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e pa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rti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cipa.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3" w:line="180" w:lineRule="exact"/>
              <w:ind w:left="102" w:right="38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De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arr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llo de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la m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tri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id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d.</w:t>
            </w:r>
          </w:p>
          <w:p w:rsidR="00626EDE" w:rsidRDefault="00626EDE" w:rsidP="00720953">
            <w:pPr>
              <w:spacing w:before="2" w:line="180" w:lineRule="exact"/>
              <w:ind w:left="102" w:right="318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pli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ca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lo</w:t>
            </w:r>
            <w:r>
              <w:rPr>
                <w:rFonts w:ascii="Tahoma" w:eastAsia="Tahoma" w:hAnsi="Tahoma" w:cs="Tahoma"/>
                <w:sz w:val="16"/>
                <w:szCs w:val="16"/>
              </w:rPr>
              <w:t>s pa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one</w:t>
            </w:r>
            <w:r>
              <w:rPr>
                <w:rFonts w:ascii="Tahoma" w:eastAsia="Tahoma" w:hAnsi="Tahoma" w:cs="Tahoma"/>
                <w:sz w:val="16"/>
                <w:szCs w:val="16"/>
              </w:rPr>
              <w:t>s básic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 de</w:t>
            </w:r>
          </w:p>
          <w:p w:rsidR="00626EDE" w:rsidRDefault="00626EDE" w:rsidP="00720953">
            <w:pPr>
              <w:spacing w:before="2" w:line="180" w:lineRule="exact"/>
              <w:ind w:left="102" w:right="159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movimien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al 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el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ion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ar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l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spac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io</w:t>
            </w:r>
            <w:r>
              <w:rPr>
                <w:rFonts w:ascii="Tahoma" w:eastAsia="Tahoma" w:hAnsi="Tahoma" w:cs="Tahoma"/>
                <w:sz w:val="16"/>
                <w:szCs w:val="16"/>
              </w:rPr>
              <w:t>,</w:t>
            </w:r>
          </w:p>
          <w:p w:rsidR="00626EDE" w:rsidRDefault="00626EDE" w:rsidP="00720953">
            <w:pPr>
              <w:spacing w:before="2" w:line="180" w:lineRule="exact"/>
              <w:ind w:left="102" w:right="359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l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tiem</w:t>
            </w:r>
            <w:r>
              <w:rPr>
                <w:rFonts w:ascii="Tahoma" w:eastAsia="Tahoma" w:hAnsi="Tahoma" w:cs="Tahoma"/>
                <w:sz w:val="16"/>
                <w:szCs w:val="16"/>
              </w:rPr>
              <w:t>po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y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bj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eto</w:t>
            </w:r>
            <w:r>
              <w:rPr>
                <w:rFonts w:ascii="Tahoma" w:eastAsia="Tahoma" w:hAnsi="Tahoma" w:cs="Tahoma"/>
                <w:sz w:val="16"/>
                <w:szCs w:val="16"/>
              </w:rPr>
              <w:t>s q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e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utili</w:t>
            </w:r>
            <w:r>
              <w:rPr>
                <w:rFonts w:ascii="Tahoma" w:eastAsia="Tahoma" w:hAnsi="Tahoma" w:cs="Tahoma"/>
                <w:sz w:val="16"/>
                <w:szCs w:val="16"/>
              </w:rPr>
              <w:t>za</w:t>
            </w:r>
          </w:p>
          <w:p w:rsidR="00626EDE" w:rsidRDefault="00626EDE" w:rsidP="00720953">
            <w:pPr>
              <w:spacing w:before="2" w:line="180" w:lineRule="exact"/>
              <w:ind w:left="102" w:right="167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para 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r 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as 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tivi</w:t>
            </w:r>
            <w:r>
              <w:rPr>
                <w:rFonts w:ascii="Tahoma" w:eastAsia="Tahoma" w:hAnsi="Tahoma" w:cs="Tahoma"/>
                <w:sz w:val="16"/>
                <w:szCs w:val="16"/>
              </w:rPr>
              <w:t>dad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y 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ue</w:t>
            </w:r>
            <w:r>
              <w:rPr>
                <w:rFonts w:ascii="Tahoma" w:eastAsia="Tahoma" w:hAnsi="Tahoma" w:cs="Tahoma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lo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s q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e pa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rti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cipa.</w:t>
            </w:r>
          </w:p>
        </w:tc>
        <w:tc>
          <w:tcPr>
            <w:tcW w:w="1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3" w:line="180" w:lineRule="exact"/>
              <w:ind w:left="100" w:right="381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De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arr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llo de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la m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tri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id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d.</w:t>
            </w:r>
          </w:p>
          <w:p w:rsidR="00626EDE" w:rsidRDefault="00626EDE" w:rsidP="00720953">
            <w:pPr>
              <w:spacing w:before="2" w:line="180" w:lineRule="exact"/>
              <w:ind w:left="100" w:right="319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pli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ca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lo</w:t>
            </w:r>
            <w:r>
              <w:rPr>
                <w:rFonts w:ascii="Tahoma" w:eastAsia="Tahoma" w:hAnsi="Tahoma" w:cs="Tahoma"/>
                <w:sz w:val="16"/>
                <w:szCs w:val="16"/>
              </w:rPr>
              <w:t>s pa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one</w:t>
            </w:r>
            <w:r>
              <w:rPr>
                <w:rFonts w:ascii="Tahoma" w:eastAsia="Tahoma" w:hAnsi="Tahoma" w:cs="Tahoma"/>
                <w:sz w:val="16"/>
                <w:szCs w:val="16"/>
              </w:rPr>
              <w:t>s básic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 de</w:t>
            </w:r>
          </w:p>
          <w:p w:rsidR="00626EDE" w:rsidRDefault="00626EDE" w:rsidP="00720953">
            <w:pPr>
              <w:spacing w:before="2" w:line="180" w:lineRule="exact"/>
              <w:ind w:left="100" w:right="159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movimien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al 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el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ion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ar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l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spac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io</w:t>
            </w:r>
            <w:r>
              <w:rPr>
                <w:rFonts w:ascii="Tahoma" w:eastAsia="Tahoma" w:hAnsi="Tahoma" w:cs="Tahoma"/>
                <w:sz w:val="16"/>
                <w:szCs w:val="16"/>
              </w:rPr>
              <w:t>,</w:t>
            </w:r>
          </w:p>
          <w:p w:rsidR="00626EDE" w:rsidRDefault="00626EDE" w:rsidP="00720953">
            <w:pPr>
              <w:spacing w:before="2" w:line="180" w:lineRule="exact"/>
              <w:ind w:left="100" w:right="359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l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tiem</w:t>
            </w:r>
            <w:r>
              <w:rPr>
                <w:rFonts w:ascii="Tahoma" w:eastAsia="Tahoma" w:hAnsi="Tahoma" w:cs="Tahoma"/>
                <w:sz w:val="16"/>
                <w:szCs w:val="16"/>
              </w:rPr>
              <w:t>po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y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bje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to</w:t>
            </w:r>
            <w:r>
              <w:rPr>
                <w:rFonts w:ascii="Tahoma" w:eastAsia="Tahoma" w:hAnsi="Tahoma" w:cs="Tahoma"/>
                <w:sz w:val="16"/>
                <w:szCs w:val="16"/>
              </w:rPr>
              <w:t>s q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e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utili</w:t>
            </w:r>
            <w:r>
              <w:rPr>
                <w:rFonts w:ascii="Tahoma" w:eastAsia="Tahoma" w:hAnsi="Tahoma" w:cs="Tahoma"/>
                <w:sz w:val="16"/>
                <w:szCs w:val="16"/>
              </w:rPr>
              <w:t>za</w:t>
            </w:r>
          </w:p>
          <w:p w:rsidR="00626EDE" w:rsidRDefault="00626EDE" w:rsidP="00720953">
            <w:pPr>
              <w:spacing w:before="2" w:line="180" w:lineRule="exact"/>
              <w:ind w:left="100" w:right="167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para 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r 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as 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tivi</w:t>
            </w:r>
            <w:r>
              <w:rPr>
                <w:rFonts w:ascii="Tahoma" w:eastAsia="Tahoma" w:hAnsi="Tahoma" w:cs="Tahoma"/>
                <w:sz w:val="16"/>
                <w:szCs w:val="16"/>
              </w:rPr>
              <w:t>dad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y 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ue</w:t>
            </w:r>
            <w:r>
              <w:rPr>
                <w:rFonts w:ascii="Tahoma" w:eastAsia="Tahoma" w:hAnsi="Tahoma" w:cs="Tahoma"/>
                <w:sz w:val="16"/>
                <w:szCs w:val="16"/>
              </w:rPr>
              <w:t>gos</w:t>
            </w:r>
          </w:p>
          <w:p w:rsidR="00626EDE" w:rsidRDefault="00626EDE" w:rsidP="00720953">
            <w:pPr>
              <w:spacing w:line="180" w:lineRule="exact"/>
              <w:ind w:left="10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lo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s q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e pa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rti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cipa.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3" w:line="180" w:lineRule="exact"/>
              <w:ind w:left="102" w:right="375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De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arr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llo de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la m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tri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id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d.</w:t>
            </w:r>
          </w:p>
          <w:p w:rsidR="00626EDE" w:rsidRDefault="00626EDE" w:rsidP="00720953">
            <w:pPr>
              <w:spacing w:before="2" w:line="180" w:lineRule="exact"/>
              <w:ind w:left="102" w:right="319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pli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ca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lo</w:t>
            </w:r>
            <w:r>
              <w:rPr>
                <w:rFonts w:ascii="Tahoma" w:eastAsia="Tahoma" w:hAnsi="Tahoma" w:cs="Tahoma"/>
                <w:sz w:val="16"/>
                <w:szCs w:val="16"/>
              </w:rPr>
              <w:t>s pa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one</w:t>
            </w:r>
            <w:r>
              <w:rPr>
                <w:rFonts w:ascii="Tahoma" w:eastAsia="Tahoma" w:hAnsi="Tahoma" w:cs="Tahoma"/>
                <w:sz w:val="16"/>
                <w:szCs w:val="16"/>
              </w:rPr>
              <w:t>s básic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 de</w:t>
            </w:r>
          </w:p>
          <w:p w:rsidR="00626EDE" w:rsidRDefault="00626EDE" w:rsidP="00720953">
            <w:pPr>
              <w:spacing w:before="2" w:line="180" w:lineRule="exact"/>
              <w:ind w:left="102" w:right="159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movimien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al 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el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ion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ar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l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spac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io</w:t>
            </w:r>
            <w:r>
              <w:rPr>
                <w:rFonts w:ascii="Tahoma" w:eastAsia="Tahoma" w:hAnsi="Tahoma" w:cs="Tahoma"/>
                <w:sz w:val="16"/>
                <w:szCs w:val="16"/>
              </w:rPr>
              <w:t>,</w:t>
            </w:r>
          </w:p>
          <w:p w:rsidR="00626EDE" w:rsidRDefault="00626EDE" w:rsidP="00720953">
            <w:pPr>
              <w:spacing w:before="2" w:line="180" w:lineRule="exact"/>
              <w:ind w:left="102" w:right="359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l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tiem</w:t>
            </w:r>
            <w:r>
              <w:rPr>
                <w:rFonts w:ascii="Tahoma" w:eastAsia="Tahoma" w:hAnsi="Tahoma" w:cs="Tahoma"/>
                <w:sz w:val="16"/>
                <w:szCs w:val="16"/>
              </w:rPr>
              <w:t>po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y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bje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to</w:t>
            </w:r>
            <w:r>
              <w:rPr>
                <w:rFonts w:ascii="Tahoma" w:eastAsia="Tahoma" w:hAnsi="Tahoma" w:cs="Tahoma"/>
                <w:sz w:val="16"/>
                <w:szCs w:val="16"/>
              </w:rPr>
              <w:t>s q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e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utili</w:t>
            </w:r>
            <w:r>
              <w:rPr>
                <w:rFonts w:ascii="Tahoma" w:eastAsia="Tahoma" w:hAnsi="Tahoma" w:cs="Tahoma"/>
                <w:sz w:val="16"/>
                <w:szCs w:val="16"/>
              </w:rPr>
              <w:t>za</w:t>
            </w:r>
          </w:p>
          <w:p w:rsidR="00626EDE" w:rsidRDefault="00626EDE" w:rsidP="00720953">
            <w:pPr>
              <w:spacing w:before="2" w:line="180" w:lineRule="exact"/>
              <w:ind w:left="102" w:right="167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para 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r 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as 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tivi</w:t>
            </w:r>
            <w:r>
              <w:rPr>
                <w:rFonts w:ascii="Tahoma" w:eastAsia="Tahoma" w:hAnsi="Tahoma" w:cs="Tahoma"/>
                <w:sz w:val="16"/>
                <w:szCs w:val="16"/>
              </w:rPr>
              <w:t>dad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y 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ue</w:t>
            </w:r>
            <w:r>
              <w:rPr>
                <w:rFonts w:ascii="Tahoma" w:eastAsia="Tahoma" w:hAnsi="Tahoma" w:cs="Tahoma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lo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s q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e pa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rti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cipa.</w:t>
            </w:r>
          </w:p>
        </w:tc>
      </w:tr>
      <w:tr w:rsidR="00626EDE" w:rsidTr="00720953">
        <w:trPr>
          <w:trHeight w:hRule="exact" w:val="1169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693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ng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lé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s</w:t>
            </w:r>
          </w:p>
        </w:tc>
        <w:tc>
          <w:tcPr>
            <w:tcW w:w="1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Amb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:</w:t>
            </w:r>
          </w:p>
          <w:p w:rsidR="00626EDE" w:rsidRDefault="00626EDE" w:rsidP="00720953">
            <w:pPr>
              <w:spacing w:before="1"/>
              <w:ind w:left="102" w:right="194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Lú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co y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lite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Prá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soc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ial del lengua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j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e:</w:t>
            </w:r>
          </w:p>
          <w:p w:rsidR="00626EDE" w:rsidRDefault="00626EDE" w:rsidP="00720953">
            <w:pPr>
              <w:spacing w:before="3" w:line="180" w:lineRule="exact"/>
              <w:ind w:left="102" w:right="393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ntien</w:t>
            </w:r>
            <w:r>
              <w:rPr>
                <w:rFonts w:ascii="Tahoma" w:eastAsia="Tahoma" w:hAnsi="Tahoma" w:cs="Tahoma"/>
                <w:sz w:val="16"/>
                <w:szCs w:val="16"/>
              </w:rPr>
              <w:t>de 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im</w:t>
            </w:r>
            <w:r>
              <w:rPr>
                <w:rFonts w:ascii="Tahoma" w:eastAsia="Tahoma" w:hAnsi="Tahoma" w:cs="Tahoma"/>
                <w:sz w:val="16"/>
                <w:szCs w:val="16"/>
              </w:rPr>
              <w:t>as y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uento</w:t>
            </w:r>
            <w:r>
              <w:rPr>
                <w:rFonts w:ascii="Tahoma" w:eastAsia="Tahoma" w:hAnsi="Tahoma" w:cs="Tahoma"/>
                <w:sz w:val="16"/>
                <w:szCs w:val="16"/>
              </w:rPr>
              <w:t>s en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ve</w:t>
            </w:r>
            <w:r>
              <w:rPr>
                <w:rFonts w:ascii="Tahoma" w:eastAsia="Tahoma" w:hAnsi="Tahoma" w:cs="Tahoma"/>
                <w:sz w:val="16"/>
                <w:szCs w:val="16"/>
              </w:rPr>
              <w:t>rs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Amb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:</w:t>
            </w:r>
          </w:p>
          <w:p w:rsidR="00626EDE" w:rsidRDefault="00626EDE" w:rsidP="00720953">
            <w:pPr>
              <w:spacing w:before="1"/>
              <w:ind w:left="102" w:right="196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Lú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co y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lite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Prá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soc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ial del lengua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j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e:</w:t>
            </w:r>
          </w:p>
          <w:p w:rsidR="00626EDE" w:rsidRDefault="00626EDE" w:rsidP="00720953">
            <w:pPr>
              <w:spacing w:before="3" w:line="180" w:lineRule="exact"/>
              <w:ind w:left="102" w:right="395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ntien</w:t>
            </w:r>
            <w:r>
              <w:rPr>
                <w:rFonts w:ascii="Tahoma" w:eastAsia="Tahoma" w:hAnsi="Tahoma" w:cs="Tahoma"/>
                <w:sz w:val="16"/>
                <w:szCs w:val="16"/>
              </w:rPr>
              <w:t>de 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im</w:t>
            </w:r>
            <w:r>
              <w:rPr>
                <w:rFonts w:ascii="Tahoma" w:eastAsia="Tahoma" w:hAnsi="Tahoma" w:cs="Tahoma"/>
                <w:sz w:val="16"/>
                <w:szCs w:val="16"/>
              </w:rPr>
              <w:t>as y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uento</w:t>
            </w:r>
            <w:r>
              <w:rPr>
                <w:rFonts w:ascii="Tahoma" w:eastAsia="Tahoma" w:hAnsi="Tahoma" w:cs="Tahoma"/>
                <w:sz w:val="16"/>
                <w:szCs w:val="16"/>
              </w:rPr>
              <w:t>s en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ve</w:t>
            </w:r>
            <w:r>
              <w:rPr>
                <w:rFonts w:ascii="Tahoma" w:eastAsia="Tahoma" w:hAnsi="Tahoma" w:cs="Tahoma"/>
                <w:sz w:val="16"/>
                <w:szCs w:val="16"/>
              </w:rPr>
              <w:t>rs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Amb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:</w:t>
            </w:r>
          </w:p>
          <w:p w:rsidR="00626EDE" w:rsidRDefault="00626EDE" w:rsidP="00720953">
            <w:pPr>
              <w:spacing w:before="1"/>
              <w:ind w:left="102" w:right="195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Lú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co y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lite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Prá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soc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ial del lengua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j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e:</w:t>
            </w:r>
          </w:p>
          <w:p w:rsidR="00626EDE" w:rsidRDefault="00626EDE" w:rsidP="00720953">
            <w:pPr>
              <w:spacing w:before="3" w:line="180" w:lineRule="exact"/>
              <w:ind w:left="102" w:right="394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ntien</w:t>
            </w:r>
            <w:r>
              <w:rPr>
                <w:rFonts w:ascii="Tahoma" w:eastAsia="Tahoma" w:hAnsi="Tahoma" w:cs="Tahoma"/>
                <w:sz w:val="16"/>
                <w:szCs w:val="16"/>
              </w:rPr>
              <w:t>de 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im</w:t>
            </w:r>
            <w:r>
              <w:rPr>
                <w:rFonts w:ascii="Tahoma" w:eastAsia="Tahoma" w:hAnsi="Tahoma" w:cs="Tahoma"/>
                <w:sz w:val="16"/>
                <w:szCs w:val="16"/>
              </w:rPr>
              <w:t>as y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uento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ve</w:t>
            </w:r>
            <w:r>
              <w:rPr>
                <w:rFonts w:ascii="Tahoma" w:eastAsia="Tahoma" w:hAnsi="Tahoma" w:cs="Tahoma"/>
                <w:sz w:val="16"/>
                <w:szCs w:val="16"/>
              </w:rPr>
              <w:t>rs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1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180" w:lineRule="exact"/>
              <w:ind w:left="10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Amb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:</w:t>
            </w:r>
          </w:p>
          <w:p w:rsidR="00626EDE" w:rsidRDefault="00626EDE" w:rsidP="00720953">
            <w:pPr>
              <w:spacing w:before="1"/>
              <w:ind w:left="100" w:right="196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Lú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co y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lite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Prá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soc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ial del lengua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j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e:</w:t>
            </w:r>
          </w:p>
          <w:p w:rsidR="00626EDE" w:rsidRDefault="00626EDE" w:rsidP="00720953">
            <w:pPr>
              <w:spacing w:before="3" w:line="180" w:lineRule="exact"/>
              <w:ind w:left="100" w:right="395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ntien</w:t>
            </w:r>
            <w:r>
              <w:rPr>
                <w:rFonts w:ascii="Tahoma" w:eastAsia="Tahoma" w:hAnsi="Tahoma" w:cs="Tahoma"/>
                <w:sz w:val="16"/>
                <w:szCs w:val="16"/>
              </w:rPr>
              <w:t>de 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im</w:t>
            </w:r>
            <w:r>
              <w:rPr>
                <w:rFonts w:ascii="Tahoma" w:eastAsia="Tahoma" w:hAnsi="Tahoma" w:cs="Tahoma"/>
                <w:sz w:val="16"/>
                <w:szCs w:val="16"/>
              </w:rPr>
              <w:t>as y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uento</w:t>
            </w:r>
            <w:r>
              <w:rPr>
                <w:rFonts w:ascii="Tahoma" w:eastAsia="Tahoma" w:hAnsi="Tahoma" w:cs="Tahoma"/>
                <w:sz w:val="16"/>
                <w:szCs w:val="16"/>
              </w:rPr>
              <w:t>s en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ve</w:t>
            </w:r>
            <w:r>
              <w:rPr>
                <w:rFonts w:ascii="Tahoma" w:eastAsia="Tahoma" w:hAnsi="Tahoma" w:cs="Tahoma"/>
                <w:sz w:val="16"/>
                <w:szCs w:val="16"/>
              </w:rPr>
              <w:t>rs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Amb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:</w:t>
            </w:r>
          </w:p>
          <w:p w:rsidR="00626EDE" w:rsidRDefault="00626EDE" w:rsidP="00720953">
            <w:pPr>
              <w:spacing w:before="1"/>
              <w:ind w:left="102" w:right="196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Lú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co y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lite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Prá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soc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ial del lengua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j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e:</w:t>
            </w:r>
          </w:p>
          <w:p w:rsidR="00626EDE" w:rsidRDefault="00626EDE" w:rsidP="00720953">
            <w:pPr>
              <w:spacing w:before="3" w:line="180" w:lineRule="exact"/>
              <w:ind w:left="102" w:right="395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ntien</w:t>
            </w:r>
            <w:r>
              <w:rPr>
                <w:rFonts w:ascii="Tahoma" w:eastAsia="Tahoma" w:hAnsi="Tahoma" w:cs="Tahoma"/>
                <w:sz w:val="16"/>
                <w:szCs w:val="16"/>
              </w:rPr>
              <w:t>de 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im</w:t>
            </w:r>
            <w:r>
              <w:rPr>
                <w:rFonts w:ascii="Tahoma" w:eastAsia="Tahoma" w:hAnsi="Tahoma" w:cs="Tahoma"/>
                <w:sz w:val="16"/>
                <w:szCs w:val="16"/>
              </w:rPr>
              <w:t>as y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uento</w:t>
            </w:r>
            <w:r>
              <w:rPr>
                <w:rFonts w:ascii="Tahoma" w:eastAsia="Tahoma" w:hAnsi="Tahoma" w:cs="Tahoma"/>
                <w:sz w:val="16"/>
                <w:szCs w:val="16"/>
              </w:rPr>
              <w:t>s en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ve</w:t>
            </w:r>
            <w:r>
              <w:rPr>
                <w:rFonts w:ascii="Tahoma" w:eastAsia="Tahoma" w:hAnsi="Tahoma" w:cs="Tahoma"/>
                <w:sz w:val="16"/>
                <w:szCs w:val="16"/>
              </w:rPr>
              <w:t>rs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</w:tr>
    </w:tbl>
    <w:p w:rsidR="00626EDE" w:rsidRDefault="00626EDE" w:rsidP="00626EDE">
      <w:pPr>
        <w:spacing w:before="4"/>
        <w:ind w:left="720"/>
        <w:rPr>
          <w:rFonts w:ascii="Tahoma" w:eastAsia="Tahoma" w:hAnsi="Tahoma" w:cs="Tahoma"/>
          <w:sz w:val="32"/>
          <w:szCs w:val="32"/>
        </w:rPr>
      </w:pPr>
      <w:r>
        <w:rPr>
          <w:w w:val="95"/>
          <w:sz w:val="44"/>
          <w:szCs w:val="44"/>
        </w:rPr>
        <w:br w:type="page"/>
      </w:r>
      <w:r>
        <w:rPr>
          <w:rFonts w:ascii="Tahoma" w:eastAsia="Tahoma" w:hAnsi="Tahoma" w:cs="Tahoma"/>
          <w:b/>
          <w:spacing w:val="-1"/>
          <w:sz w:val="32"/>
          <w:szCs w:val="32"/>
        </w:rPr>
        <w:lastRenderedPageBreak/>
        <w:t>NO</w:t>
      </w:r>
      <w:r>
        <w:rPr>
          <w:rFonts w:ascii="Tahoma" w:eastAsia="Tahoma" w:hAnsi="Tahoma" w:cs="Tahoma"/>
          <w:b/>
          <w:spacing w:val="3"/>
          <w:sz w:val="32"/>
          <w:szCs w:val="32"/>
        </w:rPr>
        <w:t>V</w:t>
      </w:r>
      <w:r>
        <w:rPr>
          <w:rFonts w:ascii="Tahoma" w:eastAsia="Tahoma" w:hAnsi="Tahoma" w:cs="Tahoma"/>
          <w:b/>
          <w:sz w:val="32"/>
          <w:szCs w:val="32"/>
        </w:rPr>
        <w:t>IE</w:t>
      </w:r>
      <w:r>
        <w:rPr>
          <w:rFonts w:ascii="Tahoma" w:eastAsia="Tahoma" w:hAnsi="Tahoma" w:cs="Tahoma"/>
          <w:b/>
          <w:spacing w:val="1"/>
          <w:sz w:val="32"/>
          <w:szCs w:val="32"/>
        </w:rPr>
        <w:t>M</w:t>
      </w:r>
      <w:r>
        <w:rPr>
          <w:rFonts w:ascii="Tahoma" w:eastAsia="Tahoma" w:hAnsi="Tahoma" w:cs="Tahoma"/>
          <w:b/>
          <w:sz w:val="32"/>
          <w:szCs w:val="32"/>
        </w:rPr>
        <w:t>BRE</w:t>
      </w:r>
    </w:p>
    <w:p w:rsidR="00626EDE" w:rsidRDefault="00626EDE" w:rsidP="00626EDE">
      <w:pPr>
        <w:spacing w:before="13" w:line="240" w:lineRule="exact"/>
      </w:pPr>
    </w:p>
    <w:tbl>
      <w:tblPr>
        <w:tblW w:w="0" w:type="auto"/>
        <w:tblInd w:w="13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0"/>
        <w:gridCol w:w="2228"/>
        <w:gridCol w:w="2228"/>
        <w:gridCol w:w="2475"/>
        <w:gridCol w:w="1978"/>
      </w:tblGrid>
      <w:tr w:rsidR="00626EDE" w:rsidTr="00626EDE">
        <w:trPr>
          <w:trHeight w:hRule="exact" w:val="734"/>
        </w:trPr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320" w:lineRule="exact"/>
              <w:ind w:left="102"/>
              <w:rPr>
                <w:rFonts w:ascii="Tahoma" w:eastAsia="Tahoma" w:hAnsi="Tahoma" w:cs="Tahoma"/>
                <w:sz w:val="28"/>
                <w:szCs w:val="28"/>
              </w:rPr>
            </w:pPr>
            <w:r>
              <w:rPr>
                <w:rFonts w:ascii="Tahoma" w:eastAsia="Tahoma" w:hAnsi="Tahoma" w:cs="Tahoma"/>
                <w:b/>
                <w:position w:val="-1"/>
                <w:sz w:val="28"/>
                <w:szCs w:val="28"/>
              </w:rPr>
              <w:t>ASIGN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28"/>
                <w:szCs w:val="28"/>
              </w:rPr>
              <w:t>A</w:t>
            </w:r>
            <w:r>
              <w:rPr>
                <w:rFonts w:ascii="Tahoma" w:eastAsia="Tahoma" w:hAnsi="Tahoma" w:cs="Tahoma"/>
                <w:b/>
                <w:position w:val="-1"/>
                <w:sz w:val="28"/>
                <w:szCs w:val="28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8"/>
                <w:szCs w:val="28"/>
              </w:rPr>
              <w:t>U</w:t>
            </w:r>
            <w:r>
              <w:rPr>
                <w:rFonts w:ascii="Tahoma" w:eastAsia="Tahoma" w:hAnsi="Tahoma" w:cs="Tahoma"/>
                <w:b/>
                <w:position w:val="-1"/>
                <w:sz w:val="28"/>
                <w:szCs w:val="28"/>
              </w:rPr>
              <w:t>RA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40" w:lineRule="exact"/>
              <w:ind w:left="139" w:right="146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mana</w:t>
            </w:r>
            <w:r>
              <w:rPr>
                <w:rFonts w:ascii="Tahoma" w:eastAsia="Tahoma" w:hAnsi="Tahoma" w:cs="Tahoma"/>
                <w:b/>
                <w:spacing w:val="-8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1. D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l</w:t>
            </w:r>
            <w:r>
              <w:rPr>
                <w:rFonts w:ascii="Tahoma" w:eastAsia="Tahoma" w:hAnsi="Tahoma" w:cs="Tahoma"/>
                <w:b/>
                <w:spacing w:val="-4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5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w w:val="99"/>
                <w:position w:val="-1"/>
                <w:sz w:val="20"/>
                <w:szCs w:val="20"/>
              </w:rPr>
              <w:t>al</w:t>
            </w:r>
          </w:p>
          <w:p w:rsidR="00626EDE" w:rsidRDefault="00626EDE" w:rsidP="00720953">
            <w:pPr>
              <w:spacing w:before="1"/>
              <w:ind w:left="262" w:right="267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9</w:t>
            </w:r>
            <w:r>
              <w:rPr>
                <w:rFonts w:ascii="Tahoma" w:eastAsia="Tahoma" w:hAnsi="Tahoma" w:cs="Tahoma"/>
                <w:b/>
                <w:spacing w:val="-1"/>
                <w:sz w:val="20"/>
                <w:szCs w:val="20"/>
              </w:rPr>
              <w:t xml:space="preserve"> d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2"/>
                <w:w w:val="99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b/>
                <w:w w:val="99"/>
                <w:sz w:val="20"/>
                <w:szCs w:val="20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w w:val="99"/>
                <w:sz w:val="20"/>
                <w:szCs w:val="20"/>
              </w:rPr>
              <w:t>v</w:t>
            </w:r>
            <w:r>
              <w:rPr>
                <w:rFonts w:ascii="Tahoma" w:eastAsia="Tahoma" w:hAnsi="Tahoma" w:cs="Tahoma"/>
                <w:b/>
                <w:w w:val="99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spacing w:val="1"/>
                <w:w w:val="99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pacing w:val="2"/>
                <w:w w:val="99"/>
                <w:sz w:val="20"/>
                <w:szCs w:val="20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w w:val="99"/>
                <w:sz w:val="20"/>
                <w:szCs w:val="20"/>
              </w:rPr>
              <w:t>b</w:t>
            </w:r>
            <w:r>
              <w:rPr>
                <w:rFonts w:ascii="Tahoma" w:eastAsia="Tahoma" w:hAnsi="Tahoma" w:cs="Tahoma"/>
                <w:b/>
                <w:w w:val="99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w w:val="99"/>
                <w:sz w:val="20"/>
                <w:szCs w:val="20"/>
              </w:rPr>
              <w:t>.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40" w:lineRule="exact"/>
              <w:ind w:left="77" w:right="79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mana</w:t>
            </w:r>
            <w:r>
              <w:rPr>
                <w:rFonts w:ascii="Tahoma" w:eastAsia="Tahoma" w:hAnsi="Tahoma" w:cs="Tahoma"/>
                <w:b/>
                <w:spacing w:val="-8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2. D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l</w:t>
            </w:r>
            <w:r>
              <w:rPr>
                <w:rFonts w:ascii="Tahoma" w:eastAsia="Tahoma" w:hAnsi="Tahoma" w:cs="Tahoma"/>
                <w:b/>
                <w:spacing w:val="-4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12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w w:val="99"/>
                <w:position w:val="-1"/>
                <w:sz w:val="20"/>
                <w:szCs w:val="20"/>
              </w:rPr>
              <w:t>al</w:t>
            </w:r>
          </w:p>
          <w:p w:rsidR="00626EDE" w:rsidRDefault="00626EDE" w:rsidP="00720953">
            <w:pPr>
              <w:spacing w:before="1"/>
              <w:ind w:left="199" w:right="20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16</w:t>
            </w:r>
            <w:r>
              <w:rPr>
                <w:rFonts w:ascii="Tahoma" w:eastAsia="Tahoma" w:hAnsi="Tahoma" w:cs="Tahoma"/>
                <w:b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de</w:t>
            </w:r>
            <w:r>
              <w:rPr>
                <w:rFonts w:ascii="Tahoma" w:eastAsia="Tahoma" w:hAnsi="Tahoma" w:cs="Tahoma"/>
                <w:b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2"/>
                <w:w w:val="99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b/>
                <w:w w:val="99"/>
                <w:sz w:val="20"/>
                <w:szCs w:val="20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w w:val="99"/>
                <w:sz w:val="20"/>
                <w:szCs w:val="20"/>
              </w:rPr>
              <w:t>v</w:t>
            </w:r>
            <w:r>
              <w:rPr>
                <w:rFonts w:ascii="Tahoma" w:eastAsia="Tahoma" w:hAnsi="Tahoma" w:cs="Tahoma"/>
                <w:b/>
                <w:spacing w:val="2"/>
                <w:w w:val="99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pacing w:val="2"/>
                <w:w w:val="99"/>
                <w:sz w:val="20"/>
                <w:szCs w:val="20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w w:val="99"/>
                <w:sz w:val="20"/>
                <w:szCs w:val="20"/>
              </w:rPr>
              <w:t>b</w:t>
            </w:r>
            <w:r>
              <w:rPr>
                <w:rFonts w:ascii="Tahoma" w:eastAsia="Tahoma" w:hAnsi="Tahoma" w:cs="Tahoma"/>
                <w:b/>
                <w:w w:val="99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w w:val="99"/>
                <w:sz w:val="20"/>
                <w:szCs w:val="20"/>
              </w:rPr>
              <w:t>.</w:t>
            </w:r>
          </w:p>
        </w:tc>
        <w:tc>
          <w:tcPr>
            <w:tcW w:w="2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40" w:lineRule="exact"/>
              <w:ind w:left="202" w:right="201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mana</w:t>
            </w:r>
            <w:r>
              <w:rPr>
                <w:rFonts w:ascii="Tahoma" w:eastAsia="Tahoma" w:hAnsi="Tahoma" w:cs="Tahoma"/>
                <w:b/>
                <w:spacing w:val="-8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3. D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l</w:t>
            </w:r>
            <w:r>
              <w:rPr>
                <w:rFonts w:ascii="Tahoma" w:eastAsia="Tahoma" w:hAnsi="Tahoma" w:cs="Tahoma"/>
                <w:b/>
                <w:spacing w:val="-4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20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w w:val="99"/>
                <w:position w:val="-1"/>
                <w:sz w:val="20"/>
                <w:szCs w:val="20"/>
              </w:rPr>
              <w:t>al</w:t>
            </w:r>
          </w:p>
          <w:p w:rsidR="00626EDE" w:rsidRDefault="00626EDE" w:rsidP="00720953">
            <w:pPr>
              <w:spacing w:before="1"/>
              <w:ind w:left="324" w:right="326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23</w:t>
            </w:r>
            <w:r>
              <w:rPr>
                <w:rFonts w:ascii="Tahoma" w:eastAsia="Tahoma" w:hAnsi="Tahoma" w:cs="Tahoma"/>
                <w:b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de</w:t>
            </w:r>
            <w:r>
              <w:rPr>
                <w:rFonts w:ascii="Tahoma" w:eastAsia="Tahoma" w:hAnsi="Tahoma" w:cs="Tahoma"/>
                <w:b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2"/>
                <w:w w:val="99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b/>
                <w:w w:val="99"/>
                <w:sz w:val="20"/>
                <w:szCs w:val="20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w w:val="99"/>
                <w:sz w:val="20"/>
                <w:szCs w:val="20"/>
              </w:rPr>
              <w:t>v</w:t>
            </w:r>
            <w:r>
              <w:rPr>
                <w:rFonts w:ascii="Tahoma" w:eastAsia="Tahoma" w:hAnsi="Tahoma" w:cs="Tahoma"/>
                <w:b/>
                <w:spacing w:val="2"/>
                <w:w w:val="99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pacing w:val="2"/>
                <w:w w:val="99"/>
                <w:sz w:val="20"/>
                <w:szCs w:val="20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w w:val="99"/>
                <w:sz w:val="20"/>
                <w:szCs w:val="20"/>
              </w:rPr>
              <w:t>b</w:t>
            </w:r>
            <w:r>
              <w:rPr>
                <w:rFonts w:ascii="Tahoma" w:eastAsia="Tahoma" w:hAnsi="Tahoma" w:cs="Tahoma"/>
                <w:b/>
                <w:w w:val="99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w w:val="99"/>
                <w:sz w:val="20"/>
                <w:szCs w:val="20"/>
              </w:rPr>
              <w:t>.</w:t>
            </w:r>
          </w:p>
        </w:tc>
        <w:tc>
          <w:tcPr>
            <w:tcW w:w="1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4" w:line="240" w:lineRule="exact"/>
              <w:ind w:left="83" w:right="9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pacing w:val="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mana</w:t>
            </w:r>
            <w:r>
              <w:rPr>
                <w:rFonts w:ascii="Tahoma" w:eastAsia="Tahoma" w:hAnsi="Tahoma" w:cs="Tahoma"/>
                <w:b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4. D</w:t>
            </w:r>
            <w:r>
              <w:rPr>
                <w:rFonts w:ascii="Tahoma" w:eastAsia="Tahoma" w:hAnsi="Tahoma" w:cs="Tahoma"/>
                <w:b/>
                <w:spacing w:val="2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l</w:t>
            </w:r>
            <w:r>
              <w:rPr>
                <w:rFonts w:ascii="Tahoma" w:eastAsia="Tahoma" w:hAnsi="Tahoma" w:cs="Tahoma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w w:val="99"/>
                <w:sz w:val="20"/>
                <w:szCs w:val="20"/>
              </w:rPr>
              <w:t xml:space="preserve">26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al</w:t>
            </w:r>
            <w:r>
              <w:rPr>
                <w:rFonts w:ascii="Tahoma" w:eastAsia="Tahoma" w:hAnsi="Tahoma" w:cs="Tahoma"/>
                <w:b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29</w:t>
            </w:r>
            <w:r>
              <w:rPr>
                <w:rFonts w:ascii="Tahoma" w:eastAsia="Tahoma" w:hAnsi="Tahoma" w:cs="Tahoma"/>
                <w:b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2"/>
                <w:w w:val="99"/>
                <w:sz w:val="20"/>
                <w:szCs w:val="20"/>
              </w:rPr>
              <w:t>d</w:t>
            </w:r>
            <w:r>
              <w:rPr>
                <w:rFonts w:ascii="Tahoma" w:eastAsia="Tahoma" w:hAnsi="Tahoma" w:cs="Tahoma"/>
                <w:b/>
                <w:w w:val="99"/>
                <w:sz w:val="20"/>
                <w:szCs w:val="20"/>
              </w:rPr>
              <w:t>e</w:t>
            </w:r>
          </w:p>
          <w:p w:rsidR="00626EDE" w:rsidRDefault="00626EDE" w:rsidP="00720953">
            <w:pPr>
              <w:spacing w:line="220" w:lineRule="exact"/>
              <w:ind w:left="382" w:right="387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w w:val="99"/>
                <w:position w:val="-1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b/>
                <w:spacing w:val="-1"/>
                <w:w w:val="99"/>
                <w:position w:val="-1"/>
                <w:sz w:val="20"/>
                <w:szCs w:val="20"/>
              </w:rPr>
              <w:t>o</w:t>
            </w:r>
            <w:r>
              <w:rPr>
                <w:rFonts w:ascii="Tahoma" w:eastAsia="Tahoma" w:hAnsi="Tahoma" w:cs="Tahoma"/>
                <w:b/>
                <w:w w:val="99"/>
                <w:position w:val="-1"/>
                <w:sz w:val="20"/>
                <w:szCs w:val="20"/>
              </w:rPr>
              <w:t>v</w:t>
            </w:r>
            <w:r>
              <w:rPr>
                <w:rFonts w:ascii="Tahoma" w:eastAsia="Tahoma" w:hAnsi="Tahoma" w:cs="Tahoma"/>
                <w:b/>
                <w:spacing w:val="2"/>
                <w:w w:val="99"/>
                <w:position w:val="-1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w w:val="99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pacing w:val="2"/>
                <w:w w:val="99"/>
                <w:position w:val="-1"/>
                <w:sz w:val="20"/>
                <w:szCs w:val="20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w w:val="99"/>
                <w:position w:val="-1"/>
                <w:sz w:val="20"/>
                <w:szCs w:val="20"/>
              </w:rPr>
              <w:t>b</w:t>
            </w:r>
            <w:r>
              <w:rPr>
                <w:rFonts w:ascii="Tahoma" w:eastAsia="Tahoma" w:hAnsi="Tahoma" w:cs="Tahoma"/>
                <w:b/>
                <w:w w:val="99"/>
                <w:position w:val="-1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w w:val="99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w w:val="99"/>
                <w:position w:val="-1"/>
                <w:sz w:val="20"/>
                <w:szCs w:val="20"/>
              </w:rPr>
              <w:t>.</w:t>
            </w:r>
          </w:p>
        </w:tc>
      </w:tr>
      <w:tr w:rsidR="00626EDE" w:rsidTr="00626EDE">
        <w:trPr>
          <w:trHeight w:hRule="exact" w:val="3087"/>
        </w:trPr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619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s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pa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ñ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ol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17"/>
                <w:szCs w:val="17"/>
              </w:rPr>
              <w:t>P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ye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7"/>
                <w:szCs w:val="17"/>
              </w:rPr>
              <w:t>ct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o.</w:t>
            </w:r>
          </w:p>
          <w:p w:rsidR="00626EDE" w:rsidRDefault="00626EDE" w:rsidP="00720953">
            <w:pPr>
              <w:spacing w:before="8" w:line="200" w:lineRule="exact"/>
              <w:ind w:left="102" w:right="653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da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z w:val="17"/>
                <w:szCs w:val="17"/>
              </w:rPr>
              <w:t>n c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Ap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re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b/>
                <w:spacing w:val="-2"/>
                <w:sz w:val="17"/>
                <w:szCs w:val="17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pacing w:val="-2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os a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le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y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b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r: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s y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alave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v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dad</w:t>
            </w:r>
            <w:r>
              <w:rPr>
                <w:rFonts w:ascii="Tahoma" w:eastAsia="Tahoma" w:hAnsi="Tahoma" w:cs="Tahoma"/>
                <w:b/>
                <w:spacing w:val="-3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:</w:t>
            </w:r>
          </w:p>
          <w:p w:rsidR="00626EDE" w:rsidRDefault="00626EDE" w:rsidP="00720953">
            <w:pPr>
              <w:spacing w:before="4" w:line="200" w:lineRule="exact"/>
              <w:ind w:left="102" w:right="54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¿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Q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z w:val="17"/>
                <w:szCs w:val="17"/>
              </w:rPr>
              <w:t>é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h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leíd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>? 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egi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</w:t>
            </w:r>
            <w:r>
              <w:rPr>
                <w:rFonts w:ascii="Tahoma" w:eastAsia="Tahoma" w:hAnsi="Tahoma" w:cs="Tahoma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le</w:t>
            </w:r>
            <w:r>
              <w:rPr>
                <w:rFonts w:ascii="Tahoma" w:eastAsia="Tahoma" w:hAnsi="Tahoma" w:cs="Tahoma"/>
                <w:sz w:val="17"/>
                <w:szCs w:val="17"/>
              </w:rPr>
              <w:t>ct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¿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Q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z w:val="17"/>
                <w:szCs w:val="17"/>
              </w:rPr>
              <w:t>é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va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mo</w:t>
            </w:r>
            <w:r>
              <w:rPr>
                <w:rFonts w:ascii="Tahoma" w:eastAsia="Tahoma" w:hAnsi="Tahoma" w:cs="Tahoma"/>
                <w:sz w:val="17"/>
                <w:szCs w:val="17"/>
              </w:rPr>
              <w:t>s a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z w:val="17"/>
                <w:szCs w:val="17"/>
              </w:rPr>
              <w:t>?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7"/>
                <w:szCs w:val="17"/>
              </w:rPr>
              <w:t>Ti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em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7"/>
                <w:szCs w:val="17"/>
              </w:rPr>
              <w:t>p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7"/>
                <w:szCs w:val="17"/>
              </w:rPr>
              <w:t xml:space="preserve"> d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 xml:space="preserve">e 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r: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“L</w:t>
            </w:r>
            <w:r>
              <w:rPr>
                <w:rFonts w:ascii="Tahoma" w:eastAsia="Tahoma" w:hAnsi="Tahoma" w:cs="Tahoma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p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z w:val="17"/>
                <w:szCs w:val="17"/>
              </w:rPr>
              <w:t>y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e</w:t>
            </w:r>
            <w:r>
              <w:rPr>
                <w:rFonts w:ascii="Tahoma" w:eastAsia="Tahoma" w:hAnsi="Tahoma" w:cs="Tahoma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ap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o”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17"/>
                <w:szCs w:val="17"/>
              </w:rPr>
              <w:t>P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ye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7"/>
                <w:szCs w:val="17"/>
              </w:rPr>
              <w:t>ct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o.</w:t>
            </w:r>
          </w:p>
          <w:p w:rsidR="00626EDE" w:rsidRDefault="00626EDE" w:rsidP="00720953">
            <w:pPr>
              <w:spacing w:before="8" w:line="200" w:lineRule="exact"/>
              <w:ind w:left="102" w:right="653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da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z w:val="17"/>
                <w:szCs w:val="17"/>
              </w:rPr>
              <w:t>n c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Ap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re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b/>
                <w:spacing w:val="-2"/>
                <w:sz w:val="17"/>
                <w:szCs w:val="17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pacing w:val="-2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os a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le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y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b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r: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Com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ple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ta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 xml:space="preserve"> u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3"/>
                <w:position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ón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v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dad</w:t>
            </w:r>
            <w:r>
              <w:rPr>
                <w:rFonts w:ascii="Tahoma" w:eastAsia="Tahoma" w:hAnsi="Tahoma" w:cs="Tahoma"/>
                <w:b/>
                <w:spacing w:val="-3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:</w:t>
            </w:r>
          </w:p>
          <w:p w:rsidR="00626EDE" w:rsidRDefault="00626EDE" w:rsidP="00720953">
            <w:pPr>
              <w:spacing w:before="4" w:line="200" w:lineRule="exact"/>
              <w:ind w:left="102" w:right="188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¿C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ó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</w:t>
            </w:r>
            <w:r>
              <w:rPr>
                <w:rFonts w:ascii="Tahoma" w:eastAsia="Tahoma" w:hAnsi="Tahoma" w:cs="Tahoma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z w:val="17"/>
                <w:szCs w:val="17"/>
              </w:rPr>
              <w:t>n c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>?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La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</w:t>
            </w:r>
            <w:r>
              <w:rPr>
                <w:rFonts w:ascii="Tahoma" w:eastAsia="Tahoma" w:hAnsi="Tahoma" w:cs="Tahoma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un</w:t>
            </w:r>
            <w:r>
              <w:rPr>
                <w:rFonts w:ascii="Tahoma" w:eastAsia="Tahoma" w:hAnsi="Tahoma" w:cs="Tahoma"/>
                <w:sz w:val="17"/>
                <w:szCs w:val="17"/>
              </w:rPr>
              <w:t>a</w:t>
            </w:r>
          </w:p>
          <w:p w:rsidR="00626EDE" w:rsidRDefault="00626EDE" w:rsidP="00720953">
            <w:pPr>
              <w:spacing w:before="1"/>
              <w:ind w:left="102" w:right="660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da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ió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z w:val="17"/>
                <w:szCs w:val="17"/>
              </w:rPr>
              <w:t>. P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mo</w:t>
            </w:r>
            <w:r>
              <w:rPr>
                <w:rFonts w:ascii="Tahoma" w:eastAsia="Tahoma" w:hAnsi="Tahoma" w:cs="Tahoma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a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da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ió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. 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Ti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em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p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 xml:space="preserve"> d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 xml:space="preserve">e 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r: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“L</w:t>
            </w:r>
            <w:r>
              <w:rPr>
                <w:rFonts w:ascii="Tahoma" w:eastAsia="Tahoma" w:hAnsi="Tahoma" w:cs="Tahoma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p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sum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ida”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</w:tc>
        <w:tc>
          <w:tcPr>
            <w:tcW w:w="2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17"/>
                <w:szCs w:val="17"/>
              </w:rPr>
              <w:t>P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ye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7"/>
                <w:szCs w:val="17"/>
              </w:rPr>
              <w:t>ct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o.</w:t>
            </w:r>
          </w:p>
          <w:p w:rsidR="00626EDE" w:rsidRDefault="00626EDE" w:rsidP="00720953">
            <w:pPr>
              <w:spacing w:before="8" w:line="200" w:lineRule="exact"/>
              <w:ind w:left="102" w:right="289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da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. 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Ap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re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b/>
                <w:spacing w:val="-2"/>
                <w:sz w:val="17"/>
                <w:szCs w:val="17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pacing w:val="-2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os a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le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y e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b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r: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í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 xml:space="preserve"> d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b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j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s y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 xml:space="preserve"> a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ale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v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7"/>
                <w:szCs w:val="17"/>
              </w:rPr>
              <w:t>dad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:</w:t>
            </w:r>
          </w:p>
          <w:p w:rsidR="00626EDE" w:rsidRDefault="00626EDE" w:rsidP="00720953">
            <w:pPr>
              <w:spacing w:before="1"/>
              <w:ind w:left="102" w:right="114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z w:val="17"/>
                <w:szCs w:val="17"/>
              </w:rPr>
              <w:t>D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z w:val="17"/>
                <w:szCs w:val="17"/>
              </w:rPr>
              <w:t>ct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da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ió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z w:val="17"/>
                <w:szCs w:val="17"/>
              </w:rPr>
              <w:t>. 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evi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da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ió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z w:val="17"/>
                <w:szCs w:val="17"/>
              </w:rPr>
              <w:t>. Hac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ve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rs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ió</w:t>
            </w:r>
            <w:r>
              <w:rPr>
                <w:rFonts w:ascii="Tahoma" w:eastAsia="Tahoma" w:hAnsi="Tahoma" w:cs="Tahoma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f</w:t>
            </w:r>
            <w:r>
              <w:rPr>
                <w:rFonts w:ascii="Tahoma" w:eastAsia="Tahoma" w:hAnsi="Tahoma" w:cs="Tahoma"/>
                <w:spacing w:val="-3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al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.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Com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ap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3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did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. 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Ti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em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p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 xml:space="preserve"> d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 xml:space="preserve">e 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 xml:space="preserve">r: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Com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</w:t>
            </w:r>
            <w:r>
              <w:rPr>
                <w:rFonts w:ascii="Tahoma" w:eastAsia="Tahoma" w:hAnsi="Tahoma" w:cs="Tahoma"/>
                <w:spacing w:val="-3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ñ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mo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</w:tc>
        <w:tc>
          <w:tcPr>
            <w:tcW w:w="1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Co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ido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epa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so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.</w:t>
            </w:r>
          </w:p>
        </w:tc>
      </w:tr>
      <w:tr w:rsidR="00626EDE" w:rsidTr="00626EDE">
        <w:trPr>
          <w:trHeight w:hRule="exact" w:val="1862"/>
        </w:trPr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342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Ma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má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t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as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6" w:line="200" w:lineRule="exact"/>
              <w:ind w:left="102" w:right="515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ye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o.</w:t>
            </w:r>
            <w:r>
              <w:rPr>
                <w:rFonts w:ascii="Tahoma" w:eastAsia="Tahoma" w:hAnsi="Tahoma" w:cs="Tahoma"/>
                <w:b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x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p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 xml:space="preserve">r 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g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d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line="200" w:lineRule="exact"/>
              <w:ind w:left="201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7"/>
                <w:szCs w:val="17"/>
              </w:rPr>
              <w:t xml:space="preserve">            </w:t>
            </w:r>
            <w:r>
              <w:rPr>
                <w:rFonts w:ascii="Segoe MDL2 Assets" w:eastAsia="Segoe MDL2 Assets" w:hAnsi="Segoe MDL2 Assets" w:cs="Segoe MDL2 Assets"/>
                <w:spacing w:val="4"/>
                <w:w w:val="46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¿Cu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á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 xml:space="preserve"> e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2"/>
                <w:position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al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ur</w:t>
            </w:r>
            <w:r>
              <w:rPr>
                <w:rFonts w:ascii="Tahoma" w:eastAsia="Tahoma" w:hAnsi="Tahoma" w:cs="Tahoma"/>
                <w:spacing w:val="-3"/>
                <w:position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?</w:t>
            </w:r>
          </w:p>
          <w:p w:rsidR="00626EDE" w:rsidRDefault="00626EDE" w:rsidP="00720953">
            <w:pPr>
              <w:tabs>
                <w:tab w:val="left" w:pos="560"/>
              </w:tabs>
              <w:spacing w:before="4" w:line="200" w:lineRule="exact"/>
              <w:ind w:left="561" w:right="759" w:hanging="360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7"/>
                <w:szCs w:val="17"/>
              </w:rPr>
              <w:t></w:t>
            </w:r>
            <w:r>
              <w:rPr>
                <w:rFonts w:ascii="Segoe MDL2 Assets" w:eastAsia="Segoe MDL2 Assets" w:hAnsi="Segoe MDL2 Assets" w:cs="Segoe MDL2 Assets"/>
                <w:sz w:val="17"/>
                <w:szCs w:val="17"/>
              </w:rPr>
              <w:tab/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Arr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ib</w:t>
            </w:r>
            <w:r>
              <w:rPr>
                <w:rFonts w:ascii="Tahoma" w:eastAsia="Tahoma" w:hAnsi="Tahoma" w:cs="Tahoma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e</w:t>
            </w:r>
            <w:r>
              <w:rPr>
                <w:rFonts w:ascii="Tahoma" w:eastAsia="Tahoma" w:hAnsi="Tahoma" w:cs="Tahoma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á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ide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  <w:p w:rsidR="00626EDE" w:rsidRDefault="00626EDE" w:rsidP="00720953">
            <w:pPr>
              <w:tabs>
                <w:tab w:val="left" w:pos="560"/>
              </w:tabs>
              <w:spacing w:line="200" w:lineRule="exact"/>
              <w:ind w:left="561" w:right="135" w:hanging="360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7"/>
                <w:szCs w:val="17"/>
              </w:rPr>
              <w:t></w:t>
            </w:r>
            <w:r>
              <w:rPr>
                <w:rFonts w:ascii="Segoe MDL2 Assets" w:eastAsia="Segoe MDL2 Assets" w:hAnsi="Segoe MDL2 Assets" w:cs="Segoe MDL2 Assets"/>
                <w:sz w:val="17"/>
                <w:szCs w:val="17"/>
              </w:rPr>
              <w:tab/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¿Cu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ále</w:t>
            </w:r>
            <w:r>
              <w:rPr>
                <w:rFonts w:ascii="Tahoma" w:eastAsia="Tahoma" w:hAnsi="Tahoma" w:cs="Tahoma"/>
                <w:sz w:val="17"/>
                <w:szCs w:val="17"/>
              </w:rPr>
              <w:t>s 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abe</w:t>
            </w:r>
            <w:r>
              <w:rPr>
                <w:rFonts w:ascii="Tahoma" w:eastAsia="Tahoma" w:hAnsi="Tahoma" w:cs="Tahoma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sz w:val="17"/>
                <w:szCs w:val="17"/>
              </w:rPr>
              <w:t>a 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>j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>?</w:t>
            </w:r>
          </w:p>
          <w:p w:rsidR="00626EDE" w:rsidRDefault="00626EDE" w:rsidP="00720953">
            <w:pPr>
              <w:spacing w:line="180" w:lineRule="exact"/>
              <w:ind w:left="201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7"/>
                <w:szCs w:val="17"/>
              </w:rPr>
              <w:t xml:space="preserve">            </w:t>
            </w:r>
            <w:r>
              <w:rPr>
                <w:rFonts w:ascii="Segoe MDL2 Assets" w:eastAsia="Segoe MDL2 Assets" w:hAnsi="Segoe MDL2 Assets" w:cs="Segoe MDL2 Assets"/>
                <w:spacing w:val="4"/>
                <w:w w:val="46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ga</w:t>
            </w:r>
            <w:r>
              <w:rPr>
                <w:rFonts w:ascii="Tahoma" w:eastAsia="Tahoma" w:hAnsi="Tahoma" w:cs="Tahoma"/>
                <w:sz w:val="17"/>
                <w:szCs w:val="17"/>
              </w:rPr>
              <w:t>s y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or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before="1"/>
              <w:ind w:left="201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7"/>
                <w:szCs w:val="17"/>
              </w:rPr>
              <w:t xml:space="preserve">            </w:t>
            </w:r>
            <w:r>
              <w:rPr>
                <w:rFonts w:ascii="Segoe MDL2 Assets" w:eastAsia="Segoe MDL2 Assets" w:hAnsi="Segoe MDL2 Assets" w:cs="Segoe MDL2 Assets"/>
                <w:spacing w:val="4"/>
                <w:w w:val="46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f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ye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 xml:space="preserve">o. 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17"/>
                <w:szCs w:val="17"/>
              </w:rPr>
              <w:t>H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3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7"/>
                <w:szCs w:val="17"/>
              </w:rPr>
              <w:t>0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line="200" w:lineRule="exact"/>
              <w:ind w:left="201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7"/>
                <w:szCs w:val="17"/>
              </w:rPr>
              <w:t xml:space="preserve">            </w:t>
            </w:r>
            <w:r>
              <w:rPr>
                <w:rFonts w:ascii="Segoe MDL2 Assets" w:eastAsia="Segoe MDL2 Assets" w:hAnsi="Segoe MDL2 Assets" w:cs="Segoe MDL2 Assets"/>
                <w:spacing w:val="4"/>
                <w:w w:val="46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á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p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before="1"/>
              <w:ind w:left="201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7"/>
                <w:szCs w:val="17"/>
              </w:rPr>
              <w:t xml:space="preserve">            </w:t>
            </w:r>
            <w:r>
              <w:rPr>
                <w:rFonts w:ascii="Segoe MDL2 Assets" w:eastAsia="Segoe MDL2 Assets" w:hAnsi="Segoe MDL2 Assets" w:cs="Segoe MDL2 Assets"/>
                <w:spacing w:val="4"/>
                <w:w w:val="46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¿Cu</w:t>
            </w:r>
            <w:r>
              <w:rPr>
                <w:rFonts w:ascii="Tahoma" w:eastAsia="Tahoma" w:hAnsi="Tahoma" w:cs="Tahoma"/>
                <w:spacing w:val="-3"/>
                <w:sz w:val="17"/>
                <w:szCs w:val="17"/>
              </w:rPr>
              <w:t>á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z w:val="17"/>
                <w:szCs w:val="17"/>
              </w:rPr>
              <w:t>?</w:t>
            </w:r>
          </w:p>
          <w:p w:rsidR="00626EDE" w:rsidRDefault="00626EDE" w:rsidP="00720953">
            <w:pPr>
              <w:spacing w:before="1"/>
              <w:ind w:left="201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7"/>
                <w:szCs w:val="17"/>
              </w:rPr>
              <w:t xml:space="preserve">            </w:t>
            </w:r>
            <w:r>
              <w:rPr>
                <w:rFonts w:ascii="Segoe MDL2 Assets" w:eastAsia="Segoe MDL2 Assets" w:hAnsi="Segoe MDL2 Assets" w:cs="Segoe MDL2 Assets"/>
                <w:spacing w:val="4"/>
                <w:w w:val="46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q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f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al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before="1"/>
              <w:ind w:left="201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7"/>
                <w:szCs w:val="17"/>
              </w:rPr>
              <w:t xml:space="preserve">            </w:t>
            </w:r>
            <w:r>
              <w:rPr>
                <w:rFonts w:ascii="Segoe MDL2 Assets" w:eastAsia="Segoe MDL2 Assets" w:hAnsi="Segoe MDL2 Assets" w:cs="Segoe MDL2 Assets"/>
                <w:spacing w:val="4"/>
                <w:w w:val="46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>s c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lla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before="1"/>
              <w:ind w:left="201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7"/>
                <w:szCs w:val="17"/>
              </w:rPr>
              <w:t xml:space="preserve">            </w:t>
            </w:r>
            <w:r>
              <w:rPr>
                <w:rFonts w:ascii="Segoe MDL2 Assets" w:eastAsia="Segoe MDL2 Assets" w:hAnsi="Segoe MDL2 Assets" w:cs="Segoe MDL2 Assets"/>
                <w:spacing w:val="4"/>
                <w:w w:val="46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¿Cu</w:t>
            </w:r>
            <w:r>
              <w:rPr>
                <w:rFonts w:ascii="Tahoma" w:eastAsia="Tahoma" w:hAnsi="Tahoma" w:cs="Tahoma"/>
                <w:spacing w:val="-3"/>
                <w:sz w:val="17"/>
                <w:szCs w:val="17"/>
              </w:rPr>
              <w:t>á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z w:val="17"/>
                <w:szCs w:val="17"/>
              </w:rPr>
              <w:t>?</w:t>
            </w:r>
          </w:p>
        </w:tc>
        <w:tc>
          <w:tcPr>
            <w:tcW w:w="2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ye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 xml:space="preserve">o. 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17"/>
                <w:szCs w:val="17"/>
              </w:rPr>
              <w:t>H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3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7"/>
                <w:szCs w:val="17"/>
              </w:rPr>
              <w:t>0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line="200" w:lineRule="exact"/>
              <w:ind w:left="201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7"/>
                <w:szCs w:val="17"/>
              </w:rPr>
              <w:t xml:space="preserve">            </w:t>
            </w:r>
            <w:r>
              <w:rPr>
                <w:rFonts w:ascii="Segoe MDL2 Assets" w:eastAsia="Segoe MDL2 Assets" w:hAnsi="Segoe MDL2 Assets" w:cs="Segoe MDL2 Assets"/>
                <w:spacing w:val="4"/>
                <w:w w:val="46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¿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Q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ié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ie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á</w:t>
            </w:r>
            <w:r>
              <w:rPr>
                <w:rFonts w:ascii="Tahoma" w:eastAsia="Tahoma" w:hAnsi="Tahoma" w:cs="Tahoma"/>
                <w:spacing w:val="-2"/>
                <w:position w:val="-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?</w:t>
            </w:r>
          </w:p>
          <w:p w:rsidR="00626EDE" w:rsidRDefault="00626EDE" w:rsidP="00720953">
            <w:pPr>
              <w:spacing w:before="1"/>
              <w:ind w:left="201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7"/>
                <w:szCs w:val="17"/>
              </w:rPr>
              <w:t xml:space="preserve">            </w:t>
            </w:r>
            <w:r>
              <w:rPr>
                <w:rFonts w:ascii="Segoe MDL2 Assets" w:eastAsia="Segoe MDL2 Assets" w:hAnsi="Segoe MDL2 Assets" w:cs="Segoe MDL2 Assets"/>
                <w:spacing w:val="4"/>
                <w:w w:val="46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Ju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z w:val="17"/>
                <w:szCs w:val="17"/>
              </w:rPr>
              <w:t>ta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z w:val="17"/>
                <w:szCs w:val="17"/>
              </w:rPr>
              <w:t>20.</w:t>
            </w:r>
          </w:p>
          <w:p w:rsidR="00626EDE" w:rsidRDefault="00626EDE" w:rsidP="00720953">
            <w:pPr>
              <w:spacing w:before="1"/>
              <w:ind w:left="201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7"/>
                <w:szCs w:val="17"/>
              </w:rPr>
              <w:t xml:space="preserve">            </w:t>
            </w:r>
            <w:r>
              <w:rPr>
                <w:rFonts w:ascii="Segoe MDL2 Assets" w:eastAsia="Segoe MDL2 Assets" w:hAnsi="Segoe MDL2 Assets" w:cs="Segoe MDL2 Assets"/>
                <w:spacing w:val="4"/>
                <w:w w:val="46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El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orm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iló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before="1"/>
              <w:ind w:left="201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7"/>
                <w:szCs w:val="17"/>
              </w:rPr>
              <w:t xml:space="preserve">            </w:t>
            </w:r>
            <w:r>
              <w:rPr>
                <w:rFonts w:ascii="Segoe MDL2 Assets" w:eastAsia="Segoe MDL2 Assets" w:hAnsi="Segoe MDL2 Assets" w:cs="Segoe MDL2 Assets"/>
                <w:spacing w:val="4"/>
                <w:w w:val="46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z w:val="17"/>
                <w:szCs w:val="17"/>
              </w:rPr>
              <w:t>D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ie</w:t>
            </w:r>
            <w:r>
              <w:rPr>
                <w:rFonts w:ascii="Tahoma" w:eastAsia="Tahoma" w:hAnsi="Tahoma" w:cs="Tahoma"/>
                <w:sz w:val="17"/>
                <w:szCs w:val="17"/>
              </w:rPr>
              <w:t>z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z w:val="17"/>
                <w:szCs w:val="17"/>
              </w:rPr>
              <w:t>y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á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before="1"/>
              <w:ind w:left="201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7"/>
                <w:szCs w:val="17"/>
              </w:rPr>
              <w:t xml:space="preserve">            </w:t>
            </w:r>
            <w:r>
              <w:rPr>
                <w:rFonts w:ascii="Segoe MDL2 Assets" w:eastAsia="Segoe MDL2 Assets" w:hAnsi="Segoe MDL2 Assets" w:cs="Segoe MDL2 Assets"/>
                <w:spacing w:val="4"/>
                <w:w w:val="46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va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m</w:t>
            </w:r>
            <w:r>
              <w:rPr>
                <w:rFonts w:ascii="Tahoma" w:eastAsia="Tahoma" w:hAnsi="Tahoma" w:cs="Tahoma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pla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line="200" w:lineRule="exact"/>
              <w:ind w:left="201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7"/>
                <w:szCs w:val="17"/>
              </w:rPr>
              <w:t xml:space="preserve">            </w:t>
            </w:r>
            <w:r>
              <w:rPr>
                <w:rFonts w:ascii="Segoe MDL2 Assets" w:eastAsia="Segoe MDL2 Assets" w:hAnsi="Segoe MDL2 Assets" w:cs="Segoe MDL2 Assets"/>
                <w:spacing w:val="4"/>
                <w:w w:val="46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ei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.</w:t>
            </w:r>
          </w:p>
        </w:tc>
        <w:tc>
          <w:tcPr>
            <w:tcW w:w="1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Co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ido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epa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so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.</w:t>
            </w:r>
          </w:p>
        </w:tc>
      </w:tr>
      <w:tr w:rsidR="00626EDE" w:rsidTr="00626EDE">
        <w:trPr>
          <w:trHeight w:hRule="exact" w:val="1654"/>
        </w:trPr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4" w:line="260" w:lineRule="exact"/>
              <w:ind w:left="515" w:right="251" w:hanging="226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n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m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nto d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 xml:space="preserve">l 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M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d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io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200" w:lineRule="exact"/>
              <w:ind w:left="102" w:right="143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z w:val="17"/>
                <w:szCs w:val="17"/>
              </w:rPr>
              <w:t>Se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cu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pacing w:val="-2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. Co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em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s a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los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ni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ma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b/>
                <w:spacing w:val="-3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line="180" w:lineRule="exact"/>
              <w:ind w:left="201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7"/>
                <w:szCs w:val="17"/>
              </w:rPr>
              <w:t xml:space="preserve">            </w:t>
            </w:r>
            <w:r>
              <w:rPr>
                <w:rFonts w:ascii="Segoe MDL2 Assets" w:eastAsia="Segoe MDL2 Assets" w:hAnsi="Segoe MDL2 Assets" w:cs="Segoe MDL2 Assets"/>
                <w:spacing w:val="4"/>
                <w:w w:val="46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An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ale</w:t>
            </w:r>
            <w:r>
              <w:rPr>
                <w:rFonts w:ascii="Tahoma" w:eastAsia="Tahoma" w:hAnsi="Tahoma" w:cs="Tahoma"/>
                <w:sz w:val="17"/>
                <w:szCs w:val="17"/>
              </w:rPr>
              <w:t>s</w:t>
            </w:r>
          </w:p>
          <w:p w:rsidR="00626EDE" w:rsidRDefault="00626EDE" w:rsidP="00720953">
            <w:pPr>
              <w:spacing w:before="8" w:line="200" w:lineRule="exact"/>
              <w:ind w:left="561" w:right="427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é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>s y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z w:val="17"/>
                <w:szCs w:val="17"/>
              </w:rPr>
              <w:t>u c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idad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  <w:p w:rsidR="00626EDE" w:rsidRDefault="00626EDE" w:rsidP="00720953">
            <w:pPr>
              <w:tabs>
                <w:tab w:val="left" w:pos="560"/>
              </w:tabs>
              <w:spacing w:line="200" w:lineRule="exact"/>
              <w:ind w:left="561" w:right="633" w:hanging="360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7"/>
                <w:szCs w:val="17"/>
              </w:rPr>
              <w:t></w:t>
            </w:r>
            <w:r>
              <w:rPr>
                <w:rFonts w:ascii="Segoe MDL2 Assets" w:eastAsia="Segoe MDL2 Assets" w:hAnsi="Segoe MDL2 Assets" w:cs="Segoe MDL2 Assets"/>
                <w:sz w:val="17"/>
                <w:szCs w:val="17"/>
              </w:rPr>
              <w:tab/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eg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m</w:t>
            </w:r>
            <w:r>
              <w:rPr>
                <w:rFonts w:ascii="Tahoma" w:eastAsia="Tahoma" w:hAnsi="Tahoma" w:cs="Tahoma"/>
                <w:spacing w:val="-3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ap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z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>j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line="180" w:lineRule="exact"/>
              <w:ind w:left="201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7"/>
                <w:szCs w:val="17"/>
              </w:rPr>
              <w:t xml:space="preserve">            </w:t>
            </w:r>
            <w:r>
              <w:rPr>
                <w:rFonts w:ascii="Segoe MDL2 Assets" w:eastAsia="Segoe MDL2 Assets" w:hAnsi="Segoe MDL2 Assets" w:cs="Segoe MDL2 Assets"/>
                <w:spacing w:val="4"/>
                <w:w w:val="46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q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ap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dí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200" w:lineRule="exact"/>
              <w:ind w:left="102" w:right="437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z w:val="17"/>
                <w:szCs w:val="17"/>
              </w:rPr>
              <w:t>Se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cu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pacing w:val="-2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. M</w:t>
            </w:r>
            <w:r>
              <w:rPr>
                <w:rFonts w:ascii="Tahoma" w:eastAsia="Tahoma" w:hAnsi="Tahoma" w:cs="Tahoma"/>
                <w:b/>
                <w:spacing w:val="-2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v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dad</w:t>
            </w:r>
            <w:r>
              <w:rPr>
                <w:rFonts w:ascii="Tahoma" w:eastAsia="Tahoma" w:hAnsi="Tahoma" w:cs="Tahoma"/>
                <w:b/>
                <w:spacing w:val="-3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d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ia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line="180" w:lineRule="exact"/>
              <w:ind w:left="201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7"/>
                <w:szCs w:val="17"/>
              </w:rPr>
              <w:t xml:space="preserve">            </w:t>
            </w:r>
            <w:r>
              <w:rPr>
                <w:rFonts w:ascii="Segoe MDL2 Assets" w:eastAsia="Segoe MDL2 Assets" w:hAnsi="Segoe MDL2 Assets" w:cs="Segoe MDL2 Assets"/>
                <w:spacing w:val="4"/>
                <w:w w:val="46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An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ale</w:t>
            </w:r>
            <w:r>
              <w:rPr>
                <w:rFonts w:ascii="Tahoma" w:eastAsia="Tahoma" w:hAnsi="Tahoma" w:cs="Tahoma"/>
                <w:sz w:val="17"/>
                <w:szCs w:val="17"/>
              </w:rPr>
              <w:t>s</w:t>
            </w:r>
          </w:p>
          <w:p w:rsidR="00626EDE" w:rsidRDefault="00626EDE" w:rsidP="00720953">
            <w:pPr>
              <w:spacing w:before="8" w:line="200" w:lineRule="exact"/>
              <w:ind w:left="561" w:right="427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é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>s y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z w:val="17"/>
                <w:szCs w:val="17"/>
              </w:rPr>
              <w:t>u c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idad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  <w:p w:rsidR="00626EDE" w:rsidRDefault="00626EDE" w:rsidP="00720953">
            <w:pPr>
              <w:tabs>
                <w:tab w:val="left" w:pos="560"/>
              </w:tabs>
              <w:spacing w:line="200" w:lineRule="exact"/>
              <w:ind w:left="561" w:right="633" w:hanging="360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7"/>
                <w:szCs w:val="17"/>
              </w:rPr>
              <w:t></w:t>
            </w:r>
            <w:r>
              <w:rPr>
                <w:rFonts w:ascii="Segoe MDL2 Assets" w:eastAsia="Segoe MDL2 Assets" w:hAnsi="Segoe MDL2 Assets" w:cs="Segoe MDL2 Assets"/>
                <w:sz w:val="17"/>
                <w:szCs w:val="17"/>
              </w:rPr>
              <w:tab/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eg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m</w:t>
            </w:r>
            <w:r>
              <w:rPr>
                <w:rFonts w:ascii="Tahoma" w:eastAsia="Tahoma" w:hAnsi="Tahoma" w:cs="Tahoma"/>
                <w:spacing w:val="-3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ap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z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>j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line="180" w:lineRule="exact"/>
              <w:ind w:left="201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7"/>
                <w:szCs w:val="17"/>
              </w:rPr>
              <w:t xml:space="preserve">            </w:t>
            </w:r>
            <w:r>
              <w:rPr>
                <w:rFonts w:ascii="Segoe MDL2 Assets" w:eastAsia="Segoe MDL2 Assets" w:hAnsi="Segoe MDL2 Assets" w:cs="Segoe MDL2 Assets"/>
                <w:spacing w:val="4"/>
                <w:w w:val="46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q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ap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dí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</w:tc>
        <w:tc>
          <w:tcPr>
            <w:tcW w:w="2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200" w:lineRule="exact"/>
              <w:ind w:left="102" w:right="685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z w:val="17"/>
                <w:szCs w:val="17"/>
              </w:rPr>
              <w:t>Se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cu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pacing w:val="-2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. M</w:t>
            </w:r>
            <w:r>
              <w:rPr>
                <w:rFonts w:ascii="Tahoma" w:eastAsia="Tahoma" w:hAnsi="Tahoma" w:cs="Tahoma"/>
                <w:b/>
                <w:spacing w:val="-2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v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dad</w:t>
            </w:r>
            <w:r>
              <w:rPr>
                <w:rFonts w:ascii="Tahoma" w:eastAsia="Tahoma" w:hAnsi="Tahoma" w:cs="Tahoma"/>
                <w:b/>
                <w:spacing w:val="-3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d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ia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line="180" w:lineRule="exact"/>
              <w:ind w:left="201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7"/>
                <w:szCs w:val="17"/>
              </w:rPr>
              <w:t xml:space="preserve">            </w:t>
            </w:r>
            <w:r>
              <w:rPr>
                <w:rFonts w:ascii="Segoe MDL2 Assets" w:eastAsia="Segoe MDL2 Assets" w:hAnsi="Segoe MDL2 Assets" w:cs="Segoe MDL2 Assets"/>
                <w:spacing w:val="4"/>
                <w:w w:val="46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q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pie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nso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  <w:p w:rsidR="00626EDE" w:rsidRDefault="00626EDE" w:rsidP="00720953">
            <w:pPr>
              <w:tabs>
                <w:tab w:val="left" w:pos="560"/>
              </w:tabs>
              <w:spacing w:before="1"/>
              <w:ind w:left="561" w:right="327" w:hanging="360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7"/>
                <w:szCs w:val="17"/>
              </w:rPr>
              <w:t></w:t>
            </w:r>
            <w:r>
              <w:rPr>
                <w:rFonts w:ascii="Segoe MDL2 Assets" w:eastAsia="Segoe MDL2 Assets" w:hAnsi="Segoe MDL2 Assets" w:cs="Segoe MDL2 Assets"/>
                <w:sz w:val="17"/>
                <w:szCs w:val="17"/>
              </w:rPr>
              <w:tab/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>ct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ividade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ela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  <w:p w:rsidR="00626EDE" w:rsidRDefault="00626EDE" w:rsidP="00720953">
            <w:pPr>
              <w:tabs>
                <w:tab w:val="left" w:pos="560"/>
              </w:tabs>
              <w:spacing w:before="3" w:line="200" w:lineRule="exact"/>
              <w:ind w:left="561" w:right="760" w:hanging="360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7"/>
                <w:szCs w:val="17"/>
              </w:rPr>
              <w:t></w:t>
            </w:r>
            <w:r>
              <w:rPr>
                <w:rFonts w:ascii="Segoe MDL2 Assets" w:eastAsia="Segoe MDL2 Assets" w:hAnsi="Segoe MDL2 Assets" w:cs="Segoe MDL2 Assets"/>
                <w:sz w:val="17"/>
                <w:szCs w:val="17"/>
              </w:rPr>
              <w:tab/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El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de</w:t>
            </w:r>
            <w:r>
              <w:rPr>
                <w:rFonts w:ascii="Tahoma" w:eastAsia="Tahoma" w:hAnsi="Tahoma" w:cs="Tahoma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</w:t>
            </w:r>
            <w:r>
              <w:rPr>
                <w:rFonts w:ascii="Tahoma" w:eastAsia="Tahoma" w:hAnsi="Tahoma" w:cs="Tahoma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la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>ct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ividade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</w:tc>
        <w:tc>
          <w:tcPr>
            <w:tcW w:w="1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Co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ido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epa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so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.</w:t>
            </w:r>
          </w:p>
        </w:tc>
      </w:tr>
      <w:tr w:rsidR="00626EDE" w:rsidTr="00626EDE">
        <w:trPr>
          <w:trHeight w:hRule="exact" w:val="420"/>
        </w:trPr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721" w:right="721"/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Artes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200" w:lineRule="exact"/>
              <w:ind w:left="102" w:right="795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z w:val="17"/>
                <w:szCs w:val="17"/>
              </w:rPr>
              <w:t>Pr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á</w:t>
            </w:r>
            <w:r>
              <w:rPr>
                <w:rFonts w:ascii="Tahoma" w:eastAsia="Tahoma" w:hAnsi="Tahoma" w:cs="Tahoma"/>
                <w:sz w:val="17"/>
                <w:szCs w:val="17"/>
              </w:rPr>
              <w:t>ct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z w:val="17"/>
                <w:szCs w:val="17"/>
              </w:rPr>
              <w:t>ca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í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3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>. Pr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3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ón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200" w:lineRule="exact"/>
              <w:ind w:left="102" w:right="795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z w:val="17"/>
                <w:szCs w:val="17"/>
              </w:rPr>
              <w:t>Pr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á</w:t>
            </w:r>
            <w:r>
              <w:rPr>
                <w:rFonts w:ascii="Tahoma" w:eastAsia="Tahoma" w:hAnsi="Tahoma" w:cs="Tahoma"/>
                <w:sz w:val="17"/>
                <w:szCs w:val="17"/>
              </w:rPr>
              <w:t>ct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z w:val="17"/>
                <w:szCs w:val="17"/>
              </w:rPr>
              <w:t>ca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í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3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>. Pr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3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ón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</w:tc>
        <w:tc>
          <w:tcPr>
            <w:tcW w:w="2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Pr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á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ct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ca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 xml:space="preserve"> A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í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3"/>
                <w:position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.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f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le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x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ón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.</w:t>
            </w:r>
          </w:p>
        </w:tc>
        <w:tc>
          <w:tcPr>
            <w:tcW w:w="1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200" w:lineRule="exact"/>
              <w:ind w:left="102" w:right="541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z w:val="17"/>
                <w:szCs w:val="17"/>
              </w:rPr>
              <w:t>Pr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á</w:t>
            </w:r>
            <w:r>
              <w:rPr>
                <w:rFonts w:ascii="Tahoma" w:eastAsia="Tahoma" w:hAnsi="Tahoma" w:cs="Tahoma"/>
                <w:sz w:val="17"/>
                <w:szCs w:val="17"/>
              </w:rPr>
              <w:t>ct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z w:val="17"/>
                <w:szCs w:val="17"/>
              </w:rPr>
              <w:t>ca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í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3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>. 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f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le</w:t>
            </w:r>
            <w:r>
              <w:rPr>
                <w:rFonts w:ascii="Tahoma" w:eastAsia="Tahoma" w:hAnsi="Tahoma" w:cs="Tahoma"/>
                <w:sz w:val="17"/>
                <w:szCs w:val="17"/>
              </w:rPr>
              <w:t>x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ón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</w:tc>
      </w:tr>
      <w:tr w:rsidR="00626EDE" w:rsidTr="00626EDE">
        <w:trPr>
          <w:trHeight w:hRule="exact" w:val="830"/>
        </w:trPr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446" w:right="450"/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d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22"/>
                <w:szCs w:val="22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ó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n</w:t>
            </w:r>
          </w:p>
          <w:p w:rsidR="00626EDE" w:rsidRDefault="00626EDE" w:rsidP="00720953">
            <w:pPr>
              <w:spacing w:before="1"/>
              <w:ind w:left="150" w:right="149"/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z w:val="22"/>
                <w:szCs w:val="22"/>
              </w:rPr>
              <w:t>So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n</w:t>
            </w:r>
            <w:r>
              <w:rPr>
                <w:rFonts w:ascii="Tahoma" w:eastAsia="Tahoma" w:hAnsi="Tahoma" w:cs="Tahoma"/>
                <w:b/>
                <w:spacing w:val="-3"/>
                <w:sz w:val="22"/>
                <w:szCs w:val="22"/>
              </w:rPr>
              <w:t>a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l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200" w:lineRule="exact"/>
              <w:ind w:left="102" w:right="75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Au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eg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la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ió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z w:val="17"/>
                <w:szCs w:val="17"/>
              </w:rPr>
              <w:t>Exp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ió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</w:t>
            </w:r>
            <w:r>
              <w:rPr>
                <w:rFonts w:ascii="Tahoma" w:eastAsia="Tahoma" w:hAnsi="Tahoma" w:cs="Tahoma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la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mo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200" w:lineRule="exact"/>
              <w:ind w:left="102" w:right="75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Au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eg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la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ió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z w:val="17"/>
                <w:szCs w:val="17"/>
              </w:rPr>
              <w:t>Exp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ió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</w:t>
            </w:r>
            <w:r>
              <w:rPr>
                <w:rFonts w:ascii="Tahoma" w:eastAsia="Tahoma" w:hAnsi="Tahoma" w:cs="Tahoma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la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mo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</w:tc>
        <w:tc>
          <w:tcPr>
            <w:tcW w:w="2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200" w:lineRule="exact"/>
              <w:ind w:left="102" w:right="231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Au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eg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la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ió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eg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la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ó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</w:t>
            </w:r>
            <w:r>
              <w:rPr>
                <w:rFonts w:ascii="Tahoma" w:eastAsia="Tahoma" w:hAnsi="Tahoma" w:cs="Tahoma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la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mo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</w:tc>
        <w:tc>
          <w:tcPr>
            <w:tcW w:w="1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200" w:lineRule="exact"/>
              <w:ind w:left="102" w:right="424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Au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eg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la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ió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.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Au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ge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3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ó</w:t>
            </w:r>
            <w:r>
              <w:rPr>
                <w:rFonts w:ascii="Tahoma" w:eastAsia="Tahoma" w:hAnsi="Tahoma" w:cs="Tahoma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</w:t>
            </w:r>
            <w:r>
              <w:rPr>
                <w:rFonts w:ascii="Tahoma" w:eastAsia="Tahoma" w:hAnsi="Tahoma" w:cs="Tahoma"/>
                <w:sz w:val="17"/>
                <w:szCs w:val="17"/>
              </w:rPr>
              <w:t>e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mo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io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e</w:t>
            </w:r>
            <w:r>
              <w:rPr>
                <w:rFonts w:ascii="Tahoma" w:eastAsia="Tahoma" w:hAnsi="Tahoma" w:cs="Tahoma"/>
                <w:sz w:val="17"/>
                <w:szCs w:val="17"/>
              </w:rPr>
              <w:t>l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bie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</w:tc>
      </w:tr>
      <w:tr w:rsidR="00626EDE" w:rsidTr="00626EDE">
        <w:trPr>
          <w:trHeight w:hRule="exact" w:val="2065"/>
        </w:trPr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145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d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22"/>
                <w:szCs w:val="22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ó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 xml:space="preserve">n 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F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ís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a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6" w:line="200" w:lineRule="exact"/>
              <w:ind w:left="102" w:right="744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z w:val="17"/>
                <w:szCs w:val="17"/>
              </w:rPr>
              <w:t>De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ll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 xml:space="preserve"> d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 xml:space="preserve">la 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ici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dad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before="2" w:line="200" w:lineRule="exact"/>
              <w:ind w:left="102" w:right="77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pli</w:t>
            </w:r>
            <w:r>
              <w:rPr>
                <w:rFonts w:ascii="Tahoma" w:eastAsia="Tahoma" w:hAnsi="Tahoma" w:cs="Tahoma"/>
                <w:sz w:val="17"/>
                <w:szCs w:val="17"/>
              </w:rPr>
              <w:t>ca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l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pa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bá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</w:t>
            </w:r>
            <w:r>
              <w:rPr>
                <w:rFonts w:ascii="Tahoma" w:eastAsia="Tahoma" w:hAnsi="Tahoma" w:cs="Tahoma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mo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vi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z w:val="17"/>
                <w:szCs w:val="17"/>
              </w:rPr>
              <w:t>to</w:t>
            </w:r>
            <w:r>
              <w:rPr>
                <w:rFonts w:ascii="Tahoma" w:eastAsia="Tahoma" w:hAnsi="Tahoma" w:cs="Tahoma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al</w:t>
            </w:r>
          </w:p>
          <w:p w:rsidR="00626EDE" w:rsidRDefault="00626EDE" w:rsidP="00720953">
            <w:pPr>
              <w:spacing w:before="2" w:line="200" w:lineRule="exact"/>
              <w:ind w:left="102" w:right="236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ela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pa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>,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e</w:t>
            </w:r>
            <w:r>
              <w:rPr>
                <w:rFonts w:ascii="Tahoma" w:eastAsia="Tahoma" w:hAnsi="Tahoma" w:cs="Tahoma"/>
                <w:sz w:val="17"/>
                <w:szCs w:val="17"/>
              </w:rPr>
              <w:t>l 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</w:t>
            </w:r>
            <w:r>
              <w:rPr>
                <w:rFonts w:ascii="Tahoma" w:eastAsia="Tahoma" w:hAnsi="Tahoma" w:cs="Tahoma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z w:val="17"/>
                <w:szCs w:val="17"/>
              </w:rPr>
              <w:t>y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l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b</w:t>
            </w:r>
            <w:r>
              <w:rPr>
                <w:rFonts w:ascii="Tahoma" w:eastAsia="Tahoma" w:hAnsi="Tahoma" w:cs="Tahoma"/>
                <w:sz w:val="17"/>
                <w:szCs w:val="17"/>
              </w:rPr>
              <w:t>j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q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z w:val="17"/>
                <w:szCs w:val="17"/>
              </w:rPr>
              <w:t>e</w:t>
            </w:r>
          </w:p>
          <w:p w:rsidR="00626EDE" w:rsidRDefault="00626EDE" w:rsidP="00720953">
            <w:pPr>
              <w:spacing w:before="2" w:line="200" w:lineRule="exact"/>
              <w:ind w:left="102" w:right="261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ili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z</w:t>
            </w:r>
            <w:r>
              <w:rPr>
                <w:rFonts w:ascii="Tahoma" w:eastAsia="Tahoma" w:hAnsi="Tahoma" w:cs="Tahoma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pa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po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de</w:t>
            </w:r>
            <w:r>
              <w:rPr>
                <w:rFonts w:ascii="Tahoma" w:eastAsia="Tahoma" w:hAnsi="Tahoma" w:cs="Tahoma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la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>ct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ividade</w:t>
            </w:r>
            <w:r>
              <w:rPr>
                <w:rFonts w:ascii="Tahoma" w:eastAsia="Tahoma" w:hAnsi="Tahoma" w:cs="Tahoma"/>
                <w:sz w:val="17"/>
                <w:szCs w:val="17"/>
              </w:rPr>
              <w:t>s  y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z w:val="17"/>
                <w:szCs w:val="17"/>
              </w:rPr>
              <w:t>j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eg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>s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q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 xml:space="preserve"> pa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ipa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.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6" w:line="200" w:lineRule="exact"/>
              <w:ind w:left="102" w:right="743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z w:val="17"/>
                <w:szCs w:val="17"/>
              </w:rPr>
              <w:t>De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ll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 xml:space="preserve"> d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 xml:space="preserve">la 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ici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dad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before="2" w:line="200" w:lineRule="exact"/>
              <w:ind w:left="102" w:right="77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pli</w:t>
            </w:r>
            <w:r>
              <w:rPr>
                <w:rFonts w:ascii="Tahoma" w:eastAsia="Tahoma" w:hAnsi="Tahoma" w:cs="Tahoma"/>
                <w:sz w:val="17"/>
                <w:szCs w:val="17"/>
              </w:rPr>
              <w:t>ca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l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pa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bá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</w:t>
            </w:r>
            <w:r>
              <w:rPr>
                <w:rFonts w:ascii="Tahoma" w:eastAsia="Tahoma" w:hAnsi="Tahoma" w:cs="Tahoma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mo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vi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z w:val="17"/>
                <w:szCs w:val="17"/>
              </w:rPr>
              <w:t>to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>l</w:t>
            </w:r>
          </w:p>
          <w:p w:rsidR="00626EDE" w:rsidRDefault="00626EDE" w:rsidP="00720953">
            <w:pPr>
              <w:spacing w:before="2" w:line="200" w:lineRule="exact"/>
              <w:ind w:left="102" w:right="236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ela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pa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>,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e</w:t>
            </w:r>
            <w:r>
              <w:rPr>
                <w:rFonts w:ascii="Tahoma" w:eastAsia="Tahoma" w:hAnsi="Tahoma" w:cs="Tahoma"/>
                <w:sz w:val="17"/>
                <w:szCs w:val="17"/>
              </w:rPr>
              <w:t>l 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</w:t>
            </w:r>
            <w:r>
              <w:rPr>
                <w:rFonts w:ascii="Tahoma" w:eastAsia="Tahoma" w:hAnsi="Tahoma" w:cs="Tahoma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z w:val="17"/>
                <w:szCs w:val="17"/>
              </w:rPr>
              <w:t>y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l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b</w:t>
            </w:r>
            <w:r>
              <w:rPr>
                <w:rFonts w:ascii="Tahoma" w:eastAsia="Tahoma" w:hAnsi="Tahoma" w:cs="Tahoma"/>
                <w:sz w:val="17"/>
                <w:szCs w:val="17"/>
              </w:rPr>
              <w:t>j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q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z w:val="17"/>
                <w:szCs w:val="17"/>
              </w:rPr>
              <w:t>e</w:t>
            </w:r>
          </w:p>
          <w:p w:rsidR="00626EDE" w:rsidRDefault="00626EDE" w:rsidP="00720953">
            <w:pPr>
              <w:spacing w:before="2" w:line="200" w:lineRule="exact"/>
              <w:ind w:left="102" w:right="261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ili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z</w:t>
            </w:r>
            <w:r>
              <w:rPr>
                <w:rFonts w:ascii="Tahoma" w:eastAsia="Tahoma" w:hAnsi="Tahoma" w:cs="Tahoma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pa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po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de</w:t>
            </w:r>
            <w:r>
              <w:rPr>
                <w:rFonts w:ascii="Tahoma" w:eastAsia="Tahoma" w:hAnsi="Tahoma" w:cs="Tahoma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la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>ct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ividade</w:t>
            </w:r>
            <w:r>
              <w:rPr>
                <w:rFonts w:ascii="Tahoma" w:eastAsia="Tahoma" w:hAnsi="Tahoma" w:cs="Tahoma"/>
                <w:sz w:val="17"/>
                <w:szCs w:val="17"/>
              </w:rPr>
              <w:t>s  y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z w:val="17"/>
                <w:szCs w:val="17"/>
              </w:rPr>
              <w:t>j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eg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>s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q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 xml:space="preserve"> pa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ipa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.</w:t>
            </w:r>
          </w:p>
        </w:tc>
        <w:tc>
          <w:tcPr>
            <w:tcW w:w="2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6" w:line="200" w:lineRule="exact"/>
              <w:ind w:left="102" w:right="991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z w:val="17"/>
                <w:szCs w:val="17"/>
              </w:rPr>
              <w:t>De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ll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 xml:space="preserve"> d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 xml:space="preserve">la 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ici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dad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before="2" w:line="200" w:lineRule="exact"/>
              <w:ind w:left="102" w:right="88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pli</w:t>
            </w:r>
            <w:r>
              <w:rPr>
                <w:rFonts w:ascii="Tahoma" w:eastAsia="Tahoma" w:hAnsi="Tahoma" w:cs="Tahoma"/>
                <w:sz w:val="17"/>
                <w:szCs w:val="17"/>
              </w:rPr>
              <w:t>ca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l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pa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bá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e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mo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vi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ela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on</w:t>
            </w:r>
            <w:r>
              <w:rPr>
                <w:rFonts w:ascii="Tahoma" w:eastAsia="Tahoma" w:hAnsi="Tahoma" w:cs="Tahoma"/>
                <w:spacing w:val="-3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z w:val="17"/>
                <w:szCs w:val="17"/>
              </w:rPr>
              <w:t>l</w:t>
            </w:r>
          </w:p>
          <w:p w:rsidR="00626EDE" w:rsidRDefault="00626EDE" w:rsidP="00720953">
            <w:pPr>
              <w:spacing w:before="2" w:line="200" w:lineRule="exact"/>
              <w:ind w:left="102" w:right="576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pa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>,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e</w:t>
            </w:r>
            <w:r>
              <w:rPr>
                <w:rFonts w:ascii="Tahoma" w:eastAsia="Tahoma" w:hAnsi="Tahoma" w:cs="Tahoma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</w:t>
            </w:r>
            <w:r>
              <w:rPr>
                <w:rFonts w:ascii="Tahoma" w:eastAsia="Tahoma" w:hAnsi="Tahoma" w:cs="Tahoma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z w:val="17"/>
                <w:szCs w:val="17"/>
              </w:rPr>
              <w:t>y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l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b</w:t>
            </w:r>
            <w:r>
              <w:rPr>
                <w:rFonts w:ascii="Tahoma" w:eastAsia="Tahoma" w:hAnsi="Tahoma" w:cs="Tahoma"/>
                <w:sz w:val="17"/>
                <w:szCs w:val="17"/>
              </w:rPr>
              <w:t>j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3"/>
                <w:sz w:val="17"/>
                <w:szCs w:val="17"/>
              </w:rPr>
              <w:t>q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ili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z</w:t>
            </w:r>
            <w:r>
              <w:rPr>
                <w:rFonts w:ascii="Tahoma" w:eastAsia="Tahoma" w:hAnsi="Tahoma" w:cs="Tahoma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pa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z w:val="17"/>
                <w:szCs w:val="17"/>
              </w:rPr>
              <w:t>a</w:t>
            </w:r>
          </w:p>
          <w:p w:rsidR="00626EDE" w:rsidRDefault="00626EDE" w:rsidP="00720953">
            <w:pPr>
              <w:spacing w:before="2" w:line="200" w:lineRule="exact"/>
              <w:ind w:left="102" w:right="107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de</w:t>
            </w:r>
            <w:r>
              <w:rPr>
                <w:rFonts w:ascii="Tahoma" w:eastAsia="Tahoma" w:hAnsi="Tahoma" w:cs="Tahoma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la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>ct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ividade</w:t>
            </w:r>
            <w:r>
              <w:rPr>
                <w:rFonts w:ascii="Tahoma" w:eastAsia="Tahoma" w:hAnsi="Tahoma" w:cs="Tahoma"/>
                <w:sz w:val="17"/>
                <w:szCs w:val="17"/>
              </w:rPr>
              <w:t>s  y j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eg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lo</w:t>
            </w:r>
            <w:r>
              <w:rPr>
                <w:rFonts w:ascii="Tahoma" w:eastAsia="Tahoma" w:hAnsi="Tahoma" w:cs="Tahoma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q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pa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ipa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</w:tc>
        <w:tc>
          <w:tcPr>
            <w:tcW w:w="1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6" w:line="200" w:lineRule="exact"/>
              <w:ind w:left="102" w:right="490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z w:val="17"/>
                <w:szCs w:val="17"/>
              </w:rPr>
              <w:t>De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ll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 xml:space="preserve"> d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 xml:space="preserve">la 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ici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dad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before="2" w:line="200" w:lineRule="exact"/>
              <w:ind w:left="102" w:right="125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pli</w:t>
            </w:r>
            <w:r>
              <w:rPr>
                <w:rFonts w:ascii="Tahoma" w:eastAsia="Tahoma" w:hAnsi="Tahoma" w:cs="Tahoma"/>
                <w:sz w:val="17"/>
                <w:szCs w:val="17"/>
              </w:rPr>
              <w:t>ca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l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pa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bá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</w:t>
            </w:r>
            <w:r>
              <w:rPr>
                <w:rFonts w:ascii="Tahoma" w:eastAsia="Tahoma" w:hAnsi="Tahoma" w:cs="Tahoma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mo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vi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ien</w:t>
            </w:r>
            <w:r>
              <w:rPr>
                <w:rFonts w:ascii="Tahoma" w:eastAsia="Tahoma" w:hAnsi="Tahoma" w:cs="Tahoma"/>
                <w:sz w:val="17"/>
                <w:szCs w:val="17"/>
              </w:rPr>
              <w:t>to</w:t>
            </w:r>
          </w:p>
          <w:p w:rsidR="00626EDE" w:rsidRDefault="00626EDE" w:rsidP="00720953">
            <w:pPr>
              <w:spacing w:before="2" w:line="200" w:lineRule="exact"/>
              <w:ind w:left="102" w:right="75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ela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pa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,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</w:t>
            </w:r>
            <w:r>
              <w:rPr>
                <w:rFonts w:ascii="Tahoma" w:eastAsia="Tahoma" w:hAnsi="Tahoma" w:cs="Tahoma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z w:val="17"/>
                <w:szCs w:val="17"/>
              </w:rPr>
              <w:t>y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l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b</w:t>
            </w:r>
            <w:r>
              <w:rPr>
                <w:rFonts w:ascii="Tahoma" w:eastAsia="Tahoma" w:hAnsi="Tahoma" w:cs="Tahoma"/>
                <w:sz w:val="17"/>
                <w:szCs w:val="17"/>
              </w:rPr>
              <w:t>j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>s</w:t>
            </w:r>
          </w:p>
          <w:p w:rsidR="00626EDE" w:rsidRDefault="00626EDE" w:rsidP="00720953">
            <w:pPr>
              <w:spacing w:before="2" w:line="200" w:lineRule="exact"/>
              <w:ind w:left="102" w:right="681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q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ili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z</w:t>
            </w:r>
            <w:r>
              <w:rPr>
                <w:rFonts w:ascii="Tahoma" w:eastAsia="Tahoma" w:hAnsi="Tahoma" w:cs="Tahoma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pa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a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de</w:t>
            </w:r>
            <w:r>
              <w:rPr>
                <w:rFonts w:ascii="Tahoma" w:eastAsia="Tahoma" w:hAnsi="Tahoma" w:cs="Tahoma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la</w:t>
            </w:r>
            <w:r>
              <w:rPr>
                <w:rFonts w:ascii="Tahoma" w:eastAsia="Tahoma" w:hAnsi="Tahoma" w:cs="Tahoma"/>
                <w:sz w:val="17"/>
                <w:szCs w:val="17"/>
              </w:rPr>
              <w:t>s</w:t>
            </w:r>
          </w:p>
          <w:p w:rsidR="00626EDE" w:rsidRDefault="00626EDE" w:rsidP="00720953">
            <w:pPr>
              <w:spacing w:before="2" w:line="200" w:lineRule="exact"/>
              <w:ind w:left="102" w:right="268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>ct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ividade</w:t>
            </w:r>
            <w:r>
              <w:rPr>
                <w:rFonts w:ascii="Tahoma" w:eastAsia="Tahoma" w:hAnsi="Tahoma" w:cs="Tahoma"/>
                <w:sz w:val="17"/>
                <w:szCs w:val="17"/>
              </w:rPr>
              <w:t>s  y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z w:val="17"/>
                <w:szCs w:val="17"/>
              </w:rPr>
              <w:t>j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eg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q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pa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ipa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</w:tc>
      </w:tr>
      <w:tr w:rsidR="00626EDE" w:rsidTr="00626EDE">
        <w:trPr>
          <w:trHeight w:hRule="exact" w:val="1651"/>
        </w:trPr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700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ng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lé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s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17"/>
                <w:szCs w:val="17"/>
              </w:rPr>
              <w:t>Am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b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e:</w:t>
            </w:r>
          </w:p>
          <w:p w:rsidR="00626EDE" w:rsidRDefault="00626EDE" w:rsidP="00720953">
            <w:pPr>
              <w:spacing w:before="4" w:line="200" w:lineRule="exact"/>
              <w:ind w:left="102" w:right="9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adé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z w:val="17"/>
                <w:szCs w:val="17"/>
              </w:rPr>
              <w:t>co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z w:val="17"/>
                <w:szCs w:val="17"/>
              </w:rPr>
              <w:t>y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d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e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fo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ió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P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á</w:t>
            </w:r>
            <w:r>
              <w:rPr>
                <w:rFonts w:ascii="Tahoma" w:eastAsia="Tahoma" w:hAnsi="Tahoma" w:cs="Tahoma"/>
                <w:b/>
                <w:spacing w:val="-3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ic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 xml:space="preserve"> s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ci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b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d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el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pacing w:val="-2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g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je:</w:t>
            </w:r>
          </w:p>
          <w:p w:rsidR="00626EDE" w:rsidRDefault="00626EDE" w:rsidP="00720953">
            <w:pPr>
              <w:spacing w:before="4" w:line="200" w:lineRule="exact"/>
              <w:ind w:left="102" w:right="147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Le</w:t>
            </w:r>
            <w:r>
              <w:rPr>
                <w:rFonts w:ascii="Tahoma" w:eastAsia="Tahoma" w:hAnsi="Tahoma" w:cs="Tahoma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ns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ru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iv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il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ado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o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b</w:t>
            </w:r>
            <w:r>
              <w:rPr>
                <w:rFonts w:ascii="Tahoma" w:eastAsia="Tahoma" w:hAnsi="Tahoma" w:cs="Tahoma"/>
                <w:sz w:val="17"/>
                <w:szCs w:val="17"/>
              </w:rPr>
              <w:t>j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</w:tc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17"/>
                <w:szCs w:val="17"/>
              </w:rPr>
              <w:t>Am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b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e:</w:t>
            </w:r>
          </w:p>
          <w:p w:rsidR="00626EDE" w:rsidRDefault="00626EDE" w:rsidP="00720953">
            <w:pPr>
              <w:spacing w:before="4" w:line="200" w:lineRule="exact"/>
              <w:ind w:left="102" w:right="9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adé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z w:val="17"/>
                <w:szCs w:val="17"/>
              </w:rPr>
              <w:t>co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z w:val="17"/>
                <w:szCs w:val="17"/>
              </w:rPr>
              <w:t>y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d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e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fo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ió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P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á</w:t>
            </w:r>
            <w:r>
              <w:rPr>
                <w:rFonts w:ascii="Tahoma" w:eastAsia="Tahoma" w:hAnsi="Tahoma" w:cs="Tahoma"/>
                <w:b/>
                <w:spacing w:val="-3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ic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 xml:space="preserve"> s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ci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b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d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el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pacing w:val="-2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g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je:</w:t>
            </w:r>
          </w:p>
          <w:p w:rsidR="00626EDE" w:rsidRDefault="00626EDE" w:rsidP="00720953">
            <w:pPr>
              <w:spacing w:before="4" w:line="200" w:lineRule="exact"/>
              <w:ind w:left="102" w:right="147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Le</w:t>
            </w:r>
            <w:r>
              <w:rPr>
                <w:rFonts w:ascii="Tahoma" w:eastAsia="Tahoma" w:hAnsi="Tahoma" w:cs="Tahoma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ns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ru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iv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il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ado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o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b</w:t>
            </w:r>
            <w:r>
              <w:rPr>
                <w:rFonts w:ascii="Tahoma" w:eastAsia="Tahoma" w:hAnsi="Tahoma" w:cs="Tahoma"/>
                <w:sz w:val="17"/>
                <w:szCs w:val="17"/>
              </w:rPr>
              <w:t>j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</w:tc>
        <w:tc>
          <w:tcPr>
            <w:tcW w:w="2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17"/>
                <w:szCs w:val="17"/>
              </w:rPr>
              <w:t>Am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b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e: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adé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co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y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 xml:space="preserve"> d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f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rm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3"/>
                <w:position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ón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before="8" w:line="200" w:lineRule="exact"/>
              <w:ind w:left="102" w:right="794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P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á</w:t>
            </w:r>
            <w:r>
              <w:rPr>
                <w:rFonts w:ascii="Tahoma" w:eastAsia="Tahoma" w:hAnsi="Tahoma" w:cs="Tahoma"/>
                <w:b/>
                <w:spacing w:val="-3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ic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 xml:space="preserve"> s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ci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b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d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 xml:space="preserve">el 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pacing w:val="-2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g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je:</w:t>
            </w:r>
          </w:p>
          <w:p w:rsidR="00626EDE" w:rsidRDefault="00626EDE" w:rsidP="00720953">
            <w:pPr>
              <w:spacing w:before="2" w:line="200" w:lineRule="exact"/>
              <w:ind w:left="102" w:right="394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Le</w:t>
            </w:r>
            <w:r>
              <w:rPr>
                <w:rFonts w:ascii="Tahoma" w:eastAsia="Tahoma" w:hAnsi="Tahoma" w:cs="Tahoma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ns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ru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iv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il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ado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o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b</w:t>
            </w:r>
            <w:r>
              <w:rPr>
                <w:rFonts w:ascii="Tahoma" w:eastAsia="Tahoma" w:hAnsi="Tahoma" w:cs="Tahoma"/>
                <w:sz w:val="17"/>
                <w:szCs w:val="17"/>
              </w:rPr>
              <w:t>j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</w:tc>
        <w:tc>
          <w:tcPr>
            <w:tcW w:w="1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17"/>
                <w:szCs w:val="17"/>
              </w:rPr>
              <w:t>Am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b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e:</w:t>
            </w:r>
          </w:p>
          <w:p w:rsidR="00626EDE" w:rsidRDefault="00626EDE" w:rsidP="00720953">
            <w:pPr>
              <w:spacing w:before="4" w:line="200" w:lineRule="exact"/>
              <w:ind w:left="102" w:right="653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adé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z w:val="17"/>
                <w:szCs w:val="17"/>
              </w:rPr>
              <w:t>co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z w:val="17"/>
                <w:szCs w:val="17"/>
              </w:rPr>
              <w:t>y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d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e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fo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ió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P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á</w:t>
            </w:r>
            <w:r>
              <w:rPr>
                <w:rFonts w:ascii="Tahoma" w:eastAsia="Tahoma" w:hAnsi="Tahoma" w:cs="Tahoma"/>
                <w:b/>
                <w:spacing w:val="-3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ic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 xml:space="preserve"> s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ci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b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d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el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pacing w:val="-2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g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je:</w:t>
            </w:r>
          </w:p>
          <w:p w:rsidR="00626EDE" w:rsidRDefault="00626EDE" w:rsidP="00720953">
            <w:pPr>
              <w:spacing w:before="4" w:line="200" w:lineRule="exact"/>
              <w:ind w:left="102" w:right="218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Le</w:t>
            </w:r>
            <w:r>
              <w:rPr>
                <w:rFonts w:ascii="Tahoma" w:eastAsia="Tahoma" w:hAnsi="Tahoma" w:cs="Tahoma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ns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ru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iv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il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us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ado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rm</w:t>
            </w:r>
            <w:r>
              <w:rPr>
                <w:rFonts w:ascii="Tahoma" w:eastAsia="Tahoma" w:hAnsi="Tahoma" w:cs="Tahoma"/>
                <w:spacing w:val="-3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z w:val="17"/>
                <w:szCs w:val="17"/>
              </w:rPr>
              <w:t>s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o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b</w:t>
            </w:r>
            <w:r>
              <w:rPr>
                <w:rFonts w:ascii="Tahoma" w:eastAsia="Tahoma" w:hAnsi="Tahoma" w:cs="Tahoma"/>
                <w:sz w:val="17"/>
                <w:szCs w:val="17"/>
              </w:rPr>
              <w:t>j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</w:tc>
      </w:tr>
    </w:tbl>
    <w:p w:rsidR="00626EDE" w:rsidRDefault="00626EDE">
      <w:pPr>
        <w:widowControl/>
        <w:autoSpaceDE/>
        <w:autoSpaceDN/>
        <w:adjustRightInd/>
        <w:spacing w:after="160" w:line="259" w:lineRule="auto"/>
        <w:rPr>
          <w:w w:val="95"/>
          <w:sz w:val="44"/>
          <w:szCs w:val="44"/>
        </w:rPr>
      </w:pPr>
      <w:r>
        <w:rPr>
          <w:w w:val="95"/>
          <w:sz w:val="44"/>
          <w:szCs w:val="44"/>
        </w:rPr>
        <w:br w:type="page"/>
      </w:r>
    </w:p>
    <w:p w:rsidR="00626EDE" w:rsidRPr="00626EDE" w:rsidRDefault="00626EDE" w:rsidP="00626EDE">
      <w:pPr>
        <w:rPr>
          <w:rFonts w:ascii="KG Blank Space Solid" w:hAnsi="KG Blank Space Solid"/>
          <w:b/>
          <w:sz w:val="52"/>
          <w:szCs w:val="52"/>
        </w:rPr>
      </w:pPr>
      <w:r w:rsidRPr="00626EDE">
        <w:rPr>
          <w:rFonts w:ascii="KG Blank Space Solid" w:hAnsi="KG Blank Space Solid"/>
          <w:b/>
          <w:sz w:val="52"/>
          <w:szCs w:val="52"/>
        </w:rPr>
        <w:lastRenderedPageBreak/>
        <w:t>ORGANIZACIÓN DEL PRIMER TRIMESTRE DE LOS APRENDIZAJES ESPERADOS</w:t>
      </w:r>
    </w:p>
    <w:p w:rsidR="00626EDE" w:rsidRDefault="00626EDE" w:rsidP="00626EDE">
      <w:pPr>
        <w:rPr>
          <w:rFonts w:ascii="KG Blank Space Solid" w:hAnsi="KG Blank Space Solid"/>
          <w:b/>
          <w:color w:val="FF0000"/>
          <w:sz w:val="52"/>
          <w:szCs w:val="52"/>
        </w:rPr>
      </w:pPr>
      <w:r w:rsidRPr="00626EDE">
        <w:rPr>
          <w:rFonts w:ascii="KG Blank Space Solid" w:hAnsi="KG Blank Space Solid"/>
          <w:b/>
          <w:sz w:val="52"/>
          <w:szCs w:val="52"/>
        </w:rPr>
        <w:t>PARA PRIMARIA</w:t>
      </w:r>
      <w:r>
        <w:rPr>
          <w:rFonts w:ascii="KG Blank Space Solid" w:hAnsi="KG Blank Space Solid"/>
          <w:b/>
          <w:sz w:val="52"/>
          <w:szCs w:val="52"/>
        </w:rPr>
        <w:t xml:space="preserve"> </w:t>
      </w:r>
      <w:r>
        <w:rPr>
          <w:rFonts w:ascii="KG Blank Space Solid" w:hAnsi="KG Blank Space Solid"/>
          <w:b/>
          <w:color w:val="FF0000"/>
          <w:sz w:val="52"/>
          <w:szCs w:val="52"/>
        </w:rPr>
        <w:t>SEGUNDO</w:t>
      </w:r>
      <w:r w:rsidRPr="00626EDE">
        <w:rPr>
          <w:rFonts w:ascii="KG Blank Space Solid" w:hAnsi="KG Blank Space Solid"/>
          <w:b/>
          <w:color w:val="FF0000"/>
          <w:sz w:val="52"/>
          <w:szCs w:val="52"/>
        </w:rPr>
        <w:t xml:space="preserve"> GRADO</w:t>
      </w:r>
    </w:p>
    <w:p w:rsidR="00626EDE" w:rsidRDefault="00626EDE" w:rsidP="00626EDE">
      <w:pPr>
        <w:widowControl/>
        <w:autoSpaceDE/>
        <w:autoSpaceDN/>
        <w:adjustRightInd/>
        <w:spacing w:after="160" w:line="259" w:lineRule="auto"/>
        <w:rPr>
          <w:rFonts w:ascii="KG Blank Space Solid" w:hAnsi="KG Blank Space Solid"/>
          <w:b/>
          <w:color w:val="FF0000"/>
          <w:sz w:val="52"/>
          <w:szCs w:val="52"/>
        </w:rPr>
      </w:pPr>
      <w:r>
        <w:rPr>
          <w:rFonts w:ascii="KG Blank Space Solid" w:hAnsi="KG Blank Space Solid"/>
          <w:b/>
          <w:color w:val="FF0000"/>
          <w:sz w:val="52"/>
          <w:szCs w:val="52"/>
        </w:rPr>
        <w:br w:type="page"/>
      </w:r>
    </w:p>
    <w:p w:rsidR="00626EDE" w:rsidRDefault="00626EDE" w:rsidP="00626EDE">
      <w:pPr>
        <w:spacing w:line="200" w:lineRule="exact"/>
      </w:pPr>
    </w:p>
    <w:p w:rsidR="00626EDE" w:rsidRDefault="00626EDE" w:rsidP="00626EDE">
      <w:pPr>
        <w:spacing w:before="4"/>
        <w:ind w:left="720"/>
        <w:rPr>
          <w:rFonts w:ascii="Tahoma" w:eastAsia="Tahoma" w:hAnsi="Tahoma" w:cs="Tahoma"/>
          <w:sz w:val="32"/>
          <w:szCs w:val="32"/>
        </w:rPr>
      </w:pPr>
      <w:r>
        <w:rPr>
          <w:rFonts w:ascii="Tahoma" w:eastAsia="Tahoma" w:hAnsi="Tahoma" w:cs="Tahoma"/>
          <w:b/>
          <w:sz w:val="32"/>
          <w:szCs w:val="32"/>
        </w:rPr>
        <w:t>AG</w:t>
      </w:r>
      <w:r>
        <w:rPr>
          <w:rFonts w:ascii="Tahoma" w:eastAsia="Tahoma" w:hAnsi="Tahoma" w:cs="Tahoma"/>
          <w:b/>
          <w:spacing w:val="1"/>
          <w:sz w:val="32"/>
          <w:szCs w:val="32"/>
        </w:rPr>
        <w:t>O</w:t>
      </w:r>
      <w:r>
        <w:rPr>
          <w:rFonts w:ascii="Tahoma" w:eastAsia="Tahoma" w:hAnsi="Tahoma" w:cs="Tahoma"/>
          <w:b/>
          <w:sz w:val="32"/>
          <w:szCs w:val="32"/>
        </w:rPr>
        <w:t>STO</w:t>
      </w:r>
    </w:p>
    <w:p w:rsidR="00626EDE" w:rsidRDefault="00626EDE" w:rsidP="00626EDE">
      <w:pPr>
        <w:spacing w:before="13" w:line="240" w:lineRule="exact"/>
      </w:pPr>
    </w:p>
    <w:tbl>
      <w:tblPr>
        <w:tblW w:w="0" w:type="auto"/>
        <w:tblInd w:w="6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0"/>
        <w:gridCol w:w="4458"/>
        <w:gridCol w:w="4458"/>
      </w:tblGrid>
      <w:tr w:rsidR="00626EDE" w:rsidTr="00720953">
        <w:trPr>
          <w:trHeight w:hRule="exact" w:val="348"/>
        </w:trPr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320" w:lineRule="exact"/>
              <w:ind w:left="102"/>
              <w:rPr>
                <w:rFonts w:ascii="Tahoma" w:eastAsia="Tahoma" w:hAnsi="Tahoma" w:cs="Tahoma"/>
                <w:sz w:val="28"/>
                <w:szCs w:val="28"/>
              </w:rPr>
            </w:pPr>
            <w:r>
              <w:rPr>
                <w:rFonts w:ascii="Tahoma" w:eastAsia="Tahoma" w:hAnsi="Tahoma" w:cs="Tahoma"/>
                <w:b/>
                <w:position w:val="-1"/>
                <w:sz w:val="28"/>
                <w:szCs w:val="28"/>
              </w:rPr>
              <w:t>ASIGN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28"/>
                <w:szCs w:val="28"/>
              </w:rPr>
              <w:t>A</w:t>
            </w:r>
            <w:r>
              <w:rPr>
                <w:rFonts w:ascii="Tahoma" w:eastAsia="Tahoma" w:hAnsi="Tahoma" w:cs="Tahoma"/>
                <w:b/>
                <w:position w:val="-1"/>
                <w:sz w:val="28"/>
                <w:szCs w:val="28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8"/>
                <w:szCs w:val="28"/>
              </w:rPr>
              <w:t>U</w:t>
            </w:r>
            <w:r>
              <w:rPr>
                <w:rFonts w:ascii="Tahoma" w:eastAsia="Tahoma" w:hAnsi="Tahoma" w:cs="Tahoma"/>
                <w:b/>
                <w:position w:val="-1"/>
                <w:sz w:val="28"/>
                <w:szCs w:val="28"/>
              </w:rPr>
              <w:t>RA</w:t>
            </w:r>
          </w:p>
        </w:tc>
        <w:tc>
          <w:tcPr>
            <w:tcW w:w="4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40" w:lineRule="exact"/>
              <w:ind w:left="54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mana</w:t>
            </w:r>
            <w:r>
              <w:rPr>
                <w:rFonts w:ascii="Tahoma" w:eastAsia="Tahoma" w:hAnsi="Tahoma" w:cs="Tahoma"/>
                <w:b/>
                <w:spacing w:val="-8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1. D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l</w:t>
            </w:r>
            <w:r>
              <w:rPr>
                <w:rFonts w:ascii="Tahoma" w:eastAsia="Tahoma" w:hAnsi="Tahoma" w:cs="Tahoma"/>
                <w:b/>
                <w:spacing w:val="-4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20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al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24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de</w:t>
            </w:r>
            <w:r>
              <w:rPr>
                <w:rFonts w:ascii="Tahoma" w:eastAsia="Tahoma" w:hAnsi="Tahoma" w:cs="Tahoma"/>
                <w:b/>
                <w:spacing w:val="-4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3"/>
                <w:position w:val="-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g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o</w:t>
            </w:r>
            <w:r>
              <w:rPr>
                <w:rFonts w:ascii="Tahoma" w:eastAsia="Tahoma" w:hAnsi="Tahoma" w:cs="Tahoma"/>
                <w:b/>
                <w:spacing w:val="3"/>
                <w:position w:val="-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t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o</w:t>
            </w:r>
          </w:p>
        </w:tc>
        <w:tc>
          <w:tcPr>
            <w:tcW w:w="4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40" w:lineRule="exact"/>
              <w:ind w:left="54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mana</w:t>
            </w:r>
            <w:r>
              <w:rPr>
                <w:rFonts w:ascii="Tahoma" w:eastAsia="Tahoma" w:hAnsi="Tahoma" w:cs="Tahoma"/>
                <w:b/>
                <w:spacing w:val="-8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2. D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l</w:t>
            </w:r>
            <w:r>
              <w:rPr>
                <w:rFonts w:ascii="Tahoma" w:eastAsia="Tahoma" w:hAnsi="Tahoma" w:cs="Tahoma"/>
                <w:b/>
                <w:spacing w:val="-4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27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al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31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de</w:t>
            </w:r>
            <w:r>
              <w:rPr>
                <w:rFonts w:ascii="Tahoma" w:eastAsia="Tahoma" w:hAnsi="Tahoma" w:cs="Tahoma"/>
                <w:b/>
                <w:spacing w:val="-4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3"/>
                <w:position w:val="-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g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o</w:t>
            </w:r>
            <w:r>
              <w:rPr>
                <w:rFonts w:ascii="Tahoma" w:eastAsia="Tahoma" w:hAnsi="Tahoma" w:cs="Tahoma"/>
                <w:b/>
                <w:spacing w:val="3"/>
                <w:position w:val="-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t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o</w:t>
            </w:r>
          </w:p>
        </w:tc>
      </w:tr>
      <w:tr w:rsidR="00626EDE" w:rsidTr="00720953">
        <w:trPr>
          <w:trHeight w:hRule="exact" w:val="1747"/>
        </w:trPr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619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s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pa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ñ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ol</w:t>
            </w:r>
          </w:p>
        </w:tc>
        <w:tc>
          <w:tcPr>
            <w:tcW w:w="4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31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ión Di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ag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ó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tica</w:t>
            </w:r>
          </w:p>
        </w:tc>
        <w:tc>
          <w:tcPr>
            <w:tcW w:w="4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dad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pun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Or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ga</w:t>
            </w:r>
            <w:r>
              <w:rPr>
                <w:rFonts w:ascii="Tahoma" w:eastAsia="Tahoma" w:hAnsi="Tahoma" w:cs="Tahoma"/>
                <w:sz w:val="18"/>
                <w:szCs w:val="18"/>
              </w:rPr>
              <w:t>ni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 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da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8" w:line="200" w:lineRule="exact"/>
              <w:ind w:left="102" w:right="1606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Com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sz w:val="18"/>
                <w:szCs w:val="18"/>
              </w:rPr>
              <w:t>rti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x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ri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. Im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ag</w:t>
            </w:r>
            <w:r>
              <w:rPr>
                <w:rFonts w:ascii="Tahoma" w:eastAsia="Tahoma" w:hAnsi="Tahoma" w:cs="Tahoma"/>
                <w:sz w:val="18"/>
                <w:szCs w:val="18"/>
              </w:rPr>
              <w:t>in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 hi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tor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iem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po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le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4" w:line="200" w:lineRule="exact"/>
              <w:ind w:left="102" w:right="448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Cu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é</w:t>
            </w:r>
            <w:r>
              <w:rPr>
                <w:rFonts w:ascii="Tahoma" w:eastAsia="Tahoma" w:hAnsi="Tahoma" w:cs="Tahoma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me un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. “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z w:val="18"/>
                <w:szCs w:val="18"/>
              </w:rPr>
              <w:t>a hi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ria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tón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la ti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da</w:t>
            </w:r>
            <w:r>
              <w:rPr>
                <w:rFonts w:ascii="Tahoma" w:eastAsia="Tahoma" w:hAnsi="Tahoma" w:cs="Tahoma"/>
                <w:sz w:val="18"/>
                <w:szCs w:val="18"/>
              </w:rPr>
              <w:t>”.</w:t>
            </w:r>
          </w:p>
        </w:tc>
      </w:tr>
      <w:tr w:rsidR="00626EDE" w:rsidTr="00720953">
        <w:trPr>
          <w:trHeight w:hRule="exact" w:val="1537"/>
        </w:trPr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342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Ma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má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t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as</w:t>
            </w:r>
          </w:p>
        </w:tc>
        <w:tc>
          <w:tcPr>
            <w:tcW w:w="4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31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ión Di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ag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ó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tica</w:t>
            </w:r>
          </w:p>
        </w:tc>
        <w:tc>
          <w:tcPr>
            <w:tcW w:w="4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ay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ec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y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ec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ta y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h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rio.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 los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¿</w:t>
            </w:r>
            <w:r>
              <w:rPr>
                <w:rFonts w:ascii="Tahoma" w:eastAsia="Tahoma" w:hAnsi="Tahoma" w:cs="Tahoma"/>
                <w:sz w:val="18"/>
                <w:szCs w:val="18"/>
              </w:rPr>
              <w:t>Qué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ura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sz w:val="18"/>
                <w:szCs w:val="18"/>
              </w:rPr>
              <w:t>s ti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?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</w:tr>
      <w:tr w:rsidR="00626EDE" w:rsidTr="00720953">
        <w:trPr>
          <w:trHeight w:hRule="exact" w:val="1097"/>
        </w:trPr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6" w:line="260" w:lineRule="exact"/>
              <w:ind w:left="515" w:right="251" w:hanging="226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n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m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nto d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 xml:space="preserve">l 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M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d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io</w:t>
            </w:r>
          </w:p>
        </w:tc>
        <w:tc>
          <w:tcPr>
            <w:tcW w:w="4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31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ión Di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ag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ó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tica</w:t>
            </w:r>
          </w:p>
        </w:tc>
        <w:tc>
          <w:tcPr>
            <w:tcW w:w="4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Sec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a: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Mis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3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ta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do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o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q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ue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Cr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 y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</w:tr>
      <w:tr w:rsidR="00626EDE" w:rsidTr="00720953">
        <w:trPr>
          <w:trHeight w:hRule="exact" w:val="276"/>
        </w:trPr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721" w:right="721"/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Artes</w:t>
            </w:r>
          </w:p>
        </w:tc>
        <w:tc>
          <w:tcPr>
            <w:tcW w:w="4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31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ión Di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ag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ó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tica</w:t>
            </w:r>
          </w:p>
        </w:tc>
        <w:tc>
          <w:tcPr>
            <w:tcW w:w="4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31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ión Di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ag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ó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tica</w:t>
            </w:r>
          </w:p>
        </w:tc>
      </w:tr>
      <w:tr w:rsidR="00626EDE" w:rsidTr="00720953">
        <w:trPr>
          <w:trHeight w:hRule="exact" w:val="540"/>
        </w:trPr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446" w:right="450"/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d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22"/>
                <w:szCs w:val="22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ó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n</w:t>
            </w:r>
          </w:p>
          <w:p w:rsidR="00626EDE" w:rsidRDefault="00626EDE" w:rsidP="00720953">
            <w:pPr>
              <w:spacing w:before="1" w:line="260" w:lineRule="exact"/>
              <w:ind w:left="150" w:right="149"/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So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n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22"/>
                <w:szCs w:val="22"/>
              </w:rPr>
              <w:t>a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l</w:t>
            </w:r>
          </w:p>
        </w:tc>
        <w:tc>
          <w:tcPr>
            <w:tcW w:w="4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454" w:right="1455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Aut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oco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im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ie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819" w:right="182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ió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  <w:tc>
          <w:tcPr>
            <w:tcW w:w="4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451" w:right="145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Aut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oco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im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ie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819" w:right="182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ió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</w:tr>
      <w:tr w:rsidR="00626EDE" w:rsidTr="00720953">
        <w:trPr>
          <w:trHeight w:hRule="exact" w:val="1097"/>
        </w:trPr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145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d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22"/>
                <w:szCs w:val="22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ó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 xml:space="preserve">n 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F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ís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a</w:t>
            </w:r>
          </w:p>
        </w:tc>
        <w:tc>
          <w:tcPr>
            <w:tcW w:w="4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rr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l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da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4" w:line="200" w:lineRule="exact"/>
              <w:ind w:left="102" w:right="747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ina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tron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ic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z w:val="18"/>
                <w:szCs w:val="18"/>
              </w:rPr>
              <w:t>im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nto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ad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s y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eg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q</w:t>
            </w:r>
            <w:r>
              <w:rPr>
                <w:rFonts w:ascii="Tahoma" w:eastAsia="Tahoma" w:hAnsi="Tahoma" w:cs="Tahoma"/>
                <w:sz w:val="18"/>
                <w:szCs w:val="18"/>
              </w:rPr>
              <w:t>ue i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pe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-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tric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,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ó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ito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f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</w:p>
          <w:p w:rsidR="00626EDE" w:rsidRDefault="00626EDE" w:rsidP="00720953">
            <w:pPr>
              <w:spacing w:before="1"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ntr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y la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ión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io.</w:t>
            </w:r>
          </w:p>
        </w:tc>
        <w:tc>
          <w:tcPr>
            <w:tcW w:w="4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rr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l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da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4" w:line="200" w:lineRule="exact"/>
              <w:ind w:left="102" w:right="74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ina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tron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ic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z w:val="18"/>
                <w:szCs w:val="18"/>
              </w:rPr>
              <w:t>im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nto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ad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s y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eg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q</w:t>
            </w:r>
            <w:r>
              <w:rPr>
                <w:rFonts w:ascii="Tahoma" w:eastAsia="Tahoma" w:hAnsi="Tahoma" w:cs="Tahoma"/>
                <w:sz w:val="18"/>
                <w:szCs w:val="18"/>
              </w:rPr>
              <w:t>ue i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pe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-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tric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,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ó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ito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f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</w:p>
          <w:p w:rsidR="00626EDE" w:rsidRDefault="00626EDE" w:rsidP="00720953">
            <w:pPr>
              <w:spacing w:before="1"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ntr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y la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ión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io.</w:t>
            </w:r>
          </w:p>
        </w:tc>
      </w:tr>
      <w:tr w:rsidR="00626EDE" w:rsidTr="00720953">
        <w:trPr>
          <w:trHeight w:hRule="exact" w:val="276"/>
        </w:trPr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700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ng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lé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s</w:t>
            </w:r>
          </w:p>
        </w:tc>
        <w:tc>
          <w:tcPr>
            <w:tcW w:w="4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31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ión Di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ag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ó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tica</w:t>
            </w:r>
          </w:p>
        </w:tc>
        <w:tc>
          <w:tcPr>
            <w:tcW w:w="4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31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ión Di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ag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ó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tica</w:t>
            </w:r>
          </w:p>
        </w:tc>
      </w:tr>
    </w:tbl>
    <w:p w:rsidR="00626EDE" w:rsidRDefault="00626EDE" w:rsidP="00626EDE">
      <w:pPr>
        <w:widowControl/>
        <w:autoSpaceDE/>
        <w:autoSpaceDN/>
        <w:adjustRightInd/>
        <w:spacing w:after="160" w:line="259" w:lineRule="auto"/>
        <w:ind w:left="-142" w:firstLine="142"/>
        <w:rPr>
          <w:w w:val="95"/>
          <w:sz w:val="44"/>
          <w:szCs w:val="44"/>
        </w:rPr>
      </w:pPr>
    </w:p>
    <w:p w:rsidR="00626EDE" w:rsidRDefault="00626EDE">
      <w:pPr>
        <w:widowControl/>
        <w:autoSpaceDE/>
        <w:autoSpaceDN/>
        <w:adjustRightInd/>
        <w:spacing w:after="160" w:line="259" w:lineRule="auto"/>
        <w:rPr>
          <w:w w:val="95"/>
          <w:sz w:val="44"/>
          <w:szCs w:val="44"/>
        </w:rPr>
      </w:pPr>
      <w:r>
        <w:rPr>
          <w:w w:val="95"/>
          <w:sz w:val="44"/>
          <w:szCs w:val="44"/>
        </w:rPr>
        <w:br w:type="page"/>
      </w:r>
    </w:p>
    <w:p w:rsidR="00626EDE" w:rsidRDefault="00626EDE" w:rsidP="00626EDE">
      <w:pPr>
        <w:spacing w:before="4"/>
        <w:ind w:left="720"/>
        <w:rPr>
          <w:rFonts w:ascii="Tahoma" w:eastAsia="Tahoma" w:hAnsi="Tahoma" w:cs="Tahoma"/>
          <w:sz w:val="32"/>
          <w:szCs w:val="32"/>
        </w:rPr>
      </w:pPr>
      <w:r>
        <w:rPr>
          <w:rFonts w:ascii="Tahoma" w:eastAsia="Tahoma" w:hAnsi="Tahoma" w:cs="Tahoma"/>
          <w:b/>
          <w:sz w:val="32"/>
          <w:szCs w:val="32"/>
        </w:rPr>
        <w:lastRenderedPageBreak/>
        <w:t>SE</w:t>
      </w:r>
      <w:r>
        <w:rPr>
          <w:rFonts w:ascii="Tahoma" w:eastAsia="Tahoma" w:hAnsi="Tahoma" w:cs="Tahoma"/>
          <w:b/>
          <w:spacing w:val="1"/>
          <w:sz w:val="32"/>
          <w:szCs w:val="32"/>
        </w:rPr>
        <w:t>P</w:t>
      </w:r>
      <w:r>
        <w:rPr>
          <w:rFonts w:ascii="Tahoma" w:eastAsia="Tahoma" w:hAnsi="Tahoma" w:cs="Tahoma"/>
          <w:b/>
          <w:sz w:val="32"/>
          <w:szCs w:val="32"/>
        </w:rPr>
        <w:t>T</w:t>
      </w:r>
      <w:r>
        <w:rPr>
          <w:rFonts w:ascii="Tahoma" w:eastAsia="Tahoma" w:hAnsi="Tahoma" w:cs="Tahoma"/>
          <w:b/>
          <w:spacing w:val="-2"/>
          <w:sz w:val="32"/>
          <w:szCs w:val="32"/>
        </w:rPr>
        <w:t>I</w:t>
      </w:r>
      <w:r>
        <w:rPr>
          <w:rFonts w:ascii="Tahoma" w:eastAsia="Tahoma" w:hAnsi="Tahoma" w:cs="Tahoma"/>
          <w:b/>
          <w:sz w:val="32"/>
          <w:szCs w:val="32"/>
        </w:rPr>
        <w:t>E</w:t>
      </w:r>
      <w:r>
        <w:rPr>
          <w:rFonts w:ascii="Tahoma" w:eastAsia="Tahoma" w:hAnsi="Tahoma" w:cs="Tahoma"/>
          <w:b/>
          <w:spacing w:val="3"/>
          <w:sz w:val="32"/>
          <w:szCs w:val="32"/>
        </w:rPr>
        <w:t>M</w:t>
      </w:r>
      <w:r>
        <w:rPr>
          <w:rFonts w:ascii="Tahoma" w:eastAsia="Tahoma" w:hAnsi="Tahoma" w:cs="Tahoma"/>
          <w:b/>
          <w:sz w:val="32"/>
          <w:szCs w:val="32"/>
        </w:rPr>
        <w:t>BRE</w:t>
      </w:r>
    </w:p>
    <w:p w:rsidR="00626EDE" w:rsidRDefault="00626EDE" w:rsidP="00626EDE">
      <w:pPr>
        <w:spacing w:before="3" w:line="40" w:lineRule="exact"/>
        <w:rPr>
          <w:sz w:val="5"/>
          <w:szCs w:val="5"/>
        </w:rPr>
      </w:pPr>
    </w:p>
    <w:tbl>
      <w:tblPr>
        <w:tblW w:w="0" w:type="auto"/>
        <w:tblInd w:w="-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0"/>
        <w:gridCol w:w="2302"/>
        <w:gridCol w:w="2302"/>
        <w:gridCol w:w="2302"/>
        <w:gridCol w:w="2302"/>
      </w:tblGrid>
      <w:tr w:rsidR="00626EDE" w:rsidTr="00626EDE">
        <w:trPr>
          <w:trHeight w:hRule="exact" w:val="444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289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IGN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UR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A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6" w:line="200" w:lineRule="exact"/>
              <w:ind w:left="469" w:right="191" w:hanging="25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Se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ana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1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. D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3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al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7 de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se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em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br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.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6" w:line="200" w:lineRule="exact"/>
              <w:ind w:left="469" w:right="77" w:hanging="36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Se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ana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2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.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10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14 de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se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em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br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.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6" w:line="200" w:lineRule="exact"/>
              <w:ind w:left="469" w:right="77" w:hanging="36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Se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ana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3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.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17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21 de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se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em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br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.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6" w:line="200" w:lineRule="exact"/>
              <w:ind w:left="469" w:right="77" w:hanging="36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Se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ana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4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.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24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27 de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se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em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br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.</w:t>
            </w:r>
          </w:p>
        </w:tc>
      </w:tr>
      <w:tr w:rsidR="00626EDE" w:rsidTr="00626EDE">
        <w:trPr>
          <w:trHeight w:hRule="exact" w:val="3485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546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Españ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l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dad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pun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4" w:line="200" w:lineRule="exact"/>
              <w:ind w:left="102" w:right="85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Or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ga</w:t>
            </w:r>
            <w:r>
              <w:rPr>
                <w:rFonts w:ascii="Tahoma" w:eastAsia="Tahoma" w:hAnsi="Tahoma" w:cs="Tahoma"/>
                <w:sz w:val="18"/>
                <w:szCs w:val="18"/>
              </w:rPr>
              <w:t>ni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 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ad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2" w:line="200" w:lineRule="exact"/>
              <w:ind w:left="102" w:right="464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as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r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me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ntifi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a los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da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1"/>
              <w:ind w:left="102" w:right="89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Nu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tros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um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ea</w:t>
            </w:r>
            <w:r>
              <w:rPr>
                <w:rFonts w:ascii="Tahoma" w:eastAsia="Tahoma" w:hAnsi="Tahoma" w:cs="Tahoma"/>
                <w:sz w:val="18"/>
                <w:szCs w:val="18"/>
              </w:rPr>
              <w:t>ñ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. Nu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z w:val="18"/>
                <w:szCs w:val="18"/>
              </w:rPr>
              <w:t>tro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h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rio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e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z w:val="18"/>
                <w:szCs w:val="18"/>
              </w:rPr>
              <w:t>. Nu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tra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iem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po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le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Mi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ib</w:t>
            </w:r>
            <w:r>
              <w:rPr>
                <w:rFonts w:ascii="Tahoma" w:eastAsia="Tahoma" w:hAnsi="Tahoma" w:cs="Tahoma"/>
                <w:sz w:val="18"/>
                <w:szCs w:val="18"/>
              </w:rPr>
              <w:t>ro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 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tur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dad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pun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4" w:line="200" w:lineRule="exact"/>
              <w:ind w:left="102" w:right="85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Or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ga</w:t>
            </w:r>
            <w:r>
              <w:rPr>
                <w:rFonts w:ascii="Tahoma" w:eastAsia="Tahoma" w:hAnsi="Tahoma" w:cs="Tahoma"/>
                <w:sz w:val="18"/>
                <w:szCs w:val="18"/>
              </w:rPr>
              <w:t>ni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 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ad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2" w:line="200" w:lineRule="exact"/>
              <w:ind w:left="102" w:right="463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as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r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me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2" w:line="200" w:lineRule="exact"/>
              <w:ind w:left="102" w:right="32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¿</w:t>
            </w:r>
            <w:r>
              <w:rPr>
                <w:rFonts w:ascii="Tahoma" w:eastAsia="Tahoma" w:hAnsi="Tahoma" w:cs="Tahoma"/>
                <w:sz w:val="18"/>
                <w:szCs w:val="18"/>
              </w:rPr>
              <w:t>Cu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nto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e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 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sz w:val="18"/>
                <w:szCs w:val="18"/>
              </w:rPr>
              <w:t>ua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e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rito?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da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El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El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p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és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mo 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mici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z w:val="18"/>
                <w:szCs w:val="18"/>
              </w:rPr>
              <w:t>io.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iem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po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le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1"/>
              <w:ind w:left="102" w:right="174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ron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e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, 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ri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ri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lón. “C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ito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>”.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 w:right="1307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ye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4" w:line="200" w:lineRule="exact"/>
              <w:ind w:left="102" w:right="464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Cui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as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r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me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line="200" w:lineRule="exact"/>
              <w:ind w:left="102" w:right="467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F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h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ro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e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s y</w:t>
            </w:r>
          </w:p>
          <w:p w:rsidR="00626EDE" w:rsidRDefault="00626EDE" w:rsidP="00720953">
            <w:pPr>
              <w:spacing w:before="1"/>
              <w:ind w:left="102" w:right="1166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x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z w:val="18"/>
                <w:szCs w:val="18"/>
              </w:rPr>
              <w:t>io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 w:right="1055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da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8" w:line="200" w:lineRule="exact"/>
              <w:ind w:left="102" w:right="42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Et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ap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a 1. 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ra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ás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2" w:line="200" w:lineRule="exact"/>
              <w:ind w:left="102" w:right="574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o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q</w:t>
            </w:r>
            <w:r>
              <w:rPr>
                <w:rFonts w:ascii="Tahoma" w:eastAsia="Tahoma" w:hAnsi="Tahoma" w:cs="Tahoma"/>
                <w:sz w:val="18"/>
                <w:szCs w:val="18"/>
              </w:rPr>
              <w:t>ue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s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abe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sz w:val="18"/>
                <w:szCs w:val="18"/>
              </w:rPr>
              <w:t>l 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2" w:line="200" w:lineRule="exact"/>
              <w:ind w:left="102" w:right="317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Lee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ra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ap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r. In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fo</w:t>
            </w:r>
            <w:r>
              <w:rPr>
                <w:rFonts w:ascii="Tahoma" w:eastAsia="Tahoma" w:hAnsi="Tahoma" w:cs="Tahoma"/>
                <w:sz w:val="18"/>
                <w:szCs w:val="18"/>
              </w:rPr>
              <w:t>rm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ión útil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pa</w:t>
            </w:r>
            <w:r>
              <w:rPr>
                <w:rFonts w:ascii="Tahoma" w:eastAsia="Tahoma" w:hAnsi="Tahoma" w:cs="Tahoma"/>
                <w:sz w:val="18"/>
                <w:szCs w:val="18"/>
              </w:rPr>
              <w:t>ra</w:t>
            </w:r>
          </w:p>
          <w:p w:rsidR="00626EDE" w:rsidRDefault="00626EDE" w:rsidP="00720953">
            <w:pPr>
              <w:spacing w:line="200" w:lineRule="exact"/>
              <w:ind w:left="102" w:right="1010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tro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rt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l.</w:t>
            </w:r>
          </w:p>
          <w:p w:rsidR="00626EDE" w:rsidRDefault="00626EDE" w:rsidP="00720953">
            <w:pPr>
              <w:spacing w:line="200" w:lineRule="exact"/>
              <w:ind w:left="102" w:right="756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iem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po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le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1" w:line="200" w:lineRule="exact"/>
              <w:ind w:left="102" w:right="236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 xml:space="preserve"> b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rim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y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ye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4" w:line="200" w:lineRule="exact"/>
              <w:ind w:left="102" w:right="463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Cui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as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r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me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z w:val="18"/>
                <w:szCs w:val="18"/>
              </w:rPr>
              <w:t>re 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da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4" w:line="200" w:lineRule="exact"/>
              <w:ind w:left="102" w:right="266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Et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ap</w:t>
            </w:r>
            <w:r>
              <w:rPr>
                <w:rFonts w:ascii="Tahoma" w:eastAsia="Tahoma" w:hAnsi="Tahoma" w:cs="Tahoma"/>
                <w:sz w:val="18"/>
                <w:szCs w:val="18"/>
              </w:rPr>
              <w:t>a 2. Bu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sz w:val="18"/>
                <w:szCs w:val="18"/>
              </w:rPr>
              <w:t>s inf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rm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ió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El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eg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imos 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xto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02" w:right="194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lu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iem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po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le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: </w:t>
            </w:r>
            <w:r>
              <w:rPr>
                <w:rFonts w:ascii="Tahoma" w:eastAsia="Tahoma" w:hAnsi="Tahoma" w:cs="Tahoma"/>
                <w:sz w:val="18"/>
                <w:szCs w:val="18"/>
              </w:rPr>
              <w:t>Com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sz w:val="18"/>
                <w:szCs w:val="18"/>
              </w:rPr>
              <w:t>rtir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frut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r.</w:t>
            </w:r>
          </w:p>
        </w:tc>
      </w:tr>
      <w:tr w:rsidR="00626EDE" w:rsidTr="00626EDE">
        <w:trPr>
          <w:trHeight w:hRule="exact" w:val="1970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1"/>
              <w:ind w:left="32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Mat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em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át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as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1"/>
              <w:ind w:left="102" w:right="1208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ay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: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na.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ec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4" w:line="200" w:lineRule="exact"/>
              <w:ind w:left="273" w:right="310" w:hanging="17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¿H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y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100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la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sa</w:t>
            </w:r>
            <w:r>
              <w:rPr>
                <w:rFonts w:ascii="Tahoma" w:eastAsia="Tahoma" w:hAnsi="Tahoma" w:cs="Tahoma"/>
                <w:sz w:val="18"/>
                <w:szCs w:val="18"/>
              </w:rPr>
              <w:t>?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El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 xml:space="preserve"> p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to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e frut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¿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Qué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ú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ro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f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rm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?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rrito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lc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ía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1.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1"/>
              <w:ind w:left="102" w:right="1208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ay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: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na.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ec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¿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Me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lc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nz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?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¿</w:t>
            </w:r>
            <w:r>
              <w:rPr>
                <w:rFonts w:ascii="Tahoma" w:eastAsia="Tahoma" w:hAnsi="Tahoma" w:cs="Tahoma"/>
                <w:sz w:val="18"/>
                <w:szCs w:val="18"/>
              </w:rPr>
              <w:t>En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q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ué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e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n?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Núm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ros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 1.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Sumo y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to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1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y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10.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ay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Sumas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y r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h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ta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100.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ec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esa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z w:val="18"/>
                <w:szCs w:val="18"/>
              </w:rPr>
              <w:t>ta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fi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e 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>ñ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Di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sé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ay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Sumas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y r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h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ta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100.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ec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Núm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ros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lum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s y 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áp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nta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mi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Alr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ed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10.</w:t>
            </w:r>
          </w:p>
        </w:tc>
      </w:tr>
      <w:tr w:rsidR="00626EDE" w:rsidTr="00626EDE">
        <w:trPr>
          <w:trHeight w:hRule="exact" w:val="1968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78" w:right="8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cimie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nto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l</w:t>
            </w:r>
          </w:p>
          <w:p w:rsidR="00626EDE" w:rsidRDefault="00626EDE" w:rsidP="00720953">
            <w:pPr>
              <w:spacing w:before="1"/>
              <w:ind w:left="592" w:right="59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dio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Sec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a: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Mis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ta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do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1"/>
              <w:ind w:left="273" w:right="105" w:hanging="17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¿</w:t>
            </w:r>
            <w:r>
              <w:rPr>
                <w:rFonts w:ascii="Tahoma" w:eastAsia="Tahoma" w:hAnsi="Tahoma" w:cs="Tahoma"/>
                <w:sz w:val="18"/>
                <w:szCs w:val="18"/>
              </w:rPr>
              <w:t>Cómo</w:t>
            </w:r>
            <w:r>
              <w:rPr>
                <w:rFonts w:ascii="Tahoma" w:eastAsia="Tahoma" w:hAnsi="Tahoma" w:cs="Tahoma"/>
                <w:spacing w:val="55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?</w:t>
            </w:r>
          </w:p>
          <w:p w:rsidR="00626EDE" w:rsidRDefault="00626EDE" w:rsidP="00720953">
            <w:pPr>
              <w:spacing w:before="3" w:line="200" w:lineRule="exact"/>
              <w:ind w:left="273" w:right="561" w:hanging="17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Cui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 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tro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Sec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a: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Mis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ta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do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1"/>
              <w:ind w:left="273" w:right="938" w:hanging="17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Int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eg</w:t>
            </w:r>
            <w:r>
              <w:rPr>
                <w:rFonts w:ascii="Tahoma" w:eastAsia="Tahoma" w:hAnsi="Tahoma" w:cs="Tahoma"/>
                <w:sz w:val="18"/>
                <w:szCs w:val="18"/>
              </w:rPr>
              <w:t>ro m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ap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z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o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q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ue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í.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Sec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a:</w:t>
            </w:r>
          </w:p>
          <w:p w:rsidR="00626EDE" w:rsidRDefault="00626EDE" w:rsidP="00720953">
            <w:pPr>
              <w:spacing w:before="8" w:line="200" w:lineRule="exact"/>
              <w:ind w:left="102" w:right="12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¿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Cómo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n 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cos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s 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mi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lr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ed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r?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ta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do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o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q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ue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273" w:right="232" w:hanging="17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Una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min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 mis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se</w:t>
            </w:r>
            <w:r>
              <w:rPr>
                <w:rFonts w:ascii="Tahoma" w:eastAsia="Tahoma" w:hAnsi="Tahoma" w:cs="Tahoma"/>
                <w:sz w:val="18"/>
                <w:szCs w:val="18"/>
              </w:rPr>
              <w:t>nti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ino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to.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Sec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a:</w:t>
            </w:r>
          </w:p>
          <w:p w:rsidR="00626EDE" w:rsidRDefault="00626EDE" w:rsidP="00720953">
            <w:pPr>
              <w:spacing w:before="8" w:line="200" w:lineRule="exact"/>
              <w:ind w:left="102" w:right="12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¿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Cómo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n 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cos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s 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mi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lr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ed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r?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ta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do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4" w:line="200" w:lineRule="exact"/>
              <w:ind w:left="273" w:right="476" w:hanging="17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Cui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o mi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y mi 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to.</w:t>
            </w:r>
          </w:p>
          <w:p w:rsidR="00626EDE" w:rsidRDefault="00626EDE" w:rsidP="00720953">
            <w:pPr>
              <w:spacing w:line="200" w:lineRule="exact"/>
              <w:ind w:left="273" w:right="938" w:hanging="17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Int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eg</w:t>
            </w:r>
            <w:r>
              <w:rPr>
                <w:rFonts w:ascii="Tahoma" w:eastAsia="Tahoma" w:hAnsi="Tahoma" w:cs="Tahoma"/>
                <w:sz w:val="18"/>
                <w:szCs w:val="18"/>
              </w:rPr>
              <w:t>ro m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ap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z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o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q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ue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í.</w:t>
            </w:r>
          </w:p>
        </w:tc>
      </w:tr>
      <w:tr w:rsidR="00626EDE" w:rsidTr="00626EDE">
        <w:trPr>
          <w:trHeight w:hRule="exact" w:val="444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628" w:right="627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tes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4" w:line="200" w:lineRule="exact"/>
              <w:ind w:left="102" w:right="777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tica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Art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tica.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ye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Art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tico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4" w:line="200" w:lineRule="exact"/>
              <w:ind w:left="102" w:right="777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tica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Art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tica.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ye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Art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tico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4" w:line="200" w:lineRule="exact"/>
              <w:ind w:left="102" w:right="777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tica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Art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tica.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ye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Art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tico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4" w:line="200" w:lineRule="exact"/>
              <w:ind w:left="102" w:right="777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tica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Art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tica.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ye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Art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tico</w:t>
            </w:r>
          </w:p>
        </w:tc>
      </w:tr>
      <w:tr w:rsidR="00626EDE" w:rsidTr="00626EDE">
        <w:trPr>
          <w:trHeight w:hRule="exact" w:val="662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1"/>
              <w:ind w:left="402" w:right="405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ó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</w:t>
            </w:r>
          </w:p>
          <w:p w:rsidR="00626EDE" w:rsidRDefault="00626EDE" w:rsidP="00720953">
            <w:pPr>
              <w:spacing w:line="200" w:lineRule="exact"/>
              <w:ind w:left="158" w:right="16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ci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oe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ci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nal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1"/>
              <w:ind w:left="102" w:right="156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Aut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oco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oc</w:t>
            </w:r>
            <w:r>
              <w:rPr>
                <w:rFonts w:ascii="Tahoma" w:eastAsia="Tahoma" w:hAnsi="Tahoma" w:cs="Tahoma"/>
                <w:sz w:val="18"/>
                <w:szCs w:val="18"/>
              </w:rPr>
              <w:t>im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ie</w:t>
            </w:r>
            <w:r>
              <w:rPr>
                <w:rFonts w:ascii="Tahoma" w:eastAsia="Tahoma" w:hAnsi="Tahoma" w:cs="Tahoma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. Co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nc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 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oc</w:t>
            </w:r>
            <w:r>
              <w:rPr>
                <w:rFonts w:ascii="Tahoma" w:eastAsia="Tahoma" w:hAnsi="Tahoma" w:cs="Tahoma"/>
                <w:sz w:val="18"/>
                <w:szCs w:val="18"/>
              </w:rPr>
              <w:t>io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1"/>
              <w:ind w:left="102" w:right="156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Aut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oco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oc</w:t>
            </w:r>
            <w:r>
              <w:rPr>
                <w:rFonts w:ascii="Tahoma" w:eastAsia="Tahoma" w:hAnsi="Tahoma" w:cs="Tahoma"/>
                <w:sz w:val="18"/>
                <w:szCs w:val="18"/>
              </w:rPr>
              <w:t>im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ie</w:t>
            </w:r>
            <w:r>
              <w:rPr>
                <w:rFonts w:ascii="Tahoma" w:eastAsia="Tahoma" w:hAnsi="Tahoma" w:cs="Tahoma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. Co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nc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 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oc</w:t>
            </w:r>
            <w:r>
              <w:rPr>
                <w:rFonts w:ascii="Tahoma" w:eastAsia="Tahoma" w:hAnsi="Tahoma" w:cs="Tahoma"/>
                <w:sz w:val="18"/>
                <w:szCs w:val="18"/>
              </w:rPr>
              <w:t>io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8" w:line="200" w:lineRule="exact"/>
              <w:ind w:left="102" w:right="686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Aut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oco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oc</w:t>
            </w:r>
            <w:r>
              <w:rPr>
                <w:rFonts w:ascii="Tahoma" w:eastAsia="Tahoma" w:hAnsi="Tahoma" w:cs="Tahoma"/>
                <w:sz w:val="18"/>
                <w:szCs w:val="18"/>
              </w:rPr>
              <w:t>im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ie</w:t>
            </w:r>
            <w:r>
              <w:rPr>
                <w:rFonts w:ascii="Tahoma" w:eastAsia="Tahoma" w:hAnsi="Tahoma" w:cs="Tahoma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. Aut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z w:val="18"/>
                <w:szCs w:val="18"/>
              </w:rPr>
              <w:t>tim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8" w:line="200" w:lineRule="exact"/>
              <w:ind w:left="102" w:right="686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Aut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oco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oc</w:t>
            </w:r>
            <w:r>
              <w:rPr>
                <w:rFonts w:ascii="Tahoma" w:eastAsia="Tahoma" w:hAnsi="Tahoma" w:cs="Tahoma"/>
                <w:sz w:val="18"/>
                <w:szCs w:val="18"/>
              </w:rPr>
              <w:t>im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ie</w:t>
            </w:r>
            <w:r>
              <w:rPr>
                <w:rFonts w:ascii="Tahoma" w:eastAsia="Tahoma" w:hAnsi="Tahoma" w:cs="Tahoma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. Aut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z w:val="18"/>
                <w:szCs w:val="18"/>
              </w:rPr>
              <w:t>tim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</w:tr>
      <w:tr w:rsidR="00626EDE" w:rsidTr="00626EDE">
        <w:trPr>
          <w:trHeight w:hRule="exact" w:val="2185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6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ci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ó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 xml:space="preserve">n 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F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a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4" w:line="200" w:lineRule="exact"/>
              <w:ind w:left="102" w:right="737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rr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l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da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ina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tron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</w:p>
          <w:p w:rsidR="00626EDE" w:rsidRDefault="00626EDE" w:rsidP="00720953">
            <w:pPr>
              <w:spacing w:before="1"/>
              <w:ind w:left="102" w:right="10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bás</w:t>
            </w:r>
            <w:r>
              <w:rPr>
                <w:rFonts w:ascii="Tahoma" w:eastAsia="Tahoma" w:hAnsi="Tahoma" w:cs="Tahoma"/>
                <w:sz w:val="18"/>
                <w:szCs w:val="18"/>
              </w:rPr>
              <w:t>ic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z w:val="18"/>
                <w:szCs w:val="18"/>
              </w:rPr>
              <w:t>im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nto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ad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s y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eg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q</w:t>
            </w:r>
            <w:r>
              <w:rPr>
                <w:rFonts w:ascii="Tahoma" w:eastAsia="Tahoma" w:hAnsi="Tahoma" w:cs="Tahoma"/>
                <w:sz w:val="18"/>
                <w:szCs w:val="18"/>
              </w:rPr>
              <w:t>ue im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pe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os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-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tric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,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ó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ito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 f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r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>ntr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y la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ri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ión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io.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4" w:line="200" w:lineRule="exact"/>
              <w:ind w:left="102" w:right="736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rr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l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da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ina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tron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ic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</w:p>
          <w:p w:rsidR="00626EDE" w:rsidRDefault="00626EDE" w:rsidP="00720953">
            <w:pPr>
              <w:spacing w:before="1"/>
              <w:ind w:left="102" w:right="12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ov</w:t>
            </w:r>
            <w:r>
              <w:rPr>
                <w:rFonts w:ascii="Tahoma" w:eastAsia="Tahoma" w:hAnsi="Tahoma" w:cs="Tahoma"/>
                <w:sz w:val="18"/>
                <w:szCs w:val="18"/>
              </w:rPr>
              <w:t>im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ie</w:t>
            </w:r>
            <w:r>
              <w:rPr>
                <w:rFonts w:ascii="Tahoma" w:eastAsia="Tahoma" w:hAnsi="Tahoma" w:cs="Tahoma"/>
                <w:sz w:val="18"/>
                <w:szCs w:val="18"/>
              </w:rPr>
              <w:t>nto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ad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s y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eg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q</w:t>
            </w:r>
            <w:r>
              <w:rPr>
                <w:rFonts w:ascii="Tahoma" w:eastAsia="Tahoma" w:hAnsi="Tahoma" w:cs="Tahoma"/>
                <w:sz w:val="18"/>
                <w:szCs w:val="18"/>
              </w:rPr>
              <w:t>ue im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pe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-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tric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,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ó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ito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 f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ment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r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>ntr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y la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ri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ión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io.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4" w:line="200" w:lineRule="exact"/>
              <w:ind w:left="102" w:right="737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rr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l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da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ina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tron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ic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</w:p>
          <w:p w:rsidR="00626EDE" w:rsidRDefault="00626EDE" w:rsidP="00720953">
            <w:pPr>
              <w:spacing w:before="1"/>
              <w:ind w:left="102" w:right="12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ov</w:t>
            </w:r>
            <w:r>
              <w:rPr>
                <w:rFonts w:ascii="Tahoma" w:eastAsia="Tahoma" w:hAnsi="Tahoma" w:cs="Tahoma"/>
                <w:sz w:val="18"/>
                <w:szCs w:val="18"/>
              </w:rPr>
              <w:t>im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ie</w:t>
            </w:r>
            <w:r>
              <w:rPr>
                <w:rFonts w:ascii="Tahoma" w:eastAsia="Tahoma" w:hAnsi="Tahoma" w:cs="Tahoma"/>
                <w:sz w:val="18"/>
                <w:szCs w:val="18"/>
              </w:rPr>
              <w:t>nto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ad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s y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eg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q</w:t>
            </w:r>
            <w:r>
              <w:rPr>
                <w:rFonts w:ascii="Tahoma" w:eastAsia="Tahoma" w:hAnsi="Tahoma" w:cs="Tahoma"/>
                <w:sz w:val="18"/>
                <w:szCs w:val="18"/>
              </w:rPr>
              <w:t>ue im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pe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-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tric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,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ó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ito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 f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r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>ntr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y la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ri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ión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io.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4" w:line="200" w:lineRule="exact"/>
              <w:ind w:left="102" w:right="736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rr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l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da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ina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tron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ic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</w:p>
          <w:p w:rsidR="00626EDE" w:rsidRDefault="00626EDE" w:rsidP="00720953">
            <w:pPr>
              <w:spacing w:before="1"/>
              <w:ind w:left="102" w:right="12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ov</w:t>
            </w:r>
            <w:r>
              <w:rPr>
                <w:rFonts w:ascii="Tahoma" w:eastAsia="Tahoma" w:hAnsi="Tahoma" w:cs="Tahoma"/>
                <w:sz w:val="18"/>
                <w:szCs w:val="18"/>
              </w:rPr>
              <w:t>im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ie</w:t>
            </w:r>
            <w:r>
              <w:rPr>
                <w:rFonts w:ascii="Tahoma" w:eastAsia="Tahoma" w:hAnsi="Tahoma" w:cs="Tahoma"/>
                <w:sz w:val="18"/>
                <w:szCs w:val="18"/>
              </w:rPr>
              <w:t>nto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ad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s y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eg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q</w:t>
            </w:r>
            <w:r>
              <w:rPr>
                <w:rFonts w:ascii="Tahoma" w:eastAsia="Tahoma" w:hAnsi="Tahoma" w:cs="Tahoma"/>
                <w:sz w:val="18"/>
                <w:szCs w:val="18"/>
              </w:rPr>
              <w:t>ue im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pe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-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tric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,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ó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ito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 f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r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>ntr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y la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ri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ión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io.</w:t>
            </w:r>
          </w:p>
        </w:tc>
      </w:tr>
      <w:tr w:rsidR="00626EDE" w:rsidTr="00626EDE">
        <w:trPr>
          <w:trHeight w:hRule="exact" w:val="1531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580" w:right="581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gl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é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s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ie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F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mi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y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mu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it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rio.</w:t>
            </w:r>
          </w:p>
          <w:p w:rsidR="00626EDE" w:rsidRDefault="00626EDE" w:rsidP="00720953">
            <w:pPr>
              <w:spacing w:before="8" w:line="200" w:lineRule="exact"/>
              <w:ind w:left="102" w:right="53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l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le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ngua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2" w:line="200" w:lineRule="exact"/>
              <w:ind w:left="102" w:right="62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x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io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e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sa</w:t>
            </w:r>
            <w:r>
              <w:rPr>
                <w:rFonts w:ascii="Tahoma" w:eastAsia="Tahoma" w:hAnsi="Tahoma" w:cs="Tahoma"/>
                <w:sz w:val="18"/>
                <w:szCs w:val="18"/>
              </w:rPr>
              <w:t>lu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,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>rt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ía y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 un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lo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ie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F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mi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y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mu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it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rio.</w:t>
            </w:r>
          </w:p>
          <w:p w:rsidR="00626EDE" w:rsidRDefault="00626EDE" w:rsidP="00720953">
            <w:pPr>
              <w:spacing w:before="8" w:line="200" w:lineRule="exact"/>
              <w:ind w:left="102" w:right="53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l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le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ngua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2" w:line="200" w:lineRule="exact"/>
              <w:ind w:left="102" w:right="62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x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io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e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sa</w:t>
            </w:r>
            <w:r>
              <w:rPr>
                <w:rFonts w:ascii="Tahoma" w:eastAsia="Tahoma" w:hAnsi="Tahoma" w:cs="Tahoma"/>
                <w:sz w:val="18"/>
                <w:szCs w:val="18"/>
              </w:rPr>
              <w:t>lu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,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>rt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ía y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 un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lo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ie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F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mi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y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mu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it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rio.</w:t>
            </w:r>
          </w:p>
          <w:p w:rsidR="00626EDE" w:rsidRDefault="00626EDE" w:rsidP="00720953">
            <w:pPr>
              <w:spacing w:before="8" w:line="200" w:lineRule="exact"/>
              <w:ind w:left="102" w:right="53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l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le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ngua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2" w:line="200" w:lineRule="exact"/>
              <w:ind w:left="102" w:right="62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x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io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e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sa</w:t>
            </w:r>
            <w:r>
              <w:rPr>
                <w:rFonts w:ascii="Tahoma" w:eastAsia="Tahoma" w:hAnsi="Tahoma" w:cs="Tahoma"/>
                <w:sz w:val="18"/>
                <w:szCs w:val="18"/>
              </w:rPr>
              <w:t>lu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,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>rt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ía y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 un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lo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</w:tc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ie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F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mi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y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mu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it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rio.</w:t>
            </w:r>
          </w:p>
          <w:p w:rsidR="00626EDE" w:rsidRDefault="00626EDE" w:rsidP="00720953">
            <w:pPr>
              <w:spacing w:before="8" w:line="200" w:lineRule="exact"/>
              <w:ind w:left="102" w:right="53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l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le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ngua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2" w:line="200" w:lineRule="exact"/>
              <w:ind w:left="102" w:right="62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x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io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e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sa</w:t>
            </w:r>
            <w:r>
              <w:rPr>
                <w:rFonts w:ascii="Tahoma" w:eastAsia="Tahoma" w:hAnsi="Tahoma" w:cs="Tahoma"/>
                <w:sz w:val="18"/>
                <w:szCs w:val="18"/>
              </w:rPr>
              <w:t>lu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,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>rt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ía y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 un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lo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</w:tc>
      </w:tr>
    </w:tbl>
    <w:p w:rsidR="00626EDE" w:rsidRDefault="00626EDE" w:rsidP="00626EDE">
      <w:pPr>
        <w:widowControl/>
        <w:autoSpaceDE/>
        <w:autoSpaceDN/>
        <w:adjustRightInd/>
        <w:spacing w:after="160" w:line="259" w:lineRule="auto"/>
        <w:ind w:left="-142" w:firstLine="142"/>
        <w:rPr>
          <w:w w:val="95"/>
          <w:sz w:val="44"/>
          <w:szCs w:val="44"/>
        </w:rPr>
      </w:pPr>
    </w:p>
    <w:p w:rsidR="00626EDE" w:rsidRDefault="00626EDE">
      <w:pPr>
        <w:widowControl/>
        <w:autoSpaceDE/>
        <w:autoSpaceDN/>
        <w:adjustRightInd/>
        <w:spacing w:after="160" w:line="259" w:lineRule="auto"/>
        <w:rPr>
          <w:w w:val="95"/>
          <w:sz w:val="44"/>
          <w:szCs w:val="44"/>
        </w:rPr>
      </w:pPr>
      <w:r>
        <w:rPr>
          <w:w w:val="95"/>
          <w:sz w:val="44"/>
          <w:szCs w:val="44"/>
        </w:rPr>
        <w:lastRenderedPageBreak/>
        <w:br w:type="page"/>
      </w:r>
    </w:p>
    <w:p w:rsidR="00626EDE" w:rsidRDefault="00626EDE" w:rsidP="00626EDE">
      <w:pPr>
        <w:spacing w:before="4"/>
        <w:ind w:left="720"/>
        <w:rPr>
          <w:rFonts w:ascii="Tahoma" w:eastAsia="Tahoma" w:hAnsi="Tahoma" w:cs="Tahoma"/>
          <w:sz w:val="32"/>
          <w:szCs w:val="32"/>
        </w:rPr>
      </w:pPr>
      <w:r>
        <w:rPr>
          <w:rFonts w:ascii="Tahoma" w:eastAsia="Tahoma" w:hAnsi="Tahoma" w:cs="Tahoma"/>
          <w:b/>
          <w:spacing w:val="-1"/>
          <w:sz w:val="32"/>
          <w:szCs w:val="32"/>
        </w:rPr>
        <w:lastRenderedPageBreak/>
        <w:t>O</w:t>
      </w:r>
      <w:r>
        <w:rPr>
          <w:rFonts w:ascii="Tahoma" w:eastAsia="Tahoma" w:hAnsi="Tahoma" w:cs="Tahoma"/>
          <w:b/>
          <w:sz w:val="32"/>
          <w:szCs w:val="32"/>
        </w:rPr>
        <w:t>C</w:t>
      </w:r>
      <w:r>
        <w:rPr>
          <w:rFonts w:ascii="Tahoma" w:eastAsia="Tahoma" w:hAnsi="Tahoma" w:cs="Tahoma"/>
          <w:b/>
          <w:spacing w:val="2"/>
          <w:sz w:val="32"/>
          <w:szCs w:val="32"/>
        </w:rPr>
        <w:t>T</w:t>
      </w:r>
      <w:r>
        <w:rPr>
          <w:rFonts w:ascii="Tahoma" w:eastAsia="Tahoma" w:hAnsi="Tahoma" w:cs="Tahoma"/>
          <w:b/>
          <w:sz w:val="32"/>
          <w:szCs w:val="32"/>
        </w:rPr>
        <w:t>UBRE</w:t>
      </w:r>
    </w:p>
    <w:p w:rsidR="00626EDE" w:rsidRDefault="00626EDE" w:rsidP="00626EDE">
      <w:pPr>
        <w:spacing w:before="3" w:line="40" w:lineRule="exact"/>
        <w:rPr>
          <w:sz w:val="5"/>
          <w:szCs w:val="5"/>
        </w:rPr>
      </w:pPr>
    </w:p>
    <w:tbl>
      <w:tblPr>
        <w:tblW w:w="0" w:type="auto"/>
        <w:tblInd w:w="6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4"/>
        <w:gridCol w:w="1813"/>
        <w:gridCol w:w="1817"/>
        <w:gridCol w:w="1814"/>
        <w:gridCol w:w="1815"/>
        <w:gridCol w:w="1815"/>
      </w:tblGrid>
      <w:tr w:rsidR="00626EDE" w:rsidTr="00720953">
        <w:trPr>
          <w:trHeight w:hRule="exact" w:val="588"/>
        </w:trPr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40" w:lineRule="exact"/>
              <w:ind w:left="289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IGNA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TU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A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6" w:line="200" w:lineRule="exact"/>
              <w:ind w:left="198" w:right="136" w:hanging="3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Se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ana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1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.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1 al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5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tu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br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.</w:t>
            </w:r>
          </w:p>
        </w:tc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6" w:line="200" w:lineRule="exact"/>
              <w:ind w:left="141" w:right="111" w:firstLine="26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Se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ana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2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.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8 al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12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tu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br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.</w:t>
            </w: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6" w:line="200" w:lineRule="exact"/>
              <w:ind w:left="141" w:right="81" w:hanging="3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Se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ana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3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.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15 al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19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tu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br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.</w:t>
            </w:r>
          </w:p>
        </w:tc>
        <w:tc>
          <w:tcPr>
            <w:tcW w:w="1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6" w:line="200" w:lineRule="exact"/>
              <w:ind w:left="138" w:right="84" w:hanging="3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Se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ana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4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.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22 al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25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tu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br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.</w:t>
            </w:r>
          </w:p>
        </w:tc>
        <w:tc>
          <w:tcPr>
            <w:tcW w:w="1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4" w:line="180" w:lineRule="exact"/>
              <w:ind w:left="183" w:right="184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emana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5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.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el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2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9 de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b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</w:p>
          <w:p w:rsidR="00626EDE" w:rsidRDefault="00626EDE" w:rsidP="00720953">
            <w:pPr>
              <w:spacing w:line="180" w:lineRule="exact"/>
              <w:ind w:left="75" w:right="74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position w:val="-1"/>
                <w:sz w:val="16"/>
                <w:szCs w:val="16"/>
              </w:rPr>
              <w:t xml:space="preserve">al 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16"/>
                <w:szCs w:val="16"/>
              </w:rPr>
              <w:t>0</w:t>
            </w:r>
            <w:r>
              <w:rPr>
                <w:rFonts w:ascii="Tahoma" w:eastAsia="Tahoma" w:hAnsi="Tahoma" w:cs="Tahoma"/>
                <w:b/>
                <w:position w:val="-1"/>
                <w:sz w:val="16"/>
                <w:szCs w:val="16"/>
              </w:rPr>
              <w:t>1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16"/>
                <w:szCs w:val="16"/>
              </w:rPr>
              <w:t>de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6"/>
                <w:szCs w:val="16"/>
              </w:rPr>
              <w:t>viem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6"/>
                <w:szCs w:val="16"/>
              </w:rPr>
              <w:t>b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b/>
                <w:position w:val="-1"/>
                <w:sz w:val="16"/>
                <w:szCs w:val="16"/>
              </w:rPr>
              <w:t>e.</w:t>
            </w:r>
          </w:p>
        </w:tc>
      </w:tr>
      <w:tr w:rsidR="00626EDE" w:rsidTr="00720953">
        <w:trPr>
          <w:trHeight w:hRule="exact" w:val="3488"/>
        </w:trPr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534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s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pa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ñ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ol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180" w:lineRule="exact"/>
              <w:ind w:left="102" w:right="912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Pr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y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to.</w:t>
            </w:r>
          </w:p>
          <w:p w:rsidR="00626EDE" w:rsidRDefault="00626EDE" w:rsidP="00720953">
            <w:pPr>
              <w:spacing w:before="1"/>
              <w:ind w:left="102" w:right="165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Cui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emo</w:t>
            </w:r>
            <w:r>
              <w:rPr>
                <w:rFonts w:ascii="Tahoma" w:eastAsia="Tahoma" w:hAnsi="Tahoma" w:cs="Tahoma"/>
                <w:sz w:val="16"/>
                <w:szCs w:val="16"/>
              </w:rPr>
              <w:t>s el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net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a. 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deas p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ra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ib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ir m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jo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r:</w:t>
            </w:r>
          </w:p>
          <w:p w:rsidR="00626EDE" w:rsidRDefault="00626EDE" w:rsidP="00720953">
            <w:pPr>
              <w:spacing w:line="180" w:lineRule="exact"/>
              <w:ind w:left="102" w:right="555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1"/>
                <w:position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l j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ue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go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¡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B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as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a!</w:t>
            </w:r>
          </w:p>
          <w:p w:rsidR="00626EDE" w:rsidRDefault="00626EDE" w:rsidP="00720953">
            <w:pPr>
              <w:spacing w:before="1"/>
              <w:ind w:left="102" w:right="690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Activida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:</w:t>
            </w:r>
          </w:p>
          <w:p w:rsidR="00626EDE" w:rsidRDefault="00626EDE" w:rsidP="00720953">
            <w:pPr>
              <w:spacing w:before="3" w:line="180" w:lineRule="exact"/>
              <w:ind w:left="102" w:right="214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apa 3.</w:t>
            </w:r>
            <w:r>
              <w:rPr>
                <w:rFonts w:ascii="Tahoma" w:eastAsia="Tahoma" w:hAnsi="Tahoma" w:cs="Tahoma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ab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amo</w:t>
            </w:r>
            <w:r>
              <w:rPr>
                <w:rFonts w:ascii="Tahoma" w:eastAsia="Tahoma" w:hAnsi="Tahoma" w:cs="Tahoma"/>
                <w:sz w:val="16"/>
                <w:szCs w:val="16"/>
              </w:rPr>
              <w:t>s car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tele</w:t>
            </w:r>
            <w:r>
              <w:rPr>
                <w:rFonts w:ascii="Tahoma" w:eastAsia="Tahoma" w:hAnsi="Tahoma" w:cs="Tahoma"/>
                <w:sz w:val="16"/>
                <w:szCs w:val="16"/>
              </w:rPr>
              <w:t>s.</w:t>
            </w:r>
          </w:p>
          <w:p w:rsidR="00626EDE" w:rsidRDefault="00626EDE" w:rsidP="00720953">
            <w:pPr>
              <w:spacing w:line="180" w:lineRule="exact"/>
              <w:ind w:left="102" w:right="268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H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emo</w:t>
            </w:r>
            <w:r>
              <w:rPr>
                <w:rFonts w:ascii="Tahoma" w:eastAsia="Tahoma" w:hAnsi="Tahoma" w:cs="Tahoma"/>
                <w:sz w:val="16"/>
                <w:szCs w:val="16"/>
              </w:rPr>
              <w:t>s la pr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ime</w:t>
            </w:r>
            <w:r>
              <w:rPr>
                <w:rFonts w:ascii="Tahoma" w:eastAsia="Tahoma" w:hAnsi="Tahoma" w:cs="Tahoma"/>
                <w:sz w:val="16"/>
                <w:szCs w:val="16"/>
              </w:rPr>
              <w:t>ra</w:t>
            </w:r>
          </w:p>
          <w:p w:rsidR="00626EDE" w:rsidRDefault="00626EDE" w:rsidP="00720953">
            <w:pPr>
              <w:spacing w:before="1"/>
              <w:ind w:left="102" w:right="1122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ve</w:t>
            </w:r>
            <w:r>
              <w:rPr>
                <w:rFonts w:ascii="Tahoma" w:eastAsia="Tahoma" w:hAnsi="Tahoma" w:cs="Tahoma"/>
                <w:sz w:val="16"/>
                <w:szCs w:val="16"/>
              </w:rPr>
              <w:t>rs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ión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before="5" w:line="180" w:lineRule="exact"/>
              <w:ind w:left="102" w:right="124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ab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amo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la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ve</w:t>
            </w:r>
            <w:r>
              <w:rPr>
                <w:rFonts w:ascii="Tahoma" w:eastAsia="Tahoma" w:hAnsi="Tahoma" w:cs="Tahoma"/>
                <w:sz w:val="16"/>
                <w:szCs w:val="16"/>
              </w:rPr>
              <w:t>rs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ió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fin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before="2" w:line="180" w:lineRule="exact"/>
              <w:ind w:left="102" w:right="24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apa 4. 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b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li</w:t>
            </w:r>
            <w:r>
              <w:rPr>
                <w:rFonts w:ascii="Tahoma" w:eastAsia="Tahoma" w:hAnsi="Tahoma" w:cs="Tahoma"/>
                <w:sz w:val="16"/>
                <w:szCs w:val="16"/>
              </w:rPr>
              <w:t>ca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lo</w:t>
            </w:r>
            <w:r>
              <w:rPr>
                <w:rFonts w:ascii="Tahoma" w:eastAsia="Tahoma" w:hAnsi="Tahoma" w:cs="Tahoma"/>
                <w:sz w:val="16"/>
                <w:szCs w:val="16"/>
              </w:rPr>
              <w:t>s ca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rtele</w:t>
            </w:r>
            <w:r>
              <w:rPr>
                <w:rFonts w:ascii="Tahoma" w:eastAsia="Tahoma" w:hAnsi="Tahoma" w:cs="Tahoma"/>
                <w:sz w:val="16"/>
                <w:szCs w:val="16"/>
              </w:rPr>
              <w:t>s.</w:t>
            </w:r>
          </w:p>
          <w:p w:rsidR="00626EDE" w:rsidRDefault="00626EDE" w:rsidP="00720953">
            <w:pPr>
              <w:spacing w:before="3" w:line="180" w:lineRule="exact"/>
              <w:ind w:left="102" w:right="567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Com</w:t>
            </w:r>
            <w:r>
              <w:rPr>
                <w:rFonts w:ascii="Tahoma" w:eastAsia="Tahoma" w:hAnsi="Tahoma" w:cs="Tahoma"/>
                <w:sz w:val="16"/>
                <w:szCs w:val="16"/>
              </w:rPr>
              <w:t>par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timo</w:t>
            </w:r>
            <w:r>
              <w:rPr>
                <w:rFonts w:ascii="Tahoma" w:eastAsia="Tahoma" w:hAnsi="Tahoma" w:cs="Tahoma"/>
                <w:sz w:val="16"/>
                <w:szCs w:val="16"/>
              </w:rPr>
              <w:t>s lo apr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line="180" w:lineRule="exact"/>
              <w:ind w:left="102" w:right="424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empo 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er:</w:t>
            </w:r>
          </w:p>
          <w:p w:rsidR="00626EDE" w:rsidRDefault="00626EDE" w:rsidP="00720953">
            <w:pPr>
              <w:spacing w:line="180" w:lineRule="exact"/>
              <w:ind w:left="102" w:right="287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1"/>
                <w:position w:val="-1"/>
                <w:sz w:val="16"/>
                <w:szCs w:val="16"/>
              </w:rPr>
              <w:t>M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 xml:space="preserve">i 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li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bro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 xml:space="preserve">de 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le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tu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s.</w:t>
            </w:r>
          </w:p>
        </w:tc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Actividad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p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un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ua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before="7" w:line="180" w:lineRule="exact"/>
              <w:ind w:left="102" w:right="409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Co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mú</w:t>
            </w:r>
            <w:r>
              <w:rPr>
                <w:rFonts w:ascii="Tahoma" w:eastAsia="Tahoma" w:hAnsi="Tahoma" w:cs="Tahoma"/>
                <w:sz w:val="16"/>
                <w:szCs w:val="16"/>
              </w:rPr>
              <w:t>sica 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r 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ent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before="2" w:line="180" w:lineRule="exact"/>
              <w:ind w:left="102" w:right="17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deas p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ra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ib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ir m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jo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r: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ri</w:t>
            </w:r>
            <w:r>
              <w:rPr>
                <w:rFonts w:ascii="Tahoma" w:eastAsia="Tahoma" w:hAnsi="Tahoma" w:cs="Tahoma"/>
                <w:sz w:val="16"/>
                <w:szCs w:val="16"/>
              </w:rPr>
              <w:t>pas de 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ato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position w:val="-1"/>
                <w:sz w:val="16"/>
                <w:szCs w:val="16"/>
              </w:rPr>
              <w:t>Activida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b/>
                <w:position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position w:val="-1"/>
                <w:sz w:val="16"/>
                <w:szCs w:val="16"/>
              </w:rPr>
              <w:t>:</w:t>
            </w:r>
          </w:p>
          <w:p w:rsidR="00626EDE" w:rsidRDefault="00626EDE" w:rsidP="00720953">
            <w:pPr>
              <w:spacing w:before="7" w:line="180" w:lineRule="exact"/>
              <w:ind w:left="102" w:right="371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H</w:t>
            </w:r>
            <w:r>
              <w:rPr>
                <w:rFonts w:ascii="Tahoma" w:eastAsia="Tahoma" w:hAnsi="Tahoma" w:cs="Tahoma"/>
                <w:sz w:val="16"/>
                <w:szCs w:val="16"/>
              </w:rPr>
              <w:t>ab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mo</w:t>
            </w:r>
            <w:r>
              <w:rPr>
                <w:rFonts w:ascii="Tahoma" w:eastAsia="Tahoma" w:hAnsi="Tahoma" w:cs="Tahoma"/>
                <w:sz w:val="16"/>
                <w:szCs w:val="16"/>
              </w:rPr>
              <w:t>s 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bre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l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tem</w:t>
            </w:r>
            <w:r>
              <w:rPr>
                <w:rFonts w:ascii="Tahoma" w:eastAsia="Tahoma" w:hAnsi="Tahoma" w:cs="Tahoma"/>
                <w:sz w:val="16"/>
                <w:szCs w:val="16"/>
              </w:rPr>
              <w:t>a.</w:t>
            </w:r>
          </w:p>
          <w:p w:rsidR="00626EDE" w:rsidRDefault="00626EDE" w:rsidP="00720953">
            <w:pPr>
              <w:spacing w:before="2" w:line="180" w:lineRule="exact"/>
              <w:ind w:left="102" w:right="46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rd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en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in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tiv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Cono</w:t>
            </w:r>
            <w:r>
              <w:rPr>
                <w:rFonts w:ascii="Tahoma" w:eastAsia="Tahoma" w:hAnsi="Tahoma" w:cs="Tahoma"/>
                <w:sz w:val="16"/>
                <w:szCs w:val="16"/>
              </w:rPr>
              <w:t>ce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mo</w:t>
            </w:r>
            <w:r>
              <w:rPr>
                <w:rFonts w:ascii="Tahoma" w:eastAsia="Tahoma" w:hAnsi="Tahoma" w:cs="Tahoma"/>
                <w:sz w:val="16"/>
                <w:szCs w:val="16"/>
              </w:rPr>
              <w:t>s 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in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tivo</w:t>
            </w:r>
            <w:r>
              <w:rPr>
                <w:rFonts w:ascii="Tahoma" w:eastAsia="Tahoma" w:hAnsi="Tahoma" w:cs="Tahoma"/>
                <w:sz w:val="16"/>
                <w:szCs w:val="16"/>
              </w:rPr>
              <w:t>s.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position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16"/>
                <w:szCs w:val="16"/>
              </w:rPr>
              <w:t xml:space="preserve">empo 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b/>
                <w:position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16"/>
                <w:szCs w:val="16"/>
              </w:rPr>
              <w:t>er:</w:t>
            </w:r>
          </w:p>
          <w:p w:rsidR="00626EDE" w:rsidRDefault="00626EDE" w:rsidP="00720953">
            <w:pPr>
              <w:spacing w:before="8" w:line="180" w:lineRule="exact"/>
              <w:ind w:left="102" w:right="154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“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z w:val="16"/>
                <w:szCs w:val="16"/>
              </w:rPr>
              <w:t>ja 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ul</w:t>
            </w:r>
            <w:r>
              <w:rPr>
                <w:rFonts w:ascii="Tahoma" w:eastAsia="Tahoma" w:hAnsi="Tahoma" w:cs="Tahoma"/>
                <w:sz w:val="16"/>
                <w:szCs w:val="16"/>
              </w:rPr>
              <w:t>ce,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limó</w:t>
            </w:r>
            <w:r>
              <w:rPr>
                <w:rFonts w:ascii="Tahoma" w:eastAsia="Tahoma" w:hAnsi="Tahoma" w:cs="Tahoma"/>
                <w:sz w:val="16"/>
                <w:szCs w:val="16"/>
              </w:rPr>
              <w:t>n par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”.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“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e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un</w:t>
            </w:r>
            <w:r>
              <w:rPr>
                <w:rFonts w:ascii="Tahoma" w:eastAsia="Tahoma" w:hAnsi="Tahoma" w:cs="Tahoma"/>
                <w:sz w:val="16"/>
                <w:szCs w:val="16"/>
              </w:rPr>
              <w:t>a de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ol</w:t>
            </w:r>
            <w:r>
              <w:rPr>
                <w:rFonts w:ascii="Tahoma" w:eastAsia="Tahoma" w:hAnsi="Tahoma" w:cs="Tahoma"/>
                <w:sz w:val="16"/>
                <w:szCs w:val="16"/>
              </w:rPr>
              <w:t>a”.</w:t>
            </w: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Actividad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p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un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ua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before="7" w:line="180" w:lineRule="exact"/>
              <w:ind w:left="102" w:right="407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Co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mú</w:t>
            </w:r>
            <w:r>
              <w:rPr>
                <w:rFonts w:ascii="Tahoma" w:eastAsia="Tahoma" w:hAnsi="Tahoma" w:cs="Tahoma"/>
                <w:sz w:val="16"/>
                <w:szCs w:val="16"/>
              </w:rPr>
              <w:t>sica 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r 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ent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before="2" w:line="180" w:lineRule="exact"/>
              <w:ind w:left="102" w:right="167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deas p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ra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ib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ir m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jo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r: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entifi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ca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as 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al</w:t>
            </w:r>
            <w:r>
              <w:rPr>
                <w:rFonts w:ascii="Tahoma" w:eastAsia="Tahoma" w:hAnsi="Tahoma" w:cs="Tahoma"/>
                <w:sz w:val="16"/>
                <w:szCs w:val="16"/>
              </w:rPr>
              <w:t>abr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z w:val="16"/>
                <w:szCs w:val="16"/>
              </w:rPr>
              <w:t>s.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position w:val="-1"/>
                <w:sz w:val="16"/>
                <w:szCs w:val="16"/>
              </w:rPr>
              <w:t>Activida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b/>
                <w:position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position w:val="-1"/>
                <w:sz w:val="16"/>
                <w:szCs w:val="16"/>
              </w:rPr>
              <w:t>:</w:t>
            </w:r>
          </w:p>
          <w:p w:rsidR="00626EDE" w:rsidRDefault="00626EDE" w:rsidP="00720953">
            <w:pPr>
              <w:spacing w:before="1"/>
              <w:ind w:left="102" w:right="289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scr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b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imo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el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in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tiv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evi</w:t>
            </w:r>
            <w:r>
              <w:rPr>
                <w:rFonts w:ascii="Tahoma" w:eastAsia="Tahoma" w:hAnsi="Tahoma" w:cs="Tahoma"/>
                <w:sz w:val="16"/>
                <w:szCs w:val="16"/>
              </w:rPr>
              <w:t>sa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el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in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tiv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. 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b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li</w:t>
            </w:r>
            <w:r>
              <w:rPr>
                <w:rFonts w:ascii="Tahoma" w:eastAsia="Tahoma" w:hAnsi="Tahoma" w:cs="Tahoma"/>
                <w:sz w:val="16"/>
                <w:szCs w:val="16"/>
              </w:rPr>
              <w:t>ca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mo</w:t>
            </w:r>
            <w:r>
              <w:rPr>
                <w:rFonts w:ascii="Tahoma" w:eastAsia="Tahoma" w:hAnsi="Tahoma" w:cs="Tahoma"/>
                <w:sz w:val="16"/>
                <w:szCs w:val="16"/>
              </w:rPr>
              <w:t>s l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in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tivo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s.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empo 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er: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M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i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ro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no</w:t>
            </w:r>
            <w:r>
              <w:rPr>
                <w:rFonts w:ascii="Tahoma" w:eastAsia="Tahoma" w:hAnsi="Tahoma" w:cs="Tahoma"/>
                <w:sz w:val="16"/>
                <w:szCs w:val="16"/>
              </w:rPr>
              <w:t>s l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ee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1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180" w:lineRule="exact"/>
              <w:ind w:left="10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Actividad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p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un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ua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before="7" w:line="180" w:lineRule="exact"/>
              <w:ind w:left="100" w:right="323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Lo</w:t>
            </w:r>
            <w:r>
              <w:rPr>
                <w:rFonts w:ascii="Tahoma" w:eastAsia="Tahoma" w:hAnsi="Tahoma" w:cs="Tahoma"/>
                <w:sz w:val="16"/>
                <w:szCs w:val="16"/>
              </w:rPr>
              <w:t>s 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nun</w:t>
            </w:r>
            <w:r>
              <w:rPr>
                <w:rFonts w:ascii="Tahoma" w:eastAsia="Tahoma" w:hAnsi="Tahoma" w:cs="Tahoma"/>
                <w:sz w:val="16"/>
                <w:szCs w:val="16"/>
              </w:rPr>
              <w:t>ci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de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</w:t>
            </w:r>
            <w:r>
              <w:rPr>
                <w:rFonts w:ascii="Tahoma" w:eastAsia="Tahoma" w:hAnsi="Tahoma" w:cs="Tahoma"/>
                <w:sz w:val="16"/>
                <w:szCs w:val="16"/>
              </w:rPr>
              <w:t>i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omuni</w:t>
            </w:r>
            <w:r>
              <w:rPr>
                <w:rFonts w:ascii="Tahoma" w:eastAsia="Tahoma" w:hAnsi="Tahoma" w:cs="Tahoma"/>
                <w:sz w:val="16"/>
                <w:szCs w:val="16"/>
              </w:rPr>
              <w:t>dad.</w:t>
            </w:r>
          </w:p>
          <w:p w:rsidR="00626EDE" w:rsidRDefault="00626EDE" w:rsidP="00720953">
            <w:pPr>
              <w:spacing w:before="2" w:line="180" w:lineRule="exact"/>
              <w:ind w:left="100" w:right="17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deas p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ra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ib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ir m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jo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r:</w:t>
            </w:r>
          </w:p>
          <w:p w:rsidR="00626EDE" w:rsidRDefault="00626EDE" w:rsidP="00720953">
            <w:pPr>
              <w:spacing w:before="2" w:line="180" w:lineRule="exact"/>
              <w:ind w:left="100" w:right="219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nt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ra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 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al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abra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da.</w:t>
            </w:r>
          </w:p>
          <w:p w:rsidR="00626EDE" w:rsidRDefault="00626EDE" w:rsidP="00720953">
            <w:pPr>
              <w:spacing w:line="180" w:lineRule="exact"/>
              <w:ind w:left="10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Activida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:</w:t>
            </w:r>
          </w:p>
          <w:p w:rsidR="00626EDE" w:rsidRDefault="00626EDE" w:rsidP="00720953">
            <w:pPr>
              <w:spacing w:before="3" w:line="180" w:lineRule="exact"/>
              <w:ind w:left="100" w:right="324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nun</w:t>
            </w:r>
            <w:r>
              <w:rPr>
                <w:rFonts w:ascii="Tahoma" w:eastAsia="Tahoma" w:hAnsi="Tahoma" w:cs="Tahoma"/>
                <w:sz w:val="16"/>
                <w:szCs w:val="16"/>
              </w:rPr>
              <w:t>ci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 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r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to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s.</w:t>
            </w:r>
          </w:p>
          <w:p w:rsidR="00626EDE" w:rsidRDefault="00626EDE" w:rsidP="00720953">
            <w:pPr>
              <w:spacing w:line="180" w:lineRule="exact"/>
              <w:ind w:left="10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l 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r de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l</w:t>
            </w:r>
            <w:r>
              <w:rPr>
                <w:rFonts w:ascii="Tahoma" w:eastAsia="Tahoma" w:hAnsi="Tahoma" w:cs="Tahoma"/>
                <w:sz w:val="16"/>
                <w:szCs w:val="16"/>
              </w:rPr>
              <w:t>as</w:t>
            </w:r>
          </w:p>
          <w:p w:rsidR="00626EDE" w:rsidRDefault="00626EDE" w:rsidP="00720953">
            <w:pPr>
              <w:spacing w:line="180" w:lineRule="exact"/>
              <w:ind w:left="10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pa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abr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s.</w:t>
            </w:r>
          </w:p>
          <w:p w:rsidR="00626EDE" w:rsidRDefault="00626EDE" w:rsidP="00720953">
            <w:pPr>
              <w:spacing w:before="1"/>
              <w:ind w:left="100" w:right="198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Pr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ofe</w:t>
            </w:r>
            <w:r>
              <w:rPr>
                <w:rFonts w:ascii="Tahoma" w:eastAsia="Tahoma" w:hAnsi="Tahoma" w:cs="Tahoma"/>
                <w:sz w:val="16"/>
                <w:szCs w:val="16"/>
              </w:rPr>
              <w:t>si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y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ofi</w:t>
            </w:r>
            <w:r>
              <w:rPr>
                <w:rFonts w:ascii="Tahoma" w:eastAsia="Tahoma" w:hAnsi="Tahoma" w:cs="Tahoma"/>
                <w:sz w:val="16"/>
                <w:szCs w:val="16"/>
              </w:rPr>
              <w:t>ci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s.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empo 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er: </w:t>
            </w:r>
            <w:r>
              <w:rPr>
                <w:rFonts w:ascii="Tahoma" w:eastAsia="Tahoma" w:hAnsi="Tahoma" w:cs="Tahoma"/>
                <w:sz w:val="16"/>
                <w:szCs w:val="16"/>
              </w:rPr>
              <w:t>Pa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abr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z w:val="16"/>
                <w:szCs w:val="16"/>
              </w:rPr>
              <w:t>s q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e 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im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z w:val="16"/>
                <w:szCs w:val="16"/>
              </w:rPr>
              <w:t>. “Las ca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z w:val="16"/>
                <w:szCs w:val="16"/>
              </w:rPr>
              <w:t>ci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de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h</w:t>
            </w:r>
            <w:r>
              <w:rPr>
                <w:rFonts w:ascii="Tahoma" w:eastAsia="Tahoma" w:hAnsi="Tahoma" w:cs="Tahoma"/>
                <w:sz w:val="16"/>
                <w:szCs w:val="16"/>
              </w:rPr>
              <w:t>a”.</w:t>
            </w:r>
          </w:p>
        </w:tc>
        <w:tc>
          <w:tcPr>
            <w:tcW w:w="1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Actividad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p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un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ua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before="7" w:line="180" w:lineRule="exact"/>
              <w:ind w:left="102" w:right="32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Lo</w:t>
            </w:r>
            <w:r>
              <w:rPr>
                <w:rFonts w:ascii="Tahoma" w:eastAsia="Tahoma" w:hAnsi="Tahoma" w:cs="Tahoma"/>
                <w:sz w:val="16"/>
                <w:szCs w:val="16"/>
              </w:rPr>
              <w:t>s 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nun</w:t>
            </w:r>
            <w:r>
              <w:rPr>
                <w:rFonts w:ascii="Tahoma" w:eastAsia="Tahoma" w:hAnsi="Tahoma" w:cs="Tahoma"/>
                <w:sz w:val="16"/>
                <w:szCs w:val="16"/>
              </w:rPr>
              <w:t>ci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de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</w:t>
            </w:r>
            <w:r>
              <w:rPr>
                <w:rFonts w:ascii="Tahoma" w:eastAsia="Tahoma" w:hAnsi="Tahoma" w:cs="Tahoma"/>
                <w:sz w:val="16"/>
                <w:szCs w:val="16"/>
              </w:rPr>
              <w:t>i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omuni</w:t>
            </w:r>
            <w:r>
              <w:rPr>
                <w:rFonts w:ascii="Tahoma" w:eastAsia="Tahoma" w:hAnsi="Tahoma" w:cs="Tahoma"/>
                <w:sz w:val="16"/>
                <w:szCs w:val="16"/>
              </w:rPr>
              <w:t>dad.</w:t>
            </w:r>
          </w:p>
          <w:p w:rsidR="00626EDE" w:rsidRDefault="00626EDE" w:rsidP="00720953">
            <w:pPr>
              <w:spacing w:before="2" w:line="180" w:lineRule="exact"/>
              <w:ind w:left="102" w:right="167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deas p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ra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ib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ir m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jo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r:</w:t>
            </w:r>
          </w:p>
          <w:p w:rsidR="00626EDE" w:rsidRDefault="00626EDE" w:rsidP="00720953">
            <w:pPr>
              <w:spacing w:before="2" w:line="180" w:lineRule="exact"/>
              <w:ind w:left="102" w:right="841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“C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hum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ba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 cac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hum</w:t>
            </w:r>
            <w:r>
              <w:rPr>
                <w:rFonts w:ascii="Tahoma" w:eastAsia="Tahoma" w:hAnsi="Tahoma" w:cs="Tahoma"/>
                <w:sz w:val="16"/>
                <w:szCs w:val="16"/>
              </w:rPr>
              <w:t>ba”.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Activida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:</w:t>
            </w:r>
          </w:p>
          <w:p w:rsidR="00626EDE" w:rsidRDefault="00626EDE" w:rsidP="00720953">
            <w:pPr>
              <w:spacing w:before="3" w:line="180" w:lineRule="exact"/>
              <w:ind w:left="102" w:right="134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¿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Qu</w:t>
            </w:r>
            <w:r>
              <w:rPr>
                <w:rFonts w:ascii="Tahoma" w:eastAsia="Tahoma" w:hAnsi="Tahoma" w:cs="Tahoma"/>
                <w:sz w:val="16"/>
                <w:szCs w:val="16"/>
              </w:rPr>
              <w:t>é 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nun</w:t>
            </w:r>
            <w:r>
              <w:rPr>
                <w:rFonts w:ascii="Tahoma" w:eastAsia="Tahoma" w:hAnsi="Tahoma" w:cs="Tahoma"/>
                <w:sz w:val="16"/>
                <w:szCs w:val="16"/>
              </w:rPr>
              <w:t>ci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 va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scr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b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r?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Di</w:t>
            </w:r>
            <w:r>
              <w:rPr>
                <w:rFonts w:ascii="Tahoma" w:eastAsia="Tahoma" w:hAnsi="Tahoma" w:cs="Tahoma"/>
                <w:sz w:val="16"/>
                <w:szCs w:val="16"/>
              </w:rPr>
              <w:t>se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ñ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mo</w:t>
            </w:r>
            <w:r>
              <w:rPr>
                <w:rFonts w:ascii="Tahoma" w:eastAsia="Tahoma" w:hAnsi="Tahoma" w:cs="Tahoma"/>
                <w:sz w:val="16"/>
                <w:szCs w:val="16"/>
              </w:rPr>
              <w:t>s l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nun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ci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s.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empo 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er: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1"/>
                <w:position w:val="-1"/>
                <w:sz w:val="16"/>
                <w:szCs w:val="16"/>
              </w:rPr>
              <w:t>M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 xml:space="preserve">i 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li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bro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 xml:space="preserve">de 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le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tu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s.</w:t>
            </w:r>
          </w:p>
        </w:tc>
      </w:tr>
      <w:tr w:rsidR="00626EDE" w:rsidTr="00720953">
        <w:trPr>
          <w:trHeight w:hRule="exact" w:val="2330"/>
        </w:trPr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261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Ma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má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t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as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Tra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y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to:</w:t>
            </w:r>
          </w:p>
          <w:p w:rsidR="00626EDE" w:rsidRDefault="00626EDE" w:rsidP="00720953">
            <w:pPr>
              <w:spacing w:before="3" w:line="180" w:lineRule="exact"/>
              <w:ind w:left="102" w:right="40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ro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ab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as se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z w:val="16"/>
                <w:szCs w:val="16"/>
              </w:rPr>
              <w:t>ci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ll</w:t>
            </w:r>
            <w:r>
              <w:rPr>
                <w:rFonts w:ascii="Tahoma" w:eastAsia="Tahoma" w:hAnsi="Tahoma" w:cs="Tahoma"/>
                <w:sz w:val="16"/>
                <w:szCs w:val="16"/>
              </w:rPr>
              <w:t>as.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:</w:t>
            </w:r>
          </w:p>
          <w:p w:rsidR="00626EDE" w:rsidRDefault="00626EDE" w:rsidP="00720953">
            <w:pPr>
              <w:spacing w:before="1"/>
              <w:ind w:left="273" w:right="468" w:hanging="17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Pr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unt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 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tu</w:t>
            </w:r>
            <w:r>
              <w:rPr>
                <w:rFonts w:ascii="Tahoma" w:eastAsia="Tahoma" w:hAnsi="Tahoma" w:cs="Tahoma"/>
                <w:sz w:val="16"/>
                <w:szCs w:val="16"/>
              </w:rPr>
              <w:t>s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om</w:t>
            </w:r>
            <w:r>
              <w:rPr>
                <w:rFonts w:ascii="Tahoma" w:eastAsia="Tahoma" w:hAnsi="Tahoma" w:cs="Tahoma"/>
                <w:sz w:val="16"/>
                <w:szCs w:val="16"/>
              </w:rPr>
              <w:t>pa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ñe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s.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ab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ra pr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unt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as.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en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ue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a.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rg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ani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za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lo</w:t>
            </w:r>
            <w:r>
              <w:rPr>
                <w:rFonts w:ascii="Tahoma" w:eastAsia="Tahoma" w:hAnsi="Tahoma" w:cs="Tahoma"/>
                <w:sz w:val="16"/>
                <w:szCs w:val="16"/>
              </w:rPr>
              <w:t>s da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to</w:t>
            </w:r>
            <w:r>
              <w:rPr>
                <w:rFonts w:ascii="Tahoma" w:eastAsia="Tahoma" w:hAnsi="Tahoma" w:cs="Tahoma"/>
                <w:sz w:val="16"/>
                <w:szCs w:val="16"/>
              </w:rPr>
              <w:t>s.</w:t>
            </w:r>
          </w:p>
          <w:p w:rsidR="00626EDE" w:rsidRDefault="00626EDE" w:rsidP="00720953">
            <w:pPr>
              <w:spacing w:before="3" w:line="180" w:lineRule="exact"/>
              <w:ind w:left="273" w:right="740" w:hanging="17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¿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Cu</w:t>
            </w:r>
            <w:r>
              <w:rPr>
                <w:rFonts w:ascii="Tahoma" w:eastAsia="Tahoma" w:hAnsi="Tahoma" w:cs="Tahoma"/>
                <w:sz w:val="16"/>
                <w:szCs w:val="16"/>
              </w:rPr>
              <w:t>ál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e</w:t>
            </w:r>
            <w:r>
              <w:rPr>
                <w:rFonts w:ascii="Tahoma" w:eastAsia="Tahoma" w:hAnsi="Tahoma" w:cs="Tahoma"/>
                <w:sz w:val="16"/>
                <w:szCs w:val="16"/>
              </w:rPr>
              <w:t>s la pr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unt</w:t>
            </w:r>
            <w:r>
              <w:rPr>
                <w:rFonts w:ascii="Tahoma" w:eastAsia="Tahoma" w:hAnsi="Tahoma" w:cs="Tahoma"/>
                <w:sz w:val="16"/>
                <w:szCs w:val="16"/>
              </w:rPr>
              <w:t>a?</w:t>
            </w:r>
          </w:p>
        </w:tc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Tra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y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to:</w:t>
            </w:r>
          </w:p>
          <w:p w:rsidR="00626EDE" w:rsidRDefault="00626EDE" w:rsidP="00720953">
            <w:pPr>
              <w:spacing w:before="3" w:line="180" w:lineRule="exact"/>
              <w:ind w:left="102" w:right="486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nt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cc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ió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multi</w:t>
            </w:r>
            <w:r>
              <w:rPr>
                <w:rFonts w:ascii="Tahoma" w:eastAsia="Tahoma" w:hAnsi="Tahoma" w:cs="Tahoma"/>
                <w:sz w:val="16"/>
                <w:szCs w:val="16"/>
              </w:rPr>
              <w:t>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li</w:t>
            </w:r>
            <w:r>
              <w:rPr>
                <w:rFonts w:ascii="Tahoma" w:eastAsia="Tahoma" w:hAnsi="Tahoma" w:cs="Tahoma"/>
                <w:sz w:val="16"/>
                <w:szCs w:val="16"/>
              </w:rPr>
              <w:t>cac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ió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:</w:t>
            </w:r>
          </w:p>
          <w:p w:rsidR="00626EDE" w:rsidRDefault="00626EDE" w:rsidP="00720953">
            <w:pPr>
              <w:spacing w:before="1"/>
              <w:ind w:left="273" w:right="676" w:hanging="17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z w:val="16"/>
                <w:szCs w:val="16"/>
              </w:rPr>
              <w:t>a y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l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am</w:t>
            </w:r>
            <w:r>
              <w:rPr>
                <w:rFonts w:ascii="Tahoma" w:eastAsia="Tahoma" w:hAnsi="Tahoma" w:cs="Tahoma"/>
                <w:sz w:val="16"/>
                <w:szCs w:val="16"/>
              </w:rPr>
              <w:t>pa.</w:t>
            </w:r>
          </w:p>
          <w:p w:rsidR="00626EDE" w:rsidRDefault="00626EDE" w:rsidP="00720953">
            <w:pPr>
              <w:spacing w:before="2" w:line="180" w:lineRule="exact"/>
              <w:ind w:left="273" w:right="189" w:hanging="17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¿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Quié</w:t>
            </w:r>
            <w:r>
              <w:rPr>
                <w:rFonts w:ascii="Tahoma" w:eastAsia="Tahoma" w:hAnsi="Tahoma" w:cs="Tahoma"/>
                <w:sz w:val="16"/>
                <w:szCs w:val="16"/>
              </w:rPr>
              <w:t>n ca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rá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am</w:t>
            </w:r>
            <w:r>
              <w:rPr>
                <w:rFonts w:ascii="Tahoma" w:eastAsia="Tahoma" w:hAnsi="Tahoma" w:cs="Tahoma"/>
                <w:sz w:val="16"/>
                <w:szCs w:val="16"/>
              </w:rPr>
              <w:t>pa?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¿</w:t>
            </w:r>
            <w:r>
              <w:rPr>
                <w:rFonts w:ascii="Tahoma" w:eastAsia="Tahoma" w:hAnsi="Tahoma" w:cs="Tahoma"/>
                <w:sz w:val="16"/>
                <w:szCs w:val="16"/>
              </w:rPr>
              <w:t>A q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é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núme</w:t>
            </w:r>
            <w:r>
              <w:rPr>
                <w:rFonts w:ascii="Tahoma" w:eastAsia="Tahoma" w:hAnsi="Tahoma" w:cs="Tahoma"/>
                <w:sz w:val="16"/>
                <w:szCs w:val="16"/>
              </w:rPr>
              <w:t>ro</w:t>
            </w:r>
          </w:p>
          <w:p w:rsidR="00626EDE" w:rsidRDefault="00626EDE" w:rsidP="00720953">
            <w:pPr>
              <w:spacing w:before="1"/>
              <w:ind w:left="241" w:right="1096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lle</w:t>
            </w:r>
            <w:r>
              <w:rPr>
                <w:rFonts w:ascii="Tahoma" w:eastAsia="Tahoma" w:hAnsi="Tahoma" w:cs="Tahoma"/>
                <w:sz w:val="16"/>
                <w:szCs w:val="16"/>
              </w:rPr>
              <w:t>ga?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Fr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ole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y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v</w:t>
            </w:r>
            <w:r>
              <w:rPr>
                <w:rFonts w:ascii="Tahoma" w:eastAsia="Tahoma" w:hAnsi="Tahoma" w:cs="Tahoma"/>
                <w:sz w:val="16"/>
                <w:szCs w:val="16"/>
              </w:rPr>
              <w:t>as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s.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Paq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uete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s y ga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llet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as.</w:t>
            </w: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Tra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y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to:</w:t>
            </w:r>
          </w:p>
          <w:p w:rsidR="00626EDE" w:rsidRDefault="00626EDE" w:rsidP="00720953">
            <w:pPr>
              <w:spacing w:before="3" w:line="180" w:lineRule="exact"/>
              <w:ind w:left="102" w:right="484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nt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cc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ió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multi</w:t>
            </w:r>
            <w:r>
              <w:rPr>
                <w:rFonts w:ascii="Tahoma" w:eastAsia="Tahoma" w:hAnsi="Tahoma" w:cs="Tahoma"/>
                <w:sz w:val="16"/>
                <w:szCs w:val="16"/>
              </w:rPr>
              <w:t>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li</w:t>
            </w:r>
            <w:r>
              <w:rPr>
                <w:rFonts w:ascii="Tahoma" w:eastAsia="Tahoma" w:hAnsi="Tahoma" w:cs="Tahoma"/>
                <w:sz w:val="16"/>
                <w:szCs w:val="16"/>
              </w:rPr>
              <w:t>cac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ió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ne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: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f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ut</w:t>
            </w:r>
            <w:r>
              <w:rPr>
                <w:rFonts w:ascii="Tahoma" w:eastAsia="Tahoma" w:hAnsi="Tahoma" w:cs="Tahoma"/>
                <w:sz w:val="16"/>
                <w:szCs w:val="16"/>
              </w:rPr>
              <w:t>as.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l gr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z w:val="16"/>
                <w:szCs w:val="16"/>
              </w:rPr>
              <w:t>n 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sf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ile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before="3" w:line="180" w:lineRule="exact"/>
              <w:ind w:left="273" w:right="160" w:hanging="17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¿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Cu</w:t>
            </w:r>
            <w:r>
              <w:rPr>
                <w:rFonts w:ascii="Tahoma" w:eastAsia="Tahoma" w:hAnsi="Tahoma" w:cs="Tahoma"/>
                <w:sz w:val="16"/>
                <w:szCs w:val="16"/>
              </w:rPr>
              <w:t>á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nto</w:t>
            </w:r>
            <w:r>
              <w:rPr>
                <w:rFonts w:ascii="Tahoma" w:eastAsia="Tahoma" w:hAnsi="Tahoma" w:cs="Tahoma"/>
                <w:sz w:val="16"/>
                <w:szCs w:val="16"/>
              </w:rPr>
              <w:t>s m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h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y</w:t>
            </w:r>
            <w:r>
              <w:rPr>
                <w:rFonts w:ascii="Tahoma" w:eastAsia="Tahoma" w:hAnsi="Tahoma" w:cs="Tahoma"/>
                <w:sz w:val="16"/>
                <w:szCs w:val="16"/>
              </w:rPr>
              <w:t>?</w:t>
            </w:r>
          </w:p>
          <w:p w:rsidR="00626EDE" w:rsidRDefault="00626EDE" w:rsidP="00720953">
            <w:pPr>
              <w:spacing w:before="2" w:line="180" w:lineRule="exact"/>
              <w:ind w:left="273" w:right="781" w:hanging="17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Á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b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m de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</w:t>
            </w:r>
            <w:r>
              <w:rPr>
                <w:rFonts w:ascii="Tahoma" w:eastAsia="Tahoma" w:hAnsi="Tahoma" w:cs="Tahoma"/>
                <w:sz w:val="16"/>
                <w:szCs w:val="16"/>
              </w:rPr>
              <w:t>pas.</w:t>
            </w:r>
          </w:p>
        </w:tc>
        <w:tc>
          <w:tcPr>
            <w:tcW w:w="1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180" w:lineRule="exact"/>
              <w:ind w:left="10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Tra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y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to:</w:t>
            </w:r>
          </w:p>
          <w:p w:rsidR="00626EDE" w:rsidRDefault="00626EDE" w:rsidP="00720953">
            <w:pPr>
              <w:spacing w:before="3" w:line="180" w:lineRule="exact"/>
              <w:ind w:left="100" w:right="191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te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í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cas de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fi</w:t>
            </w:r>
            <w:r>
              <w:rPr>
                <w:rFonts w:ascii="Tahoma" w:eastAsia="Tahoma" w:hAnsi="Tahoma" w:cs="Tahoma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z w:val="16"/>
                <w:szCs w:val="16"/>
              </w:rPr>
              <w:t>s ge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omét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cas.</w:t>
            </w:r>
          </w:p>
          <w:p w:rsidR="00626EDE" w:rsidRDefault="00626EDE" w:rsidP="00720953">
            <w:pPr>
              <w:spacing w:line="180" w:lineRule="exact"/>
              <w:ind w:left="10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:</w:t>
            </w:r>
          </w:p>
          <w:p w:rsidR="00626EDE" w:rsidRDefault="00626EDE" w:rsidP="00720953">
            <w:pPr>
              <w:spacing w:before="1"/>
              <w:ind w:left="10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¿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Cu</w:t>
            </w:r>
            <w:r>
              <w:rPr>
                <w:rFonts w:ascii="Tahoma" w:eastAsia="Tahoma" w:hAnsi="Tahoma" w:cs="Tahoma"/>
                <w:sz w:val="16"/>
                <w:szCs w:val="16"/>
              </w:rPr>
              <w:t>ál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fi</w:t>
            </w:r>
            <w:r>
              <w:rPr>
                <w:rFonts w:ascii="Tahoma" w:eastAsia="Tahoma" w:hAnsi="Tahoma" w:cs="Tahoma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ra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s?</w:t>
            </w:r>
          </w:p>
          <w:p w:rsidR="00626EDE" w:rsidRDefault="00626EDE" w:rsidP="00720953">
            <w:pPr>
              <w:spacing w:before="1"/>
              <w:ind w:left="10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divin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z w:val="16"/>
                <w:szCs w:val="16"/>
              </w:rPr>
              <w:t>zas.</w:t>
            </w:r>
          </w:p>
          <w:p w:rsidR="00626EDE" w:rsidRDefault="00626EDE" w:rsidP="00720953">
            <w:pPr>
              <w:spacing w:line="180" w:lineRule="exact"/>
              <w:ind w:left="10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6"/>
                <w:szCs w:val="16"/>
              </w:rPr>
              <w:t>M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ás ad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ivin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zas.</w:t>
            </w:r>
          </w:p>
          <w:p w:rsidR="00626EDE" w:rsidRDefault="00626EDE" w:rsidP="00720953">
            <w:pPr>
              <w:spacing w:before="1"/>
              <w:ind w:left="10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¿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Que</w:t>
            </w:r>
            <w:r>
              <w:rPr>
                <w:rFonts w:ascii="Tahoma" w:eastAsia="Tahoma" w:hAnsi="Tahoma" w:cs="Tahoma"/>
                <w:sz w:val="16"/>
                <w:szCs w:val="16"/>
              </w:rPr>
              <w:t>dar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le</w:t>
            </w:r>
            <w:r>
              <w:rPr>
                <w:rFonts w:ascii="Tahoma" w:eastAsia="Tahoma" w:hAnsi="Tahoma" w:cs="Tahoma"/>
                <w:sz w:val="16"/>
                <w:szCs w:val="16"/>
              </w:rPr>
              <w:t>s?</w:t>
            </w:r>
          </w:p>
          <w:p w:rsidR="00626EDE" w:rsidRDefault="00626EDE" w:rsidP="00720953">
            <w:pPr>
              <w:spacing w:before="1"/>
              <w:ind w:left="10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z w:val="16"/>
                <w:szCs w:val="16"/>
              </w:rPr>
              <w:t>aj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de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fi</w:t>
            </w:r>
            <w:r>
              <w:rPr>
                <w:rFonts w:ascii="Tahoma" w:eastAsia="Tahoma" w:hAnsi="Tahoma" w:cs="Tahoma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z w:val="16"/>
                <w:szCs w:val="16"/>
              </w:rPr>
              <w:t>s?</w:t>
            </w:r>
          </w:p>
          <w:p w:rsidR="00626EDE" w:rsidRDefault="00626EDE" w:rsidP="00720953">
            <w:pPr>
              <w:spacing w:before="1"/>
              <w:ind w:left="85" w:right="744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¿E</w:t>
            </w:r>
            <w:r>
              <w:rPr>
                <w:rFonts w:ascii="Tahoma" w:eastAsia="Tahoma" w:hAnsi="Tahoma" w:cs="Tahoma"/>
                <w:sz w:val="16"/>
                <w:szCs w:val="16"/>
              </w:rPr>
              <w:t>n q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é se par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ce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z w:val="16"/>
                <w:szCs w:val="16"/>
              </w:rPr>
              <w:t>?</w:t>
            </w:r>
          </w:p>
        </w:tc>
        <w:tc>
          <w:tcPr>
            <w:tcW w:w="1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Tra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y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3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to: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Ot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 xml:space="preserve">ra 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ve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z</w:t>
            </w:r>
            <w:r>
              <w:rPr>
                <w:rFonts w:ascii="Tahoma" w:eastAsia="Tahoma" w:hAnsi="Tahoma" w:cs="Tahoma"/>
                <w:spacing w:val="1"/>
                <w:position w:val="-1"/>
                <w:sz w:val="16"/>
                <w:szCs w:val="16"/>
              </w:rPr>
              <w:t xml:space="preserve"> 1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0</w:t>
            </w:r>
            <w:r>
              <w:rPr>
                <w:rFonts w:ascii="Tahoma" w:eastAsia="Tahoma" w:hAnsi="Tahoma" w:cs="Tahoma"/>
                <w:spacing w:val="1"/>
                <w:position w:val="-1"/>
                <w:sz w:val="16"/>
                <w:szCs w:val="16"/>
              </w:rPr>
              <w:t>0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:</w:t>
            </w:r>
          </w:p>
          <w:p w:rsidR="00626EDE" w:rsidRDefault="00626EDE" w:rsidP="00720953">
            <w:pPr>
              <w:spacing w:before="3" w:line="180" w:lineRule="exact"/>
              <w:ind w:left="273" w:right="335" w:hanging="17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unt</w:t>
            </w:r>
            <w:r>
              <w:rPr>
                <w:rFonts w:ascii="Tahoma" w:eastAsia="Tahoma" w:hAnsi="Tahoma" w:cs="Tahoma"/>
                <w:sz w:val="16"/>
                <w:szCs w:val="16"/>
              </w:rPr>
              <w:t>a 1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0</w:t>
            </w:r>
            <w:r>
              <w:rPr>
                <w:rFonts w:ascii="Tahoma" w:eastAsia="Tahoma" w:hAnsi="Tahoma" w:cs="Tahoma"/>
                <w:sz w:val="16"/>
                <w:szCs w:val="16"/>
              </w:rPr>
              <w:t>0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l 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¿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Quié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tien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e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</w:t>
            </w:r>
            <w:r>
              <w:rPr>
                <w:rFonts w:ascii="Tahoma" w:eastAsia="Tahoma" w:hAnsi="Tahoma" w:cs="Tahoma"/>
                <w:sz w:val="16"/>
                <w:szCs w:val="16"/>
              </w:rPr>
              <w:t>ás?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P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 xml:space="preserve">r 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to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s l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s.</w:t>
            </w:r>
          </w:p>
          <w:p w:rsidR="00626EDE" w:rsidRDefault="00626EDE" w:rsidP="00720953">
            <w:pPr>
              <w:spacing w:before="1"/>
              <w:ind w:left="273" w:right="537" w:hanging="17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úme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2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6"/>
                <w:szCs w:val="16"/>
              </w:rPr>
              <w:t>¿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Cu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á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nt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 xml:space="preserve"> f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lt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a p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ra</w:t>
            </w:r>
          </w:p>
          <w:p w:rsidR="00626EDE" w:rsidRDefault="00626EDE" w:rsidP="00720953">
            <w:pPr>
              <w:spacing w:before="1"/>
              <w:ind w:left="240" w:right="1159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1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0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0</w:t>
            </w:r>
            <w:r>
              <w:rPr>
                <w:rFonts w:ascii="Tahoma" w:eastAsia="Tahoma" w:hAnsi="Tahoma" w:cs="Tahoma"/>
                <w:sz w:val="16"/>
                <w:szCs w:val="16"/>
              </w:rPr>
              <w:t>?</w:t>
            </w:r>
          </w:p>
        </w:tc>
      </w:tr>
      <w:tr w:rsidR="00626EDE" w:rsidTr="00720953">
        <w:trPr>
          <w:trHeight w:hRule="exact" w:val="1944"/>
        </w:trPr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5" w:line="260" w:lineRule="exact"/>
              <w:ind w:left="431" w:right="169" w:hanging="226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n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m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nto d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 xml:space="preserve">l 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M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d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io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nc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a: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Hi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to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a de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f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mili</w:t>
            </w:r>
            <w:r>
              <w:rPr>
                <w:rFonts w:ascii="Tahoma" w:eastAsia="Tahoma" w:hAnsi="Tahoma" w:cs="Tahoma"/>
                <w:sz w:val="16"/>
                <w:szCs w:val="16"/>
              </w:rPr>
              <w:t>a.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position w:val="-1"/>
                <w:sz w:val="16"/>
                <w:szCs w:val="16"/>
              </w:rPr>
              <w:t>Apa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b/>
                <w:position w:val="-1"/>
                <w:sz w:val="16"/>
                <w:szCs w:val="16"/>
              </w:rPr>
              <w:t>tad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6"/>
                <w:szCs w:val="16"/>
              </w:rPr>
              <w:t>os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: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q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e 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ien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before="7" w:line="180" w:lineRule="exact"/>
              <w:ind w:left="273" w:right="179" w:hanging="17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as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tum</w:t>
            </w:r>
            <w:r>
              <w:rPr>
                <w:rFonts w:ascii="Tahoma" w:eastAsia="Tahoma" w:hAnsi="Tahoma" w:cs="Tahoma"/>
                <w:sz w:val="16"/>
                <w:szCs w:val="16"/>
              </w:rPr>
              <w:t>br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de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i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f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mili</w:t>
            </w:r>
            <w:r>
              <w:rPr>
                <w:rFonts w:ascii="Tahoma" w:eastAsia="Tahoma" w:hAnsi="Tahoma" w:cs="Tahoma"/>
                <w:sz w:val="16"/>
                <w:szCs w:val="16"/>
              </w:rPr>
              <w:t>a.</w:t>
            </w:r>
          </w:p>
          <w:p w:rsidR="00626EDE" w:rsidRDefault="00626EDE" w:rsidP="00720953">
            <w:pPr>
              <w:spacing w:before="1" w:line="180" w:lineRule="exact"/>
              <w:ind w:left="273" w:right="77" w:hanging="17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z w:val="16"/>
                <w:szCs w:val="16"/>
              </w:rPr>
              <w:t>a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tum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bre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mu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y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f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mili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nc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a: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Hi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to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a de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f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mili</w:t>
            </w:r>
            <w:r>
              <w:rPr>
                <w:rFonts w:ascii="Tahoma" w:eastAsia="Tahoma" w:hAnsi="Tahoma" w:cs="Tahoma"/>
                <w:sz w:val="16"/>
                <w:szCs w:val="16"/>
              </w:rPr>
              <w:t>a.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position w:val="-1"/>
                <w:sz w:val="16"/>
                <w:szCs w:val="16"/>
              </w:rPr>
              <w:t>Apa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b/>
                <w:position w:val="-1"/>
                <w:sz w:val="16"/>
                <w:szCs w:val="16"/>
              </w:rPr>
              <w:t>tad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6"/>
                <w:szCs w:val="16"/>
              </w:rPr>
              <w:t>os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:</w:t>
            </w:r>
          </w:p>
          <w:p w:rsidR="00626EDE" w:rsidRDefault="00626EDE" w:rsidP="00720953">
            <w:pPr>
              <w:spacing w:before="1"/>
              <w:ind w:left="273" w:right="207" w:hanging="17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Di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tinto</w:t>
            </w:r>
            <w:r>
              <w:rPr>
                <w:rFonts w:ascii="Tahoma" w:eastAsia="Tahoma" w:hAnsi="Tahoma" w:cs="Tahoma"/>
                <w:sz w:val="16"/>
                <w:szCs w:val="16"/>
              </w:rPr>
              <w:t>s l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gar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 y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tum</w:t>
            </w:r>
            <w:r>
              <w:rPr>
                <w:rFonts w:ascii="Tahoma" w:eastAsia="Tahoma" w:hAnsi="Tahoma" w:cs="Tahoma"/>
                <w:sz w:val="16"/>
                <w:szCs w:val="16"/>
              </w:rPr>
              <w:t>br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s.</w:t>
            </w:r>
          </w:p>
          <w:p w:rsidR="00626EDE" w:rsidRDefault="00626EDE" w:rsidP="00720953">
            <w:pPr>
              <w:spacing w:before="2" w:line="180" w:lineRule="exact"/>
              <w:ind w:left="273" w:right="570" w:hanging="17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nte</w:t>
            </w:r>
            <w:r>
              <w:rPr>
                <w:rFonts w:ascii="Tahoma" w:eastAsia="Tahoma" w:hAnsi="Tahoma" w:cs="Tahoma"/>
                <w:sz w:val="16"/>
                <w:szCs w:val="16"/>
              </w:rPr>
              <w:t>gro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mi</w:t>
            </w:r>
            <w:r>
              <w:rPr>
                <w:rFonts w:ascii="Tahoma" w:eastAsia="Tahoma" w:hAnsi="Tahoma" w:cs="Tahoma"/>
                <w:sz w:val="16"/>
                <w:szCs w:val="16"/>
              </w:rPr>
              <w:t>s apr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zaj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s.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q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e ap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ren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í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nc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a:</w:t>
            </w:r>
          </w:p>
          <w:p w:rsidR="00626EDE" w:rsidRDefault="00626EDE" w:rsidP="00720953">
            <w:pPr>
              <w:spacing w:before="1"/>
              <w:ind w:left="102" w:right="363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Lo</w:t>
            </w:r>
            <w:r>
              <w:rPr>
                <w:rFonts w:ascii="Tahoma" w:eastAsia="Tahoma" w:hAnsi="Tahoma" w:cs="Tahoma"/>
                <w:sz w:val="16"/>
                <w:szCs w:val="16"/>
              </w:rPr>
              <w:t>s 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nim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y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l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lu</w:t>
            </w:r>
            <w:r>
              <w:rPr>
                <w:rFonts w:ascii="Tahoma" w:eastAsia="Tahoma" w:hAnsi="Tahoma" w:cs="Tahoma"/>
                <w:sz w:val="16"/>
                <w:szCs w:val="16"/>
              </w:rPr>
              <w:t>gar 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de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viven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Apa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tad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os</w:t>
            </w:r>
            <w:r>
              <w:rPr>
                <w:rFonts w:ascii="Tahoma" w:eastAsia="Tahoma" w:hAnsi="Tahoma" w:cs="Tahoma"/>
                <w:sz w:val="16"/>
                <w:szCs w:val="16"/>
              </w:rPr>
              <w:t>: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q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e p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ien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before="1"/>
              <w:ind w:left="273" w:right="330" w:hanging="17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¿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Cóm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emo</w:t>
            </w:r>
            <w:r>
              <w:rPr>
                <w:rFonts w:ascii="Tahoma" w:eastAsia="Tahoma" w:hAnsi="Tahoma" w:cs="Tahoma"/>
                <w:sz w:val="16"/>
                <w:szCs w:val="16"/>
              </w:rPr>
              <w:t>s clas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ifi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car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lo</w:t>
            </w:r>
            <w:r>
              <w:rPr>
                <w:rFonts w:ascii="Tahoma" w:eastAsia="Tahoma" w:hAnsi="Tahoma" w:cs="Tahoma"/>
                <w:sz w:val="16"/>
                <w:szCs w:val="16"/>
              </w:rPr>
              <w:t>s 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nim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le</w:t>
            </w:r>
            <w:r>
              <w:rPr>
                <w:rFonts w:ascii="Tahoma" w:eastAsia="Tahoma" w:hAnsi="Tahoma" w:cs="Tahoma"/>
                <w:sz w:val="16"/>
                <w:szCs w:val="16"/>
              </w:rPr>
              <w:t>s?</w:t>
            </w:r>
          </w:p>
          <w:p w:rsidR="00626EDE" w:rsidRDefault="00626EDE" w:rsidP="00720953">
            <w:pPr>
              <w:spacing w:before="1"/>
              <w:ind w:left="273" w:right="204" w:hanging="17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¿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Cóm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se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mueve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lo</w:t>
            </w:r>
            <w:r>
              <w:rPr>
                <w:rFonts w:ascii="Tahoma" w:eastAsia="Tahoma" w:hAnsi="Tahoma" w:cs="Tahoma"/>
                <w:sz w:val="16"/>
                <w:szCs w:val="16"/>
              </w:rPr>
              <w:t>s 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nim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le</w:t>
            </w:r>
            <w:r>
              <w:rPr>
                <w:rFonts w:ascii="Tahoma" w:eastAsia="Tahoma" w:hAnsi="Tahoma" w:cs="Tahoma"/>
                <w:sz w:val="16"/>
                <w:szCs w:val="16"/>
              </w:rPr>
              <w:t>s?</w:t>
            </w:r>
          </w:p>
        </w:tc>
        <w:tc>
          <w:tcPr>
            <w:tcW w:w="1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180" w:lineRule="exact"/>
              <w:ind w:left="10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nc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a:</w:t>
            </w:r>
          </w:p>
          <w:p w:rsidR="00626EDE" w:rsidRDefault="00626EDE" w:rsidP="00720953">
            <w:pPr>
              <w:spacing w:before="1"/>
              <w:ind w:left="100" w:right="366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Lo</w:t>
            </w:r>
            <w:r>
              <w:rPr>
                <w:rFonts w:ascii="Tahoma" w:eastAsia="Tahoma" w:hAnsi="Tahoma" w:cs="Tahoma"/>
                <w:sz w:val="16"/>
                <w:szCs w:val="16"/>
              </w:rPr>
              <w:t>s 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nim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y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l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lu</w:t>
            </w:r>
            <w:r>
              <w:rPr>
                <w:rFonts w:ascii="Tahoma" w:eastAsia="Tahoma" w:hAnsi="Tahoma" w:cs="Tahoma"/>
                <w:sz w:val="16"/>
                <w:szCs w:val="16"/>
              </w:rPr>
              <w:t>gar 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de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viven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Apa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tad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os</w:t>
            </w:r>
            <w:r>
              <w:rPr>
                <w:rFonts w:ascii="Tahoma" w:eastAsia="Tahoma" w:hAnsi="Tahoma" w:cs="Tahoma"/>
                <w:sz w:val="16"/>
                <w:szCs w:val="16"/>
              </w:rPr>
              <w:t>:</w:t>
            </w:r>
          </w:p>
          <w:p w:rsidR="00626EDE" w:rsidRDefault="00626EDE" w:rsidP="00720953">
            <w:pPr>
              <w:spacing w:before="3" w:line="180" w:lineRule="exact"/>
              <w:ind w:left="270" w:right="310" w:hanging="17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q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e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ne</w:t>
            </w:r>
            <w:r>
              <w:rPr>
                <w:rFonts w:ascii="Tahoma" w:eastAsia="Tahoma" w:hAnsi="Tahoma" w:cs="Tahoma"/>
                <w:sz w:val="16"/>
                <w:szCs w:val="16"/>
              </w:rPr>
              <w:t>ces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it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lo</w:t>
            </w:r>
            <w:r>
              <w:rPr>
                <w:rFonts w:ascii="Tahoma" w:eastAsia="Tahoma" w:hAnsi="Tahoma" w:cs="Tahoma"/>
                <w:sz w:val="16"/>
                <w:szCs w:val="16"/>
              </w:rPr>
              <w:t>s 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nim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le</w:t>
            </w:r>
            <w:r>
              <w:rPr>
                <w:rFonts w:ascii="Tahoma" w:eastAsia="Tahoma" w:hAnsi="Tahoma" w:cs="Tahoma"/>
                <w:sz w:val="16"/>
                <w:szCs w:val="16"/>
              </w:rPr>
              <w:t>s.</w:t>
            </w:r>
          </w:p>
          <w:p w:rsidR="00626EDE" w:rsidRDefault="00626EDE" w:rsidP="00720953">
            <w:pPr>
              <w:spacing w:line="180" w:lineRule="exact"/>
              <w:ind w:left="10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nte</w:t>
            </w:r>
            <w:r>
              <w:rPr>
                <w:rFonts w:ascii="Tahoma" w:eastAsia="Tahoma" w:hAnsi="Tahoma" w:cs="Tahoma"/>
                <w:sz w:val="16"/>
                <w:szCs w:val="16"/>
              </w:rPr>
              <w:t>gro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mi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</w:p>
          <w:p w:rsidR="00626EDE" w:rsidRDefault="00626EDE" w:rsidP="00720953">
            <w:pPr>
              <w:spacing w:before="1"/>
              <w:ind w:left="238" w:right="567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apr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zaj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s.</w:t>
            </w:r>
          </w:p>
          <w:p w:rsidR="00626EDE" w:rsidRDefault="00626EDE" w:rsidP="00720953">
            <w:pPr>
              <w:spacing w:before="1"/>
              <w:ind w:left="10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q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e ap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ren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í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1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nc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a:</w:t>
            </w:r>
          </w:p>
          <w:p w:rsidR="00626EDE" w:rsidRDefault="00626EDE" w:rsidP="00720953">
            <w:pPr>
              <w:spacing w:before="1"/>
              <w:ind w:left="102" w:right="281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Lo</w:t>
            </w:r>
            <w:r>
              <w:rPr>
                <w:rFonts w:ascii="Tahoma" w:eastAsia="Tahoma" w:hAnsi="Tahoma" w:cs="Tahoma"/>
                <w:sz w:val="16"/>
                <w:szCs w:val="16"/>
              </w:rPr>
              <w:t>s ca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</w:t>
            </w:r>
            <w:r>
              <w:rPr>
                <w:rFonts w:ascii="Tahoma" w:eastAsia="Tahoma" w:hAnsi="Tahoma" w:cs="Tahoma"/>
                <w:sz w:val="16"/>
                <w:szCs w:val="16"/>
              </w:rPr>
              <w:t>b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io</w:t>
            </w:r>
            <w:r>
              <w:rPr>
                <w:rFonts w:ascii="Tahoma" w:eastAsia="Tahoma" w:hAnsi="Tahoma" w:cs="Tahoma"/>
                <w:sz w:val="16"/>
                <w:szCs w:val="16"/>
              </w:rPr>
              <w:t>s q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e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vivimo</w:t>
            </w:r>
            <w:r>
              <w:rPr>
                <w:rFonts w:ascii="Tahoma" w:eastAsia="Tahoma" w:hAnsi="Tahoma" w:cs="Tahoma"/>
                <w:sz w:val="16"/>
                <w:szCs w:val="16"/>
              </w:rPr>
              <w:t>s 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í</w:t>
            </w:r>
            <w:r>
              <w:rPr>
                <w:rFonts w:ascii="Tahoma" w:eastAsia="Tahoma" w:hAnsi="Tahoma" w:cs="Tahoma"/>
                <w:sz w:val="16"/>
                <w:szCs w:val="16"/>
              </w:rPr>
              <w:t>a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n 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í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a.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Apa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tad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os</w:t>
            </w:r>
            <w:r>
              <w:rPr>
                <w:rFonts w:ascii="Tahoma" w:eastAsia="Tahoma" w:hAnsi="Tahoma" w:cs="Tahoma"/>
                <w:sz w:val="16"/>
                <w:szCs w:val="16"/>
              </w:rPr>
              <w:t>: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q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e p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ien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.</w:t>
            </w:r>
          </w:p>
          <w:p w:rsidR="00626EDE" w:rsidRDefault="00626EDE" w:rsidP="00720953">
            <w:pPr>
              <w:spacing w:before="1"/>
              <w:ind w:left="273" w:right="227" w:hanging="170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¿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Qu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é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bse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rv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mo</w:t>
            </w:r>
            <w:r>
              <w:rPr>
                <w:rFonts w:ascii="Tahoma" w:eastAsia="Tahoma" w:hAnsi="Tahoma" w:cs="Tahoma"/>
                <w:sz w:val="16"/>
                <w:szCs w:val="16"/>
              </w:rPr>
              <w:t>s 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ant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e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l día y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l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no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he</w:t>
            </w:r>
            <w:r>
              <w:rPr>
                <w:rFonts w:ascii="Tahoma" w:eastAsia="Tahoma" w:hAnsi="Tahoma" w:cs="Tahoma"/>
                <w:sz w:val="16"/>
                <w:szCs w:val="16"/>
              </w:rPr>
              <w:t>?</w:t>
            </w:r>
          </w:p>
          <w:p w:rsidR="00626EDE" w:rsidRDefault="00626EDE" w:rsidP="00720953">
            <w:pPr>
              <w:spacing w:before="1"/>
              <w:ind w:left="273" w:right="116" w:hanging="17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6"/>
                <w:szCs w:val="16"/>
              </w:rPr>
              <w:t xml:space="preserve">   </w:t>
            </w:r>
            <w:r>
              <w:rPr>
                <w:rFonts w:ascii="Segoe MDL2 Assets" w:eastAsia="Segoe MDL2 Assets" w:hAnsi="Segoe MDL2 Assets" w:cs="Segoe MDL2 Assets"/>
                <w:spacing w:val="16"/>
                <w:w w:val="4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tivi</w:t>
            </w:r>
            <w:r>
              <w:rPr>
                <w:rFonts w:ascii="Tahoma" w:eastAsia="Tahoma" w:hAnsi="Tahoma" w:cs="Tahoma"/>
                <w:sz w:val="16"/>
                <w:szCs w:val="16"/>
              </w:rPr>
              <w:t>dad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 q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e 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li</w:t>
            </w:r>
            <w:r>
              <w:rPr>
                <w:rFonts w:ascii="Tahoma" w:eastAsia="Tahoma" w:hAnsi="Tahoma" w:cs="Tahoma"/>
                <w:sz w:val="16"/>
                <w:szCs w:val="16"/>
              </w:rPr>
              <w:t>zo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ri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mente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</w:tr>
      <w:tr w:rsidR="00626EDE" w:rsidTr="00720953">
        <w:trPr>
          <w:trHeight w:hRule="exact" w:val="396"/>
        </w:trPr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640" w:right="637"/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Artes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180" w:lineRule="exact"/>
              <w:ind w:left="102" w:right="445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Pr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á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>ca Ar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tí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>ca. Pr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oye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rtí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>co</w:t>
            </w:r>
          </w:p>
        </w:tc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180" w:lineRule="exact"/>
              <w:ind w:left="102" w:right="45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Pr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á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>ca Ar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tí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>ca. Pr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oye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rtí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>co</w:t>
            </w: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180" w:lineRule="exact"/>
              <w:ind w:left="102" w:right="459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Pr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á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>ca Ar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tí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>ca. Pr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nt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ión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1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180" w:lineRule="exact"/>
              <w:ind w:left="100" w:right="46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Pr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á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>ca Ar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tí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>ca. Pr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nt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ión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1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180" w:lineRule="exact"/>
              <w:ind w:left="102" w:right="453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Pr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á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>ca Ar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tí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>ca. Pr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nt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ión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</w:tr>
      <w:tr w:rsidR="00626EDE" w:rsidTr="00720953">
        <w:trPr>
          <w:trHeight w:hRule="exact" w:val="542"/>
        </w:trPr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365" w:right="366"/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d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22"/>
                <w:szCs w:val="22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ó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n</w:t>
            </w:r>
          </w:p>
          <w:p w:rsidR="00626EDE" w:rsidRDefault="00626EDE" w:rsidP="00720953">
            <w:pPr>
              <w:spacing w:before="1"/>
              <w:ind w:left="66" w:right="67"/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z w:val="22"/>
                <w:szCs w:val="22"/>
              </w:rPr>
              <w:t>So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n</w:t>
            </w:r>
            <w:r>
              <w:rPr>
                <w:rFonts w:ascii="Tahoma" w:eastAsia="Tahoma" w:hAnsi="Tahoma" w:cs="Tahoma"/>
                <w:b/>
                <w:spacing w:val="-3"/>
                <w:sz w:val="22"/>
                <w:szCs w:val="22"/>
              </w:rPr>
              <w:t>a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l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180" w:lineRule="exact"/>
              <w:ind w:left="102" w:right="366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uto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ono</w:t>
            </w:r>
            <w:r>
              <w:rPr>
                <w:rFonts w:ascii="Tahoma" w:eastAsia="Tahoma" w:hAnsi="Tahoma" w:cs="Tahoma"/>
                <w:sz w:val="16"/>
                <w:szCs w:val="16"/>
              </w:rPr>
              <w:t>ci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mie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to</w:t>
            </w:r>
            <w:r>
              <w:rPr>
                <w:rFonts w:ascii="Tahoma" w:eastAsia="Tahoma" w:hAnsi="Tahoma" w:cs="Tahoma"/>
                <w:sz w:val="16"/>
                <w:szCs w:val="16"/>
              </w:rPr>
              <w:t>. 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p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cio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y gr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atitu</w:t>
            </w:r>
            <w:r>
              <w:rPr>
                <w:rFonts w:ascii="Tahoma" w:eastAsia="Tahoma" w:hAnsi="Tahoma" w:cs="Tahoma"/>
                <w:sz w:val="16"/>
                <w:szCs w:val="16"/>
              </w:rPr>
              <w:t>d.</w:t>
            </w:r>
          </w:p>
        </w:tc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180" w:lineRule="exact"/>
              <w:ind w:left="102" w:right="371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uto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ono</w:t>
            </w:r>
            <w:r>
              <w:rPr>
                <w:rFonts w:ascii="Tahoma" w:eastAsia="Tahoma" w:hAnsi="Tahoma" w:cs="Tahoma"/>
                <w:sz w:val="16"/>
                <w:szCs w:val="16"/>
              </w:rPr>
              <w:t>ci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mie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Biene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180" w:lineRule="exact"/>
              <w:ind w:left="102" w:right="368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uto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ono</w:t>
            </w:r>
            <w:r>
              <w:rPr>
                <w:rFonts w:ascii="Tahoma" w:eastAsia="Tahoma" w:hAnsi="Tahoma" w:cs="Tahoma"/>
                <w:sz w:val="16"/>
                <w:szCs w:val="16"/>
              </w:rPr>
              <w:t>ci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mie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Biene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1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180" w:lineRule="exact"/>
              <w:ind w:left="100" w:right="518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uto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re</w:t>
            </w:r>
            <w:r>
              <w:rPr>
                <w:rFonts w:ascii="Tahoma" w:eastAsia="Tahoma" w:hAnsi="Tahoma" w:cs="Tahoma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ul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ió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M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et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ni</w:t>
            </w:r>
            <w:r>
              <w:rPr>
                <w:rFonts w:ascii="Tahoma" w:eastAsia="Tahoma" w:hAnsi="Tahoma" w:cs="Tahoma"/>
                <w:sz w:val="16"/>
                <w:szCs w:val="16"/>
              </w:rPr>
              <w:t>ci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ón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1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2" w:line="180" w:lineRule="exact"/>
              <w:ind w:left="102" w:right="509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uto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re</w:t>
            </w:r>
            <w:r>
              <w:rPr>
                <w:rFonts w:ascii="Tahoma" w:eastAsia="Tahoma" w:hAnsi="Tahoma" w:cs="Tahoma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ul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ió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M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et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ni</w:t>
            </w:r>
            <w:r>
              <w:rPr>
                <w:rFonts w:ascii="Tahoma" w:eastAsia="Tahoma" w:hAnsi="Tahoma" w:cs="Tahoma"/>
                <w:sz w:val="16"/>
                <w:szCs w:val="16"/>
              </w:rPr>
              <w:t>ci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ón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</w:tr>
      <w:tr w:rsidR="00626EDE" w:rsidTr="00720953">
        <w:trPr>
          <w:trHeight w:hRule="exact" w:val="2326"/>
        </w:trPr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365" w:right="366"/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d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22"/>
                <w:szCs w:val="22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ó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n</w:t>
            </w:r>
          </w:p>
          <w:p w:rsidR="00626EDE" w:rsidRDefault="00626EDE" w:rsidP="00720953">
            <w:pPr>
              <w:spacing w:line="260" w:lineRule="exact"/>
              <w:ind w:left="618" w:right="618"/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F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ísi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a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3" w:line="180" w:lineRule="exact"/>
              <w:ind w:left="102" w:right="407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De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arr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llo de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la m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tri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id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d.</w:t>
            </w:r>
          </w:p>
          <w:p w:rsidR="00626EDE" w:rsidRDefault="00626EDE" w:rsidP="00720953">
            <w:pPr>
              <w:spacing w:before="2" w:line="180" w:lineRule="exact"/>
              <w:ind w:left="102" w:right="131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om</w:t>
            </w:r>
            <w:r>
              <w:rPr>
                <w:rFonts w:ascii="Tahoma" w:eastAsia="Tahoma" w:hAnsi="Tahoma" w:cs="Tahoma"/>
                <w:sz w:val="16"/>
                <w:szCs w:val="16"/>
              </w:rPr>
              <w:t>b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in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ió</w:t>
            </w:r>
            <w:r>
              <w:rPr>
                <w:rFonts w:ascii="Tahoma" w:eastAsia="Tahoma" w:hAnsi="Tahoma" w:cs="Tahoma"/>
                <w:sz w:val="16"/>
                <w:szCs w:val="16"/>
              </w:rPr>
              <w:t>n de 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tinto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pa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one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</w:p>
          <w:p w:rsidR="00626EDE" w:rsidRDefault="00626EDE" w:rsidP="00720953">
            <w:pPr>
              <w:spacing w:before="2" w:line="180" w:lineRule="exact"/>
              <w:ind w:left="102" w:right="625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básic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de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movimien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e</w:t>
            </w:r>
            <w:r>
              <w:rPr>
                <w:rFonts w:ascii="Tahoma" w:eastAsia="Tahoma" w:hAnsi="Tahoma" w:cs="Tahoma"/>
                <w:sz w:val="16"/>
                <w:szCs w:val="16"/>
              </w:rPr>
              <w:t>n</w:t>
            </w:r>
          </w:p>
          <w:p w:rsidR="00626EDE" w:rsidRDefault="00626EDE" w:rsidP="00720953">
            <w:pPr>
              <w:spacing w:before="2" w:line="180" w:lineRule="exact"/>
              <w:ind w:left="102" w:right="244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tivi</w:t>
            </w:r>
            <w:r>
              <w:rPr>
                <w:rFonts w:ascii="Tahoma" w:eastAsia="Tahoma" w:hAnsi="Tahoma" w:cs="Tahoma"/>
                <w:sz w:val="16"/>
                <w:szCs w:val="16"/>
              </w:rPr>
              <w:t>dad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 y 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ue</w:t>
            </w:r>
            <w:r>
              <w:rPr>
                <w:rFonts w:ascii="Tahoma" w:eastAsia="Tahoma" w:hAnsi="Tahoma" w:cs="Tahoma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ivi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le</w:t>
            </w:r>
            <w:r>
              <w:rPr>
                <w:rFonts w:ascii="Tahoma" w:eastAsia="Tahoma" w:hAnsi="Tahoma" w:cs="Tahoma"/>
                <w:sz w:val="16"/>
                <w:szCs w:val="16"/>
              </w:rPr>
              <w:t>s y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ole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tivo</w:t>
            </w:r>
            <w:r>
              <w:rPr>
                <w:rFonts w:ascii="Tahoma" w:eastAsia="Tahoma" w:hAnsi="Tahoma" w:cs="Tahoma"/>
                <w:sz w:val="16"/>
                <w:szCs w:val="16"/>
              </w:rPr>
              <w:t>s,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l</w:t>
            </w:r>
          </w:p>
          <w:p w:rsidR="00626EDE" w:rsidRDefault="00626EDE" w:rsidP="00720953">
            <w:pPr>
              <w:spacing w:before="2" w:line="180" w:lineRule="exact"/>
              <w:ind w:left="102" w:right="109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bje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de 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r 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as ca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te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í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>cas de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 xml:space="preserve">cada 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un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a.</w:t>
            </w:r>
          </w:p>
        </w:tc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3" w:line="180" w:lineRule="exact"/>
              <w:ind w:left="102" w:right="41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De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arr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llo de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la m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tri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id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d.</w:t>
            </w:r>
          </w:p>
          <w:p w:rsidR="00626EDE" w:rsidRDefault="00626EDE" w:rsidP="00720953">
            <w:pPr>
              <w:spacing w:before="2" w:line="180" w:lineRule="exact"/>
              <w:ind w:left="102" w:right="135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om</w:t>
            </w:r>
            <w:r>
              <w:rPr>
                <w:rFonts w:ascii="Tahoma" w:eastAsia="Tahoma" w:hAnsi="Tahoma" w:cs="Tahoma"/>
                <w:sz w:val="16"/>
                <w:szCs w:val="16"/>
              </w:rPr>
              <w:t>b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in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ió</w:t>
            </w:r>
            <w:r>
              <w:rPr>
                <w:rFonts w:ascii="Tahoma" w:eastAsia="Tahoma" w:hAnsi="Tahoma" w:cs="Tahoma"/>
                <w:sz w:val="16"/>
                <w:szCs w:val="16"/>
              </w:rPr>
              <w:t>n de 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tinto</w:t>
            </w:r>
            <w:r>
              <w:rPr>
                <w:rFonts w:ascii="Tahoma" w:eastAsia="Tahoma" w:hAnsi="Tahoma" w:cs="Tahoma"/>
                <w:sz w:val="16"/>
                <w:szCs w:val="16"/>
              </w:rPr>
              <w:t>s pa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one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</w:p>
          <w:p w:rsidR="00626EDE" w:rsidRDefault="00626EDE" w:rsidP="00720953">
            <w:pPr>
              <w:spacing w:before="2" w:line="180" w:lineRule="exact"/>
              <w:ind w:left="102" w:right="63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básic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de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movimien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e</w:t>
            </w:r>
            <w:r>
              <w:rPr>
                <w:rFonts w:ascii="Tahoma" w:eastAsia="Tahoma" w:hAnsi="Tahoma" w:cs="Tahoma"/>
                <w:sz w:val="16"/>
                <w:szCs w:val="16"/>
              </w:rPr>
              <w:t>n</w:t>
            </w:r>
          </w:p>
          <w:p w:rsidR="00626EDE" w:rsidRDefault="00626EDE" w:rsidP="00720953">
            <w:pPr>
              <w:spacing w:before="2" w:line="180" w:lineRule="exact"/>
              <w:ind w:left="102" w:right="249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tivi</w:t>
            </w:r>
            <w:r>
              <w:rPr>
                <w:rFonts w:ascii="Tahoma" w:eastAsia="Tahoma" w:hAnsi="Tahoma" w:cs="Tahoma"/>
                <w:sz w:val="16"/>
                <w:szCs w:val="16"/>
              </w:rPr>
              <w:t>dad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 y 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ue</w:t>
            </w:r>
            <w:r>
              <w:rPr>
                <w:rFonts w:ascii="Tahoma" w:eastAsia="Tahoma" w:hAnsi="Tahoma" w:cs="Tahoma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ivi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le</w:t>
            </w:r>
            <w:r>
              <w:rPr>
                <w:rFonts w:ascii="Tahoma" w:eastAsia="Tahoma" w:hAnsi="Tahoma" w:cs="Tahoma"/>
                <w:sz w:val="16"/>
                <w:szCs w:val="16"/>
              </w:rPr>
              <w:t>s y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ole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tivo</w:t>
            </w:r>
            <w:r>
              <w:rPr>
                <w:rFonts w:ascii="Tahoma" w:eastAsia="Tahoma" w:hAnsi="Tahoma" w:cs="Tahoma"/>
                <w:sz w:val="16"/>
                <w:szCs w:val="16"/>
              </w:rPr>
              <w:t>s,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l</w:t>
            </w:r>
          </w:p>
          <w:p w:rsidR="00626EDE" w:rsidRDefault="00626EDE" w:rsidP="00720953">
            <w:pPr>
              <w:spacing w:before="2" w:line="180" w:lineRule="exact"/>
              <w:ind w:left="102" w:right="114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bje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de 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r 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as ca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te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í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>cas de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 xml:space="preserve">cada 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un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a.</w:t>
            </w: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3" w:line="180" w:lineRule="exact"/>
              <w:ind w:left="102" w:right="409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De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arr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llo de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la m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tri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id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d.</w:t>
            </w:r>
          </w:p>
          <w:p w:rsidR="00626EDE" w:rsidRDefault="00626EDE" w:rsidP="00720953">
            <w:pPr>
              <w:spacing w:before="2" w:line="180" w:lineRule="exact"/>
              <w:ind w:left="102" w:right="13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om</w:t>
            </w:r>
            <w:r>
              <w:rPr>
                <w:rFonts w:ascii="Tahoma" w:eastAsia="Tahoma" w:hAnsi="Tahoma" w:cs="Tahoma"/>
                <w:sz w:val="16"/>
                <w:szCs w:val="16"/>
              </w:rPr>
              <w:t>b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in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ió</w:t>
            </w:r>
            <w:r>
              <w:rPr>
                <w:rFonts w:ascii="Tahoma" w:eastAsia="Tahoma" w:hAnsi="Tahoma" w:cs="Tahoma"/>
                <w:sz w:val="16"/>
                <w:szCs w:val="16"/>
              </w:rPr>
              <w:t>n de 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tinto</w:t>
            </w:r>
            <w:r>
              <w:rPr>
                <w:rFonts w:ascii="Tahoma" w:eastAsia="Tahoma" w:hAnsi="Tahoma" w:cs="Tahoma"/>
                <w:sz w:val="16"/>
                <w:szCs w:val="16"/>
              </w:rPr>
              <w:t>s pa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one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</w:p>
          <w:p w:rsidR="00626EDE" w:rsidRDefault="00626EDE" w:rsidP="00720953">
            <w:pPr>
              <w:spacing w:before="2" w:line="180" w:lineRule="exact"/>
              <w:ind w:left="102" w:right="627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básic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de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movimien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e</w:t>
            </w:r>
            <w:r>
              <w:rPr>
                <w:rFonts w:ascii="Tahoma" w:eastAsia="Tahoma" w:hAnsi="Tahoma" w:cs="Tahoma"/>
                <w:sz w:val="16"/>
                <w:szCs w:val="16"/>
              </w:rPr>
              <w:t>n</w:t>
            </w:r>
          </w:p>
          <w:p w:rsidR="00626EDE" w:rsidRDefault="00626EDE" w:rsidP="00720953">
            <w:pPr>
              <w:spacing w:before="2" w:line="180" w:lineRule="exact"/>
              <w:ind w:left="102" w:right="246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tivi</w:t>
            </w:r>
            <w:r>
              <w:rPr>
                <w:rFonts w:ascii="Tahoma" w:eastAsia="Tahoma" w:hAnsi="Tahoma" w:cs="Tahoma"/>
                <w:sz w:val="16"/>
                <w:szCs w:val="16"/>
              </w:rPr>
              <w:t>dad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 y 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ue</w:t>
            </w:r>
            <w:r>
              <w:rPr>
                <w:rFonts w:ascii="Tahoma" w:eastAsia="Tahoma" w:hAnsi="Tahoma" w:cs="Tahoma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ivi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le</w:t>
            </w:r>
            <w:r>
              <w:rPr>
                <w:rFonts w:ascii="Tahoma" w:eastAsia="Tahoma" w:hAnsi="Tahoma" w:cs="Tahoma"/>
                <w:sz w:val="16"/>
                <w:szCs w:val="16"/>
              </w:rPr>
              <w:t>s y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ole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tivo</w:t>
            </w:r>
            <w:r>
              <w:rPr>
                <w:rFonts w:ascii="Tahoma" w:eastAsia="Tahoma" w:hAnsi="Tahoma" w:cs="Tahoma"/>
                <w:sz w:val="16"/>
                <w:szCs w:val="16"/>
              </w:rPr>
              <w:t>s,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l</w:t>
            </w:r>
          </w:p>
          <w:p w:rsidR="00626EDE" w:rsidRDefault="00626EDE" w:rsidP="00720953">
            <w:pPr>
              <w:spacing w:before="2" w:line="180" w:lineRule="exact"/>
              <w:ind w:left="102" w:right="111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bje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o de 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r 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as ca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te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í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>cas de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 xml:space="preserve">cada 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un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a.</w:t>
            </w:r>
          </w:p>
        </w:tc>
        <w:tc>
          <w:tcPr>
            <w:tcW w:w="1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3" w:line="180" w:lineRule="exact"/>
              <w:ind w:left="100" w:right="41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De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arr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llo de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la m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tri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id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d.</w:t>
            </w:r>
          </w:p>
          <w:p w:rsidR="00626EDE" w:rsidRDefault="00626EDE" w:rsidP="00720953">
            <w:pPr>
              <w:spacing w:before="2" w:line="180" w:lineRule="exact"/>
              <w:ind w:left="100" w:right="135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om</w:t>
            </w:r>
            <w:r>
              <w:rPr>
                <w:rFonts w:ascii="Tahoma" w:eastAsia="Tahoma" w:hAnsi="Tahoma" w:cs="Tahoma"/>
                <w:sz w:val="16"/>
                <w:szCs w:val="16"/>
              </w:rPr>
              <w:t>b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in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ió</w:t>
            </w:r>
            <w:r>
              <w:rPr>
                <w:rFonts w:ascii="Tahoma" w:eastAsia="Tahoma" w:hAnsi="Tahoma" w:cs="Tahoma"/>
                <w:sz w:val="16"/>
                <w:szCs w:val="16"/>
              </w:rPr>
              <w:t>n de 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tinto</w:t>
            </w:r>
            <w:r>
              <w:rPr>
                <w:rFonts w:ascii="Tahoma" w:eastAsia="Tahoma" w:hAnsi="Tahoma" w:cs="Tahoma"/>
                <w:sz w:val="16"/>
                <w:szCs w:val="16"/>
              </w:rPr>
              <w:t>s pa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one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</w:p>
          <w:p w:rsidR="00626EDE" w:rsidRDefault="00626EDE" w:rsidP="00720953">
            <w:pPr>
              <w:spacing w:before="2" w:line="180" w:lineRule="exact"/>
              <w:ind w:left="100" w:right="63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básic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de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movimien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e</w:t>
            </w:r>
            <w:r>
              <w:rPr>
                <w:rFonts w:ascii="Tahoma" w:eastAsia="Tahoma" w:hAnsi="Tahoma" w:cs="Tahoma"/>
                <w:sz w:val="16"/>
                <w:szCs w:val="16"/>
              </w:rPr>
              <w:t>n</w:t>
            </w:r>
          </w:p>
          <w:p w:rsidR="00626EDE" w:rsidRDefault="00626EDE" w:rsidP="00720953">
            <w:pPr>
              <w:spacing w:before="2" w:line="180" w:lineRule="exact"/>
              <w:ind w:left="100" w:right="249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tivi</w:t>
            </w:r>
            <w:r>
              <w:rPr>
                <w:rFonts w:ascii="Tahoma" w:eastAsia="Tahoma" w:hAnsi="Tahoma" w:cs="Tahoma"/>
                <w:sz w:val="16"/>
                <w:szCs w:val="16"/>
              </w:rPr>
              <w:t>dad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 y 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ue</w:t>
            </w:r>
            <w:r>
              <w:rPr>
                <w:rFonts w:ascii="Tahoma" w:eastAsia="Tahoma" w:hAnsi="Tahoma" w:cs="Tahoma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ivi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le</w:t>
            </w:r>
            <w:r>
              <w:rPr>
                <w:rFonts w:ascii="Tahoma" w:eastAsia="Tahoma" w:hAnsi="Tahoma" w:cs="Tahoma"/>
                <w:sz w:val="16"/>
                <w:szCs w:val="16"/>
              </w:rPr>
              <w:t>s y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ole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tivo</w:t>
            </w:r>
            <w:r>
              <w:rPr>
                <w:rFonts w:ascii="Tahoma" w:eastAsia="Tahoma" w:hAnsi="Tahoma" w:cs="Tahoma"/>
                <w:sz w:val="16"/>
                <w:szCs w:val="16"/>
              </w:rPr>
              <w:t>s,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l</w:t>
            </w:r>
          </w:p>
          <w:p w:rsidR="00626EDE" w:rsidRDefault="00626EDE" w:rsidP="00720953">
            <w:pPr>
              <w:spacing w:before="2" w:line="180" w:lineRule="exact"/>
              <w:ind w:left="100" w:right="114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bje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de 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r 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as ca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te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í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>cas de</w:t>
            </w:r>
          </w:p>
          <w:p w:rsidR="00626EDE" w:rsidRDefault="00626EDE" w:rsidP="00720953">
            <w:pPr>
              <w:spacing w:line="180" w:lineRule="exact"/>
              <w:ind w:left="10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 xml:space="preserve">cada 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un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a.</w:t>
            </w:r>
          </w:p>
        </w:tc>
        <w:tc>
          <w:tcPr>
            <w:tcW w:w="1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3" w:line="180" w:lineRule="exact"/>
              <w:ind w:left="102" w:right="404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De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arr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llo de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la m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tri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id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d.</w:t>
            </w:r>
          </w:p>
          <w:p w:rsidR="00626EDE" w:rsidRDefault="00626EDE" w:rsidP="00720953">
            <w:pPr>
              <w:spacing w:before="2" w:line="180" w:lineRule="exact"/>
              <w:ind w:left="102" w:right="133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om</w:t>
            </w:r>
            <w:r>
              <w:rPr>
                <w:rFonts w:ascii="Tahoma" w:eastAsia="Tahoma" w:hAnsi="Tahoma" w:cs="Tahoma"/>
                <w:sz w:val="16"/>
                <w:szCs w:val="16"/>
              </w:rPr>
              <w:t>b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in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ió</w:t>
            </w:r>
            <w:r>
              <w:rPr>
                <w:rFonts w:ascii="Tahoma" w:eastAsia="Tahoma" w:hAnsi="Tahoma" w:cs="Tahoma"/>
                <w:sz w:val="16"/>
                <w:szCs w:val="16"/>
              </w:rPr>
              <w:t>n de 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tinto</w:t>
            </w:r>
            <w:r>
              <w:rPr>
                <w:rFonts w:ascii="Tahoma" w:eastAsia="Tahoma" w:hAnsi="Tahoma" w:cs="Tahoma"/>
                <w:sz w:val="16"/>
                <w:szCs w:val="16"/>
              </w:rPr>
              <w:t>s pa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one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</w:p>
          <w:p w:rsidR="00626EDE" w:rsidRDefault="00626EDE" w:rsidP="00720953">
            <w:pPr>
              <w:spacing w:before="2" w:line="180" w:lineRule="exact"/>
              <w:ind w:left="102" w:right="627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básic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de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movimien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e</w:t>
            </w:r>
            <w:r>
              <w:rPr>
                <w:rFonts w:ascii="Tahoma" w:eastAsia="Tahoma" w:hAnsi="Tahoma" w:cs="Tahoma"/>
                <w:sz w:val="16"/>
                <w:szCs w:val="16"/>
              </w:rPr>
              <w:t>n</w:t>
            </w:r>
          </w:p>
          <w:p w:rsidR="00626EDE" w:rsidRDefault="00626EDE" w:rsidP="00720953">
            <w:pPr>
              <w:spacing w:before="2" w:line="180" w:lineRule="exact"/>
              <w:ind w:left="102" w:right="246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tivi</w:t>
            </w:r>
            <w:r>
              <w:rPr>
                <w:rFonts w:ascii="Tahoma" w:eastAsia="Tahoma" w:hAnsi="Tahoma" w:cs="Tahoma"/>
                <w:sz w:val="16"/>
                <w:szCs w:val="16"/>
              </w:rPr>
              <w:t>dad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 y 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ue</w:t>
            </w:r>
            <w:r>
              <w:rPr>
                <w:rFonts w:ascii="Tahoma" w:eastAsia="Tahoma" w:hAnsi="Tahoma" w:cs="Tahoma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ivi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le</w:t>
            </w:r>
            <w:r>
              <w:rPr>
                <w:rFonts w:ascii="Tahoma" w:eastAsia="Tahoma" w:hAnsi="Tahoma" w:cs="Tahoma"/>
                <w:sz w:val="16"/>
                <w:szCs w:val="16"/>
              </w:rPr>
              <w:t>s y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ole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tivo</w:t>
            </w:r>
            <w:r>
              <w:rPr>
                <w:rFonts w:ascii="Tahoma" w:eastAsia="Tahoma" w:hAnsi="Tahoma" w:cs="Tahoma"/>
                <w:sz w:val="16"/>
                <w:szCs w:val="16"/>
              </w:rPr>
              <w:t>s,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l</w:t>
            </w:r>
          </w:p>
          <w:p w:rsidR="00626EDE" w:rsidRDefault="00626EDE" w:rsidP="00720953">
            <w:pPr>
              <w:spacing w:before="2" w:line="180" w:lineRule="exact"/>
              <w:ind w:left="102" w:right="111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bje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de 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r 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as ca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te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í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>cas de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 xml:space="preserve">cada </w:t>
            </w:r>
            <w:r>
              <w:rPr>
                <w:rFonts w:ascii="Tahoma" w:eastAsia="Tahoma" w:hAnsi="Tahoma" w:cs="Tahoma"/>
                <w:spacing w:val="-1"/>
                <w:position w:val="-1"/>
                <w:sz w:val="16"/>
                <w:szCs w:val="16"/>
              </w:rPr>
              <w:t>un</w:t>
            </w:r>
            <w:r>
              <w:rPr>
                <w:rFonts w:ascii="Tahoma" w:eastAsia="Tahoma" w:hAnsi="Tahoma" w:cs="Tahoma"/>
                <w:position w:val="-1"/>
                <w:sz w:val="16"/>
                <w:szCs w:val="16"/>
              </w:rPr>
              <w:t>a.</w:t>
            </w:r>
          </w:p>
        </w:tc>
      </w:tr>
      <w:tr w:rsidR="00626EDE" w:rsidTr="00720953">
        <w:trPr>
          <w:trHeight w:hRule="exact" w:val="1171"/>
        </w:trPr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619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ng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lé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s</w:t>
            </w: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ind w:left="102" w:right="22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Amb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: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Lú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co y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lite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Prá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soc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ial del lengua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j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:</w:t>
            </w:r>
          </w:p>
          <w:p w:rsidR="00626EDE" w:rsidRDefault="00626EDE" w:rsidP="00720953">
            <w:pPr>
              <w:spacing w:before="4" w:line="180" w:lineRule="exact"/>
              <w:ind w:left="102" w:right="261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Le</w:t>
            </w:r>
            <w:r>
              <w:rPr>
                <w:rFonts w:ascii="Tahoma" w:eastAsia="Tahoma" w:hAnsi="Tahoma" w:cs="Tahoma"/>
                <w:sz w:val="16"/>
                <w:szCs w:val="16"/>
              </w:rPr>
              <w:t>e 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im</w:t>
            </w:r>
            <w:r>
              <w:rPr>
                <w:rFonts w:ascii="Tahoma" w:eastAsia="Tahoma" w:hAnsi="Tahoma" w:cs="Tahoma"/>
                <w:sz w:val="16"/>
                <w:szCs w:val="16"/>
              </w:rPr>
              <w:t>as y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uento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ve</w:t>
            </w:r>
            <w:r>
              <w:rPr>
                <w:rFonts w:ascii="Tahoma" w:eastAsia="Tahoma" w:hAnsi="Tahoma" w:cs="Tahoma"/>
                <w:sz w:val="16"/>
                <w:szCs w:val="16"/>
              </w:rPr>
              <w:t>rs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ind w:left="102" w:right="227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Amb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: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Lú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co y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lite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Prá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soc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ial del lengua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j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:</w:t>
            </w:r>
          </w:p>
          <w:p w:rsidR="00626EDE" w:rsidRDefault="00626EDE" w:rsidP="00720953">
            <w:pPr>
              <w:spacing w:before="4" w:line="180" w:lineRule="exact"/>
              <w:ind w:left="102" w:right="266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Le</w:t>
            </w:r>
            <w:r>
              <w:rPr>
                <w:rFonts w:ascii="Tahoma" w:eastAsia="Tahoma" w:hAnsi="Tahoma" w:cs="Tahoma"/>
                <w:sz w:val="16"/>
                <w:szCs w:val="16"/>
              </w:rPr>
              <w:t>e 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im</w:t>
            </w:r>
            <w:r>
              <w:rPr>
                <w:rFonts w:ascii="Tahoma" w:eastAsia="Tahoma" w:hAnsi="Tahoma" w:cs="Tahoma"/>
                <w:sz w:val="16"/>
                <w:szCs w:val="16"/>
              </w:rPr>
              <w:t>as y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uento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ve</w:t>
            </w:r>
            <w:r>
              <w:rPr>
                <w:rFonts w:ascii="Tahoma" w:eastAsia="Tahoma" w:hAnsi="Tahoma" w:cs="Tahoma"/>
                <w:sz w:val="16"/>
                <w:szCs w:val="16"/>
              </w:rPr>
              <w:t>rs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ind w:left="102" w:right="224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Amb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: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Lú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co y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lite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Prá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soc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ial del lengua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j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:</w:t>
            </w:r>
          </w:p>
          <w:p w:rsidR="00626EDE" w:rsidRDefault="00626EDE" w:rsidP="00720953">
            <w:pPr>
              <w:spacing w:before="4" w:line="180" w:lineRule="exact"/>
              <w:ind w:left="102" w:right="263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Le</w:t>
            </w:r>
            <w:r>
              <w:rPr>
                <w:rFonts w:ascii="Tahoma" w:eastAsia="Tahoma" w:hAnsi="Tahoma" w:cs="Tahoma"/>
                <w:sz w:val="16"/>
                <w:szCs w:val="16"/>
              </w:rPr>
              <w:t>e 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im</w:t>
            </w:r>
            <w:r>
              <w:rPr>
                <w:rFonts w:ascii="Tahoma" w:eastAsia="Tahoma" w:hAnsi="Tahoma" w:cs="Tahoma"/>
                <w:sz w:val="16"/>
                <w:szCs w:val="16"/>
              </w:rPr>
              <w:t>as y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uento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ve</w:t>
            </w:r>
            <w:r>
              <w:rPr>
                <w:rFonts w:ascii="Tahoma" w:eastAsia="Tahoma" w:hAnsi="Tahoma" w:cs="Tahoma"/>
                <w:sz w:val="16"/>
                <w:szCs w:val="16"/>
              </w:rPr>
              <w:t>rs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1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ind w:left="100" w:right="227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Amb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b/>
                <w:spacing w:val="2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: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Lú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co y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lite</w:t>
            </w:r>
            <w:r>
              <w:rPr>
                <w:rFonts w:ascii="Tahoma" w:eastAsia="Tahoma" w:hAnsi="Tahoma" w:cs="Tahoma"/>
                <w:sz w:val="16"/>
                <w:szCs w:val="16"/>
              </w:rPr>
              <w:t>rar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Prá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soc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ial del lengua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je</w:t>
            </w:r>
            <w:r>
              <w:rPr>
                <w:rFonts w:ascii="Tahoma" w:eastAsia="Tahoma" w:hAnsi="Tahoma" w:cs="Tahoma"/>
                <w:sz w:val="16"/>
                <w:szCs w:val="16"/>
              </w:rPr>
              <w:t>:</w:t>
            </w:r>
          </w:p>
          <w:p w:rsidR="00626EDE" w:rsidRDefault="00626EDE" w:rsidP="00720953">
            <w:pPr>
              <w:spacing w:before="4" w:line="180" w:lineRule="exact"/>
              <w:ind w:left="100" w:right="266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Le</w:t>
            </w:r>
            <w:r>
              <w:rPr>
                <w:rFonts w:ascii="Tahoma" w:eastAsia="Tahoma" w:hAnsi="Tahoma" w:cs="Tahoma"/>
                <w:sz w:val="16"/>
                <w:szCs w:val="16"/>
              </w:rPr>
              <w:t>e 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im</w:t>
            </w:r>
            <w:r>
              <w:rPr>
                <w:rFonts w:ascii="Tahoma" w:eastAsia="Tahoma" w:hAnsi="Tahoma" w:cs="Tahoma"/>
                <w:sz w:val="16"/>
                <w:szCs w:val="16"/>
              </w:rPr>
              <w:t>as y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uento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ve</w:t>
            </w:r>
            <w:r>
              <w:rPr>
                <w:rFonts w:ascii="Tahoma" w:eastAsia="Tahoma" w:hAnsi="Tahoma" w:cs="Tahoma"/>
                <w:sz w:val="16"/>
                <w:szCs w:val="16"/>
              </w:rPr>
              <w:t>rs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  <w:tc>
          <w:tcPr>
            <w:tcW w:w="1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ind w:left="102" w:right="219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Amb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: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Lú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co y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lite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Prá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soc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ial del lengua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j</w:t>
            </w:r>
            <w:r>
              <w:rPr>
                <w:rFonts w:ascii="Tahoma" w:eastAsia="Tahoma" w:hAnsi="Tahoma" w:cs="Tahoma"/>
                <w:b/>
                <w:spacing w:val="-2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:</w:t>
            </w:r>
          </w:p>
          <w:p w:rsidR="00626EDE" w:rsidRDefault="00626EDE" w:rsidP="00720953">
            <w:pPr>
              <w:spacing w:before="4" w:line="180" w:lineRule="exact"/>
              <w:ind w:left="102" w:right="264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Le</w:t>
            </w:r>
            <w:r>
              <w:rPr>
                <w:rFonts w:ascii="Tahoma" w:eastAsia="Tahoma" w:hAnsi="Tahoma" w:cs="Tahoma"/>
                <w:sz w:val="16"/>
                <w:szCs w:val="16"/>
              </w:rPr>
              <w:t>e 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im</w:t>
            </w:r>
            <w:r>
              <w:rPr>
                <w:rFonts w:ascii="Tahoma" w:eastAsia="Tahoma" w:hAnsi="Tahoma" w:cs="Tahoma"/>
                <w:sz w:val="16"/>
                <w:szCs w:val="16"/>
              </w:rPr>
              <w:t>as y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uento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ve</w:t>
            </w:r>
            <w:r>
              <w:rPr>
                <w:rFonts w:ascii="Tahoma" w:eastAsia="Tahoma" w:hAnsi="Tahoma" w:cs="Tahoma"/>
                <w:sz w:val="16"/>
                <w:szCs w:val="16"/>
              </w:rPr>
              <w:t>rs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</w:tr>
    </w:tbl>
    <w:p w:rsidR="00626EDE" w:rsidRDefault="00626EDE" w:rsidP="00626EDE">
      <w:pPr>
        <w:widowControl/>
        <w:autoSpaceDE/>
        <w:autoSpaceDN/>
        <w:adjustRightInd/>
        <w:spacing w:after="160" w:line="259" w:lineRule="auto"/>
        <w:ind w:left="-142" w:firstLine="142"/>
        <w:rPr>
          <w:w w:val="95"/>
          <w:sz w:val="44"/>
          <w:szCs w:val="44"/>
        </w:rPr>
      </w:pPr>
    </w:p>
    <w:p w:rsidR="00626EDE" w:rsidRDefault="00626EDE" w:rsidP="00626EDE">
      <w:pPr>
        <w:spacing w:before="4"/>
        <w:ind w:left="720"/>
        <w:rPr>
          <w:rFonts w:ascii="Tahoma" w:eastAsia="Tahoma" w:hAnsi="Tahoma" w:cs="Tahoma"/>
          <w:sz w:val="32"/>
          <w:szCs w:val="32"/>
        </w:rPr>
      </w:pPr>
      <w:r>
        <w:rPr>
          <w:rFonts w:ascii="Tahoma" w:eastAsia="Tahoma" w:hAnsi="Tahoma" w:cs="Tahoma"/>
          <w:b/>
          <w:spacing w:val="-1"/>
          <w:sz w:val="32"/>
          <w:szCs w:val="32"/>
        </w:rPr>
        <w:lastRenderedPageBreak/>
        <w:t>NO</w:t>
      </w:r>
      <w:r>
        <w:rPr>
          <w:rFonts w:ascii="Tahoma" w:eastAsia="Tahoma" w:hAnsi="Tahoma" w:cs="Tahoma"/>
          <w:b/>
          <w:spacing w:val="3"/>
          <w:sz w:val="32"/>
          <w:szCs w:val="32"/>
        </w:rPr>
        <w:t>V</w:t>
      </w:r>
      <w:r>
        <w:rPr>
          <w:rFonts w:ascii="Tahoma" w:eastAsia="Tahoma" w:hAnsi="Tahoma" w:cs="Tahoma"/>
          <w:b/>
          <w:sz w:val="32"/>
          <w:szCs w:val="32"/>
        </w:rPr>
        <w:t>IE</w:t>
      </w:r>
      <w:r>
        <w:rPr>
          <w:rFonts w:ascii="Tahoma" w:eastAsia="Tahoma" w:hAnsi="Tahoma" w:cs="Tahoma"/>
          <w:b/>
          <w:spacing w:val="1"/>
          <w:sz w:val="32"/>
          <w:szCs w:val="32"/>
        </w:rPr>
        <w:t>M</w:t>
      </w:r>
      <w:r>
        <w:rPr>
          <w:rFonts w:ascii="Tahoma" w:eastAsia="Tahoma" w:hAnsi="Tahoma" w:cs="Tahoma"/>
          <w:b/>
          <w:sz w:val="32"/>
          <w:szCs w:val="32"/>
        </w:rPr>
        <w:t>BRE</w:t>
      </w:r>
    </w:p>
    <w:p w:rsidR="00626EDE" w:rsidRDefault="00626EDE" w:rsidP="00626EDE">
      <w:pPr>
        <w:spacing w:before="3" w:line="160" w:lineRule="exact"/>
        <w:rPr>
          <w:sz w:val="17"/>
          <w:szCs w:val="17"/>
        </w:rPr>
      </w:pPr>
    </w:p>
    <w:tbl>
      <w:tblPr>
        <w:tblW w:w="0" w:type="auto"/>
        <w:tblInd w:w="6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2269"/>
        <w:gridCol w:w="2127"/>
        <w:gridCol w:w="2501"/>
        <w:gridCol w:w="2170"/>
      </w:tblGrid>
      <w:tr w:rsidR="00626EDE" w:rsidTr="00720953">
        <w:trPr>
          <w:trHeight w:hRule="exact" w:val="734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40" w:lineRule="exact"/>
              <w:ind w:left="29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IGNA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TU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A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6" w:line="240" w:lineRule="exact"/>
              <w:ind w:left="409" w:right="71" w:hanging="307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pacing w:val="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mana</w:t>
            </w:r>
            <w:r>
              <w:rPr>
                <w:rFonts w:ascii="Tahoma" w:eastAsia="Tahoma" w:hAnsi="Tahoma" w:cs="Tahoma"/>
                <w:b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1. D</w:t>
            </w:r>
            <w:r>
              <w:rPr>
                <w:rFonts w:ascii="Tahoma" w:eastAsia="Tahoma" w:hAnsi="Tahoma" w:cs="Tahoma"/>
                <w:b/>
                <w:spacing w:val="2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l</w:t>
            </w:r>
            <w:r>
              <w:rPr>
                <w:rFonts w:ascii="Tahoma" w:eastAsia="Tahoma" w:hAnsi="Tahoma" w:cs="Tahoma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5</w:t>
            </w:r>
            <w:r>
              <w:rPr>
                <w:rFonts w:ascii="Tahoma" w:eastAsia="Tahoma" w:hAnsi="Tahoma" w:cs="Tahoma"/>
                <w:b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al</w:t>
            </w:r>
            <w:r>
              <w:rPr>
                <w:rFonts w:ascii="Tahoma" w:eastAsia="Tahoma" w:hAnsi="Tahoma" w:cs="Tahoma"/>
                <w:b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9 de</w:t>
            </w:r>
            <w:r>
              <w:rPr>
                <w:rFonts w:ascii="Tahoma" w:eastAsia="Tahoma" w:hAnsi="Tahoma" w:cs="Tahoma"/>
                <w:b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b/>
                <w:spacing w:val="-1"/>
                <w:sz w:val="20"/>
                <w:szCs w:val="20"/>
              </w:rPr>
              <w:t>o</w:t>
            </w:r>
            <w:r>
              <w:rPr>
                <w:rFonts w:ascii="Tahoma" w:eastAsia="Tahoma" w:hAnsi="Tahoma" w:cs="Tahoma"/>
                <w:b/>
                <w:spacing w:val="2"/>
                <w:sz w:val="20"/>
                <w:szCs w:val="20"/>
              </w:rPr>
              <w:t>v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pacing w:val="2"/>
                <w:sz w:val="20"/>
                <w:szCs w:val="20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sz w:val="20"/>
                <w:szCs w:val="20"/>
              </w:rPr>
              <w:t>b</w:t>
            </w:r>
            <w:r>
              <w:rPr>
                <w:rFonts w:ascii="Tahoma" w:eastAsia="Tahoma" w:hAnsi="Tahoma" w:cs="Tahoma"/>
                <w:b/>
                <w:spacing w:val="2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6" w:line="240" w:lineRule="exact"/>
              <w:ind w:left="161" w:right="168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pacing w:val="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mana</w:t>
            </w:r>
            <w:r>
              <w:rPr>
                <w:rFonts w:ascii="Tahoma" w:eastAsia="Tahoma" w:hAnsi="Tahoma" w:cs="Tahoma"/>
                <w:b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2. D</w:t>
            </w:r>
            <w:r>
              <w:rPr>
                <w:rFonts w:ascii="Tahoma" w:eastAsia="Tahoma" w:hAnsi="Tahoma" w:cs="Tahoma"/>
                <w:b/>
                <w:spacing w:val="2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l</w:t>
            </w:r>
            <w:r>
              <w:rPr>
                <w:rFonts w:ascii="Tahoma" w:eastAsia="Tahoma" w:hAnsi="Tahoma" w:cs="Tahoma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w w:val="99"/>
                <w:sz w:val="20"/>
                <w:szCs w:val="20"/>
              </w:rPr>
              <w:t xml:space="preserve">12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al</w:t>
            </w:r>
            <w:r>
              <w:rPr>
                <w:rFonts w:ascii="Tahoma" w:eastAsia="Tahoma" w:hAnsi="Tahoma" w:cs="Tahoma"/>
                <w:b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16</w:t>
            </w:r>
            <w:r>
              <w:rPr>
                <w:rFonts w:ascii="Tahoma" w:eastAsia="Tahoma" w:hAnsi="Tahoma" w:cs="Tahoma"/>
                <w:b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2"/>
                <w:w w:val="99"/>
                <w:sz w:val="20"/>
                <w:szCs w:val="20"/>
              </w:rPr>
              <w:t>d</w:t>
            </w:r>
            <w:r>
              <w:rPr>
                <w:rFonts w:ascii="Tahoma" w:eastAsia="Tahoma" w:hAnsi="Tahoma" w:cs="Tahoma"/>
                <w:b/>
                <w:w w:val="99"/>
                <w:sz w:val="20"/>
                <w:szCs w:val="20"/>
              </w:rPr>
              <w:t>e</w:t>
            </w:r>
          </w:p>
          <w:p w:rsidR="00626EDE" w:rsidRDefault="00626EDE" w:rsidP="00720953">
            <w:pPr>
              <w:spacing w:line="220" w:lineRule="exact"/>
              <w:ind w:left="456" w:right="46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w w:val="99"/>
                <w:position w:val="-1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b/>
                <w:spacing w:val="-1"/>
                <w:w w:val="99"/>
                <w:position w:val="-1"/>
                <w:sz w:val="20"/>
                <w:szCs w:val="20"/>
              </w:rPr>
              <w:t>o</w:t>
            </w:r>
            <w:r>
              <w:rPr>
                <w:rFonts w:ascii="Tahoma" w:eastAsia="Tahoma" w:hAnsi="Tahoma" w:cs="Tahoma"/>
                <w:b/>
                <w:w w:val="99"/>
                <w:position w:val="-1"/>
                <w:sz w:val="20"/>
                <w:szCs w:val="20"/>
              </w:rPr>
              <w:t>v</w:t>
            </w:r>
            <w:r>
              <w:rPr>
                <w:rFonts w:ascii="Tahoma" w:eastAsia="Tahoma" w:hAnsi="Tahoma" w:cs="Tahoma"/>
                <w:b/>
                <w:spacing w:val="2"/>
                <w:w w:val="99"/>
                <w:position w:val="-1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w w:val="99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pacing w:val="2"/>
                <w:w w:val="99"/>
                <w:position w:val="-1"/>
                <w:sz w:val="20"/>
                <w:szCs w:val="20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w w:val="99"/>
                <w:position w:val="-1"/>
                <w:sz w:val="20"/>
                <w:szCs w:val="20"/>
              </w:rPr>
              <w:t>b</w:t>
            </w:r>
            <w:r>
              <w:rPr>
                <w:rFonts w:ascii="Tahoma" w:eastAsia="Tahoma" w:hAnsi="Tahoma" w:cs="Tahoma"/>
                <w:b/>
                <w:w w:val="99"/>
                <w:position w:val="-1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w w:val="99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w w:val="99"/>
                <w:position w:val="-1"/>
                <w:sz w:val="20"/>
                <w:szCs w:val="20"/>
              </w:rPr>
              <w:t>.</w: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40" w:lineRule="exact"/>
              <w:ind w:left="214" w:right="215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mana</w:t>
            </w:r>
            <w:r>
              <w:rPr>
                <w:rFonts w:ascii="Tahoma" w:eastAsia="Tahoma" w:hAnsi="Tahoma" w:cs="Tahoma"/>
                <w:b/>
                <w:spacing w:val="-8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3. D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l</w:t>
            </w:r>
            <w:r>
              <w:rPr>
                <w:rFonts w:ascii="Tahoma" w:eastAsia="Tahoma" w:hAnsi="Tahoma" w:cs="Tahoma"/>
                <w:b/>
                <w:spacing w:val="-4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20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w w:val="99"/>
                <w:position w:val="-1"/>
                <w:sz w:val="20"/>
                <w:szCs w:val="20"/>
              </w:rPr>
              <w:t>al</w:t>
            </w:r>
          </w:p>
          <w:p w:rsidR="00626EDE" w:rsidRDefault="00626EDE" w:rsidP="00720953">
            <w:pPr>
              <w:spacing w:line="240" w:lineRule="exact"/>
              <w:ind w:left="336" w:right="34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23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position w:val="-1"/>
                <w:sz w:val="20"/>
                <w:szCs w:val="20"/>
              </w:rPr>
              <w:t>de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2"/>
                <w:w w:val="99"/>
                <w:position w:val="-1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b/>
                <w:w w:val="99"/>
                <w:position w:val="-1"/>
                <w:sz w:val="20"/>
                <w:szCs w:val="20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w w:val="99"/>
                <w:position w:val="-1"/>
                <w:sz w:val="20"/>
                <w:szCs w:val="20"/>
              </w:rPr>
              <w:t>v</w:t>
            </w:r>
            <w:r>
              <w:rPr>
                <w:rFonts w:ascii="Tahoma" w:eastAsia="Tahoma" w:hAnsi="Tahoma" w:cs="Tahoma"/>
                <w:b/>
                <w:spacing w:val="2"/>
                <w:w w:val="99"/>
                <w:position w:val="-1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w w:val="99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pacing w:val="2"/>
                <w:w w:val="99"/>
                <w:position w:val="-1"/>
                <w:sz w:val="20"/>
                <w:szCs w:val="20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w w:val="99"/>
                <w:position w:val="-1"/>
                <w:sz w:val="20"/>
                <w:szCs w:val="20"/>
              </w:rPr>
              <w:t>b</w:t>
            </w:r>
            <w:r>
              <w:rPr>
                <w:rFonts w:ascii="Tahoma" w:eastAsia="Tahoma" w:hAnsi="Tahoma" w:cs="Tahoma"/>
                <w:b/>
                <w:w w:val="99"/>
                <w:position w:val="-1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w w:val="99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w w:val="99"/>
                <w:position w:val="-1"/>
                <w:sz w:val="20"/>
                <w:szCs w:val="20"/>
              </w:rPr>
              <w:t>.</w:t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6" w:line="240" w:lineRule="exact"/>
              <w:ind w:left="182" w:right="189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pacing w:val="1"/>
                <w:sz w:val="20"/>
                <w:szCs w:val="20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mana</w:t>
            </w:r>
            <w:r>
              <w:rPr>
                <w:rFonts w:ascii="Tahoma" w:eastAsia="Tahoma" w:hAnsi="Tahoma" w:cs="Tahoma"/>
                <w:b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4. D</w:t>
            </w:r>
            <w:r>
              <w:rPr>
                <w:rFonts w:ascii="Tahoma" w:eastAsia="Tahoma" w:hAnsi="Tahoma" w:cs="Tahoma"/>
                <w:b/>
                <w:spacing w:val="2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l</w:t>
            </w:r>
            <w:r>
              <w:rPr>
                <w:rFonts w:ascii="Tahoma" w:eastAsia="Tahoma" w:hAnsi="Tahoma" w:cs="Tahoma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w w:val="99"/>
                <w:sz w:val="20"/>
                <w:szCs w:val="20"/>
              </w:rPr>
              <w:t xml:space="preserve">26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al</w:t>
            </w:r>
            <w:r>
              <w:rPr>
                <w:rFonts w:ascii="Tahoma" w:eastAsia="Tahoma" w:hAnsi="Tahoma" w:cs="Tahoma"/>
                <w:b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29</w:t>
            </w:r>
            <w:r>
              <w:rPr>
                <w:rFonts w:ascii="Tahoma" w:eastAsia="Tahoma" w:hAnsi="Tahoma" w:cs="Tahoma"/>
                <w:b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2"/>
                <w:w w:val="99"/>
                <w:sz w:val="20"/>
                <w:szCs w:val="20"/>
              </w:rPr>
              <w:t>d</w:t>
            </w:r>
            <w:r>
              <w:rPr>
                <w:rFonts w:ascii="Tahoma" w:eastAsia="Tahoma" w:hAnsi="Tahoma" w:cs="Tahoma"/>
                <w:b/>
                <w:w w:val="99"/>
                <w:sz w:val="20"/>
                <w:szCs w:val="20"/>
              </w:rPr>
              <w:t>e</w:t>
            </w:r>
          </w:p>
          <w:p w:rsidR="00626EDE" w:rsidRDefault="00626EDE" w:rsidP="00720953">
            <w:pPr>
              <w:spacing w:line="220" w:lineRule="exact"/>
              <w:ind w:left="478" w:right="483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w w:val="99"/>
                <w:position w:val="-1"/>
                <w:sz w:val="20"/>
                <w:szCs w:val="20"/>
              </w:rPr>
              <w:t>n</w:t>
            </w:r>
            <w:r>
              <w:rPr>
                <w:rFonts w:ascii="Tahoma" w:eastAsia="Tahoma" w:hAnsi="Tahoma" w:cs="Tahoma"/>
                <w:b/>
                <w:spacing w:val="-1"/>
                <w:w w:val="99"/>
                <w:position w:val="-1"/>
                <w:sz w:val="20"/>
                <w:szCs w:val="20"/>
              </w:rPr>
              <w:t>o</w:t>
            </w:r>
            <w:r>
              <w:rPr>
                <w:rFonts w:ascii="Tahoma" w:eastAsia="Tahoma" w:hAnsi="Tahoma" w:cs="Tahoma"/>
                <w:b/>
                <w:w w:val="99"/>
                <w:position w:val="-1"/>
                <w:sz w:val="20"/>
                <w:szCs w:val="20"/>
              </w:rPr>
              <w:t>v</w:t>
            </w:r>
            <w:r>
              <w:rPr>
                <w:rFonts w:ascii="Tahoma" w:eastAsia="Tahoma" w:hAnsi="Tahoma" w:cs="Tahoma"/>
                <w:b/>
                <w:spacing w:val="2"/>
                <w:w w:val="99"/>
                <w:position w:val="-1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w w:val="99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spacing w:val="2"/>
                <w:w w:val="99"/>
                <w:position w:val="-1"/>
                <w:sz w:val="20"/>
                <w:szCs w:val="20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w w:val="99"/>
                <w:position w:val="-1"/>
                <w:sz w:val="20"/>
                <w:szCs w:val="20"/>
              </w:rPr>
              <w:t>b</w:t>
            </w:r>
            <w:r>
              <w:rPr>
                <w:rFonts w:ascii="Tahoma" w:eastAsia="Tahoma" w:hAnsi="Tahoma" w:cs="Tahoma"/>
                <w:b/>
                <w:w w:val="99"/>
                <w:position w:val="-1"/>
                <w:sz w:val="20"/>
                <w:szCs w:val="20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w w:val="99"/>
                <w:position w:val="-1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w w:val="99"/>
                <w:position w:val="-1"/>
                <w:sz w:val="20"/>
                <w:szCs w:val="20"/>
              </w:rPr>
              <w:t>.</w:t>
            </w:r>
          </w:p>
        </w:tc>
      </w:tr>
      <w:tr w:rsidR="00626EDE" w:rsidTr="00720953">
        <w:trPr>
          <w:trHeight w:hRule="exact" w:val="3293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539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s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pa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ñ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ol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ye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Una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in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ión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e 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tur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8" w:line="200" w:lineRule="exact"/>
              <w:ind w:left="102" w:right="43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as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r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me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F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te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la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tu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ió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da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Et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ap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a 1. 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 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xto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¿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Qué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q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r?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Mi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tro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e un 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xto.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¿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Ah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ra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q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ui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é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n 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?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iem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po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le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Un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ab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tr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02" w:right="657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“C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o 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ton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ito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”. “C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o 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aga</w:t>
            </w:r>
            <w:r>
              <w:rPr>
                <w:rFonts w:ascii="Tahoma" w:eastAsia="Tahoma" w:hAnsi="Tahoma" w:cs="Tahoma"/>
                <w:sz w:val="18"/>
                <w:szCs w:val="18"/>
              </w:rPr>
              <w:t>rt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”.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ye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4" w:line="200" w:lineRule="exact"/>
              <w:ind w:left="102" w:right="614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Una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in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ión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 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tur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as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r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me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Com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ta la i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da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4" w:line="200" w:lineRule="exact"/>
              <w:ind w:left="102" w:right="23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Et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ap</w:t>
            </w:r>
            <w:r>
              <w:rPr>
                <w:rFonts w:ascii="Tahoma" w:eastAsia="Tahoma" w:hAnsi="Tahoma" w:cs="Tahoma"/>
                <w:sz w:val="18"/>
                <w:szCs w:val="18"/>
              </w:rPr>
              <w:t>a 2. 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z w:val="18"/>
                <w:szCs w:val="18"/>
              </w:rPr>
              <w:t>imos la 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ió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¿</w:t>
            </w:r>
            <w:r>
              <w:rPr>
                <w:rFonts w:ascii="Tahoma" w:eastAsia="Tahoma" w:hAnsi="Tahoma" w:cs="Tahoma"/>
                <w:sz w:val="18"/>
                <w:szCs w:val="18"/>
              </w:rPr>
              <w:t>Qué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q</w:t>
            </w:r>
            <w:r>
              <w:rPr>
                <w:rFonts w:ascii="Tahoma" w:eastAsia="Tahoma" w:hAnsi="Tahoma" w:cs="Tahoma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da</w:t>
            </w:r>
            <w:r>
              <w:rPr>
                <w:rFonts w:ascii="Tahoma" w:eastAsia="Tahoma" w:hAnsi="Tahoma" w:cs="Tahoma"/>
                <w:sz w:val="18"/>
                <w:szCs w:val="18"/>
              </w:rPr>
              <w:t>r?</w:t>
            </w:r>
          </w:p>
          <w:p w:rsidR="00626EDE" w:rsidRDefault="00626EDE" w:rsidP="00720953">
            <w:pPr>
              <w:spacing w:before="5" w:line="200" w:lineRule="exact"/>
              <w:ind w:left="102" w:right="57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¿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Cómo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ha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e la 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ió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?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iem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po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de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le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Mi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ib</w:t>
            </w:r>
            <w:r>
              <w:rPr>
                <w:rFonts w:ascii="Tahoma" w:eastAsia="Tahoma" w:hAnsi="Tahoma" w:cs="Tahoma"/>
                <w:sz w:val="18"/>
                <w:szCs w:val="18"/>
              </w:rPr>
              <w:t>ro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 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tur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17"/>
                <w:szCs w:val="17"/>
              </w:rPr>
              <w:t>P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ye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7"/>
                <w:szCs w:val="17"/>
              </w:rPr>
              <w:t>ct</w:t>
            </w:r>
            <w:r>
              <w:rPr>
                <w:rFonts w:ascii="Tahoma" w:eastAsia="Tahoma" w:hAnsi="Tahoma" w:cs="Tahoma"/>
                <w:b/>
                <w:position w:val="-1"/>
                <w:sz w:val="17"/>
                <w:szCs w:val="17"/>
              </w:rPr>
              <w:t>o.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Un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 xml:space="preserve"> i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vi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ió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 xml:space="preserve"> le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ct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ur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before="1"/>
              <w:ind w:left="102" w:right="143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d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-2"/>
                <w:sz w:val="17"/>
                <w:szCs w:val="17"/>
              </w:rPr>
              <w:t>p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ra e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b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ejo</w:t>
            </w:r>
            <w:r>
              <w:rPr>
                <w:rFonts w:ascii="Tahoma" w:eastAsia="Tahoma" w:hAnsi="Tahoma" w:cs="Tahoma"/>
                <w:b/>
                <w:spacing w:val="-2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 xml:space="preserve">: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Ide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f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z w:val="17"/>
                <w:szCs w:val="17"/>
              </w:rPr>
              <w:t>ca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la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palab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. 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v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dad</w:t>
            </w:r>
            <w:r>
              <w:rPr>
                <w:rFonts w:ascii="Tahoma" w:eastAsia="Tahoma" w:hAnsi="Tahoma" w:cs="Tahoma"/>
                <w:b/>
                <w:spacing w:val="-3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:</w:t>
            </w:r>
          </w:p>
          <w:p w:rsidR="00626EDE" w:rsidRDefault="00626EDE" w:rsidP="00720953">
            <w:pPr>
              <w:spacing w:before="4" w:line="200" w:lineRule="exact"/>
              <w:ind w:left="102" w:right="706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ap</w:t>
            </w:r>
            <w:r>
              <w:rPr>
                <w:rFonts w:ascii="Tahoma" w:eastAsia="Tahoma" w:hAnsi="Tahoma" w:cs="Tahoma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z w:val="17"/>
                <w:szCs w:val="17"/>
              </w:rPr>
              <w:t>3.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evi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a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da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ió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Co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egi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z w:val="17"/>
                <w:szCs w:val="17"/>
              </w:rPr>
              <w:t>xt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before="1"/>
              <w:ind w:left="102" w:right="321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z w:val="17"/>
                <w:szCs w:val="17"/>
              </w:rPr>
              <w:t>Hac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ve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rs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ió</w:t>
            </w:r>
            <w:r>
              <w:rPr>
                <w:rFonts w:ascii="Tahoma" w:eastAsia="Tahoma" w:hAnsi="Tahoma" w:cs="Tahoma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f</w:t>
            </w:r>
            <w:r>
              <w:rPr>
                <w:rFonts w:ascii="Tahoma" w:eastAsia="Tahoma" w:hAnsi="Tahoma" w:cs="Tahoma"/>
                <w:spacing w:val="-3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al</w:t>
            </w:r>
            <w:r>
              <w:rPr>
                <w:rFonts w:ascii="Tahoma" w:eastAsia="Tahoma" w:hAnsi="Tahoma" w:cs="Tahoma"/>
                <w:sz w:val="17"/>
                <w:szCs w:val="17"/>
              </w:rPr>
              <w:t>. 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ap</w:t>
            </w:r>
            <w:r>
              <w:rPr>
                <w:rFonts w:ascii="Tahoma" w:eastAsia="Tahoma" w:hAnsi="Tahoma" w:cs="Tahoma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z w:val="17"/>
                <w:szCs w:val="17"/>
              </w:rPr>
              <w:t>4.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z w:val="17"/>
                <w:szCs w:val="17"/>
              </w:rPr>
              <w:t>P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u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bli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a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da</w:t>
            </w:r>
            <w:r>
              <w:rPr>
                <w:rFonts w:ascii="Tahoma" w:eastAsia="Tahoma" w:hAnsi="Tahoma" w:cs="Tahoma"/>
                <w:sz w:val="17"/>
                <w:szCs w:val="17"/>
              </w:rPr>
              <w:t>c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ió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.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Com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</w:t>
            </w:r>
            <w:r>
              <w:rPr>
                <w:rFonts w:ascii="Tahoma" w:eastAsia="Tahoma" w:hAnsi="Tahoma" w:cs="Tahoma"/>
                <w:spacing w:val="-3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-2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ap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3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did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. 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Ti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em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>p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17"/>
                <w:szCs w:val="17"/>
              </w:rPr>
              <w:t xml:space="preserve"> d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 xml:space="preserve">e 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l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pacing w:val="-1"/>
                <w:sz w:val="17"/>
                <w:szCs w:val="17"/>
              </w:rPr>
              <w:t>e</w:t>
            </w:r>
            <w:r>
              <w:rPr>
                <w:rFonts w:ascii="Tahoma" w:eastAsia="Tahoma" w:hAnsi="Tahoma" w:cs="Tahoma"/>
                <w:b/>
                <w:sz w:val="17"/>
                <w:szCs w:val="17"/>
              </w:rPr>
              <w:t>r: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Un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pacing w:val="-2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m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po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1"/>
                <w:position w:val="-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7"/>
                <w:szCs w:val="17"/>
              </w:rPr>
              <w:t>.</w:t>
            </w:r>
          </w:p>
          <w:p w:rsidR="00626EDE" w:rsidRDefault="00626EDE" w:rsidP="00720953">
            <w:pPr>
              <w:spacing w:before="8" w:line="200" w:lineRule="exact"/>
              <w:ind w:left="102" w:right="1335"/>
              <w:rPr>
                <w:rFonts w:ascii="Tahoma" w:eastAsia="Tahoma" w:hAnsi="Tahoma" w:cs="Tahoma"/>
                <w:sz w:val="17"/>
                <w:szCs w:val="17"/>
              </w:rPr>
            </w:pP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“L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p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o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lli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tos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”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. 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“La</w:t>
            </w:r>
            <w:r>
              <w:rPr>
                <w:rFonts w:ascii="Tahoma" w:eastAsia="Tahoma" w:hAnsi="Tahoma" w:cs="Tahoma"/>
                <w:sz w:val="17"/>
                <w:szCs w:val="17"/>
              </w:rPr>
              <w:t xml:space="preserve">s 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r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n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i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t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a</w:t>
            </w:r>
            <w:r>
              <w:rPr>
                <w:rFonts w:ascii="Tahoma" w:eastAsia="Tahoma" w:hAnsi="Tahoma" w:cs="Tahoma"/>
                <w:spacing w:val="1"/>
                <w:sz w:val="17"/>
                <w:szCs w:val="17"/>
              </w:rPr>
              <w:t>s</w:t>
            </w:r>
            <w:r>
              <w:rPr>
                <w:rFonts w:ascii="Tahoma" w:eastAsia="Tahoma" w:hAnsi="Tahoma" w:cs="Tahoma"/>
                <w:spacing w:val="-1"/>
                <w:sz w:val="17"/>
                <w:szCs w:val="17"/>
              </w:rPr>
              <w:t>”</w:t>
            </w:r>
            <w:r>
              <w:rPr>
                <w:rFonts w:ascii="Tahoma" w:eastAsia="Tahoma" w:hAnsi="Tahoma" w:cs="Tahoma"/>
                <w:sz w:val="17"/>
                <w:szCs w:val="17"/>
              </w:rPr>
              <w:t>.</w:t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6" w:line="200" w:lineRule="exact"/>
              <w:ind w:left="102" w:right="20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na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 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pas</w:t>
            </w:r>
            <w:r>
              <w:rPr>
                <w:rFonts w:ascii="Tahoma" w:eastAsia="Tahoma" w:hAnsi="Tahoma" w:cs="Tahoma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y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ntr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 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rt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</w:p>
          <w:p w:rsidR="00626EDE" w:rsidRDefault="00626EDE" w:rsidP="00720953">
            <w:pPr>
              <w:spacing w:before="2" w:line="200" w:lineRule="exact"/>
              <w:ind w:left="102" w:right="173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eva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ión 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los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ad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f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mi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</w:tr>
      <w:tr w:rsidR="00626EDE" w:rsidTr="00720953">
        <w:trPr>
          <w:trHeight w:hRule="exact" w:val="1968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263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Ma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má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t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2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as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ay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ec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ed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lo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ng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itu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ec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ay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pe</w:t>
            </w:r>
            <w:r>
              <w:rPr>
                <w:rFonts w:ascii="Tahoma" w:eastAsia="Tahoma" w:hAnsi="Tahoma" w:cs="Tahoma"/>
                <w:sz w:val="18"/>
                <w:szCs w:val="18"/>
              </w:rPr>
              <w:t>lota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c</w:t>
            </w:r>
            <w:r>
              <w:rPr>
                <w:rFonts w:ascii="Tahoma" w:eastAsia="Tahoma" w:hAnsi="Tahoma" w:cs="Tahoma"/>
                <w:sz w:val="18"/>
                <w:szCs w:val="18"/>
              </w:rPr>
              <w:t>har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d</w:t>
            </w:r>
            <w:r>
              <w:rPr>
                <w:rFonts w:ascii="Tahoma" w:eastAsia="Tahoma" w:hAnsi="Tahoma" w:cs="Tahoma"/>
                <w:sz w:val="18"/>
                <w:szCs w:val="18"/>
              </w:rPr>
              <w:t>e frut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ez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273" w:right="593" w:hanging="17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¿</w:t>
            </w:r>
            <w:r>
              <w:rPr>
                <w:rFonts w:ascii="Tahoma" w:eastAsia="Tahoma" w:hAnsi="Tahoma" w:cs="Tahoma"/>
                <w:sz w:val="18"/>
                <w:szCs w:val="18"/>
              </w:rPr>
              <w:t>Cu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tira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s 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sz w:val="18"/>
                <w:szCs w:val="18"/>
              </w:rPr>
              <w:t>s 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ga</w:t>
            </w:r>
            <w:r>
              <w:rPr>
                <w:rFonts w:ascii="Tahoma" w:eastAsia="Tahoma" w:hAnsi="Tahoma" w:cs="Tahoma"/>
                <w:sz w:val="18"/>
                <w:szCs w:val="18"/>
              </w:rPr>
              <w:t>?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ay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ec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Cu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ge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é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tric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ec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ú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o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e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f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¿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Cómo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n 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Forr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¿</w:t>
            </w:r>
            <w:r>
              <w:rPr>
                <w:rFonts w:ascii="Tahoma" w:eastAsia="Tahoma" w:hAnsi="Tahoma" w:cs="Tahoma"/>
                <w:sz w:val="18"/>
                <w:szCs w:val="18"/>
              </w:rPr>
              <w:t>Qui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é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y</w:t>
            </w:r>
            <w:r>
              <w:rPr>
                <w:rFonts w:ascii="Tahoma" w:eastAsia="Tahoma" w:hAnsi="Tahoma" w:cs="Tahoma"/>
                <w:sz w:val="18"/>
                <w:szCs w:val="18"/>
              </w:rPr>
              <w:t>?</w: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ay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ec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4" w:line="200" w:lineRule="exact"/>
              <w:ind w:left="102" w:right="614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e</w:t>
            </w:r>
            <w:r>
              <w:rPr>
                <w:rFonts w:ascii="Tahoma" w:eastAsia="Tahoma" w:hAnsi="Tahoma" w:cs="Tahoma"/>
                <w:sz w:val="18"/>
                <w:szCs w:val="18"/>
              </w:rPr>
              <w:t>x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ri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 la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apa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ec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tina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e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na.</w:t>
            </w:r>
          </w:p>
          <w:p w:rsidR="00626EDE" w:rsidRDefault="00626EDE" w:rsidP="00720953">
            <w:pPr>
              <w:spacing w:before="1"/>
              <w:ind w:left="273" w:right="576" w:hanging="17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¿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sz w:val="18"/>
                <w:szCs w:val="18"/>
              </w:rPr>
              <w:t>ra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uánt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lc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nz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?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¿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Cu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ne m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ua?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sz w:val="18"/>
                <w:szCs w:val="18"/>
              </w:rPr>
              <w:t>uas fr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6" w:line="200" w:lineRule="exact"/>
              <w:ind w:left="102" w:right="20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na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 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pas</w:t>
            </w:r>
            <w:r>
              <w:rPr>
                <w:rFonts w:ascii="Tahoma" w:eastAsia="Tahoma" w:hAnsi="Tahoma" w:cs="Tahoma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y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ntr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 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rt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</w:p>
          <w:p w:rsidR="00626EDE" w:rsidRDefault="00626EDE" w:rsidP="00720953">
            <w:pPr>
              <w:spacing w:before="2" w:line="200" w:lineRule="exact"/>
              <w:ind w:left="102" w:right="173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eva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ión 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los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ad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f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mi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</w:tr>
      <w:tr w:rsidR="00626EDE" w:rsidTr="00720953">
        <w:trPr>
          <w:trHeight w:hRule="exact" w:val="1968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8" w:line="260" w:lineRule="exact"/>
              <w:ind w:left="436" w:right="172" w:hanging="226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n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m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nto d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 xml:space="preserve">l 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M</w:t>
            </w:r>
            <w:r>
              <w:rPr>
                <w:rFonts w:ascii="Tahoma" w:eastAsia="Tahoma" w:hAnsi="Tahoma" w:cs="Tahoma"/>
                <w:b/>
                <w:spacing w:val="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spacing w:val="-2"/>
                <w:sz w:val="22"/>
                <w:szCs w:val="22"/>
              </w:rPr>
              <w:t>d</w:t>
            </w:r>
            <w:r>
              <w:rPr>
                <w:rFonts w:ascii="Tahoma" w:eastAsia="Tahoma" w:hAnsi="Tahoma" w:cs="Tahoma"/>
                <w:b/>
                <w:sz w:val="22"/>
                <w:szCs w:val="22"/>
              </w:rPr>
              <w:t>io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Sec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a:</w:t>
            </w:r>
          </w:p>
          <w:p w:rsidR="00626EDE" w:rsidRDefault="00626EDE" w:rsidP="00720953">
            <w:pPr>
              <w:spacing w:before="4" w:line="200" w:lineRule="exact"/>
              <w:ind w:left="102" w:right="153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ios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q</w:t>
            </w:r>
            <w:r>
              <w:rPr>
                <w:rFonts w:ascii="Tahoma" w:eastAsia="Tahoma" w:hAnsi="Tahoma" w:cs="Tahoma"/>
                <w:sz w:val="18"/>
                <w:szCs w:val="18"/>
              </w:rPr>
              <w:t>ue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v</w:t>
            </w:r>
            <w:r>
              <w:rPr>
                <w:rFonts w:ascii="Tahoma" w:eastAsia="Tahoma" w:hAnsi="Tahoma" w:cs="Tahoma"/>
                <w:sz w:val="18"/>
                <w:szCs w:val="18"/>
              </w:rPr>
              <w:t>im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ía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ta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do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1"/>
              <w:ind w:left="273" w:right="292" w:hanging="17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Mis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h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ía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3" w:line="200" w:lineRule="exact"/>
              <w:ind w:left="273" w:right="904" w:hanging="17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Int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eg</w:t>
            </w:r>
            <w:r>
              <w:rPr>
                <w:rFonts w:ascii="Tahoma" w:eastAsia="Tahoma" w:hAnsi="Tahoma" w:cs="Tahoma"/>
                <w:sz w:val="18"/>
                <w:szCs w:val="18"/>
              </w:rPr>
              <w:t>ro m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ap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z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o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q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ue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í.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Sec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a:</w:t>
            </w:r>
          </w:p>
          <w:p w:rsidR="00626EDE" w:rsidRDefault="00626EDE" w:rsidP="00720953">
            <w:pPr>
              <w:spacing w:before="4" w:line="200" w:lineRule="exact"/>
              <w:ind w:left="102" w:right="339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ju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e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ye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y h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y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ta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do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o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q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ue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ju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 h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y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ju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e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3"/>
                <w:position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Sec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ju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e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ye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y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h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y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ta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do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4" w:line="200" w:lineRule="exact"/>
              <w:ind w:left="273" w:right="613" w:hanging="17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¿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eg</w:t>
            </w:r>
            <w:r>
              <w:rPr>
                <w:rFonts w:ascii="Tahoma" w:eastAsia="Tahoma" w:hAnsi="Tahoma" w:cs="Tahoma"/>
                <w:sz w:val="18"/>
                <w:szCs w:val="18"/>
              </w:rPr>
              <w:t>uim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l ju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ga</w:t>
            </w:r>
            <w:r>
              <w:rPr>
                <w:rFonts w:ascii="Tahoma" w:eastAsia="Tahoma" w:hAnsi="Tahoma" w:cs="Tahoma"/>
                <w:sz w:val="18"/>
                <w:szCs w:val="18"/>
              </w:rPr>
              <w:t>r?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Int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eg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ro m</w:t>
            </w:r>
            <w:r>
              <w:rPr>
                <w:rFonts w:ascii="Tahoma" w:eastAsia="Tahoma" w:hAnsi="Tahoma" w:cs="Tahoma"/>
                <w:spacing w:val="2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3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z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Segoe MDL2 Assets" w:eastAsia="Segoe MDL2 Assets" w:hAnsi="Segoe MDL2 Assets" w:cs="Segoe MDL2 Assets"/>
                <w:w w:val="46"/>
                <w:position w:val="-1"/>
                <w:sz w:val="18"/>
                <w:szCs w:val="18"/>
              </w:rPr>
              <w:t xml:space="preserve">  </w:t>
            </w:r>
            <w:r>
              <w:rPr>
                <w:rFonts w:ascii="Segoe MDL2 Assets" w:eastAsia="Segoe MDL2 Assets" w:hAnsi="Segoe MDL2 Assets" w:cs="Segoe MDL2 Assets"/>
                <w:spacing w:val="19"/>
                <w:w w:val="46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o 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q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ue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í.</w:t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1"/>
              <w:ind w:left="102" w:right="17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na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 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pas</w:t>
            </w:r>
            <w:r>
              <w:rPr>
                <w:rFonts w:ascii="Tahoma" w:eastAsia="Tahoma" w:hAnsi="Tahoma" w:cs="Tahoma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y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ntr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 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rt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e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eva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ión 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los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ad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f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mi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</w:tr>
      <w:tr w:rsidR="00626EDE" w:rsidTr="00720953">
        <w:trPr>
          <w:trHeight w:hRule="exact" w:val="446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642" w:right="641"/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Artes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8" w:line="200" w:lineRule="exact"/>
              <w:ind w:left="102" w:right="76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tica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Art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tica.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ió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8" w:line="200" w:lineRule="exact"/>
              <w:ind w:left="102" w:right="618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tica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Art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tica.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ió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tica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Art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tica.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f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x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ó</w:t>
            </w:r>
            <w:r>
              <w:rPr>
                <w:rFonts w:ascii="Tahoma" w:eastAsia="Tahoma" w:hAnsi="Tahoma" w:cs="Tahoma"/>
                <w:sz w:val="18"/>
                <w:szCs w:val="18"/>
              </w:rPr>
              <w:t>n.</w:t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8" w:line="200" w:lineRule="exact"/>
              <w:ind w:left="102" w:right="66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tica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Art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í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tica.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fl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x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ó</w:t>
            </w:r>
            <w:r>
              <w:rPr>
                <w:rFonts w:ascii="Tahoma" w:eastAsia="Tahoma" w:hAnsi="Tahoma" w:cs="Tahoma"/>
                <w:sz w:val="18"/>
                <w:szCs w:val="18"/>
              </w:rPr>
              <w:t>n.</w:t>
            </w:r>
          </w:p>
        </w:tc>
      </w:tr>
      <w:tr w:rsidR="00626EDE" w:rsidTr="00720953">
        <w:trPr>
          <w:trHeight w:hRule="exact" w:val="782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367" w:right="371"/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d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22"/>
                <w:szCs w:val="22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ó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n</w:t>
            </w:r>
          </w:p>
          <w:p w:rsidR="00626EDE" w:rsidRDefault="00626EDE" w:rsidP="00720953">
            <w:pPr>
              <w:spacing w:line="260" w:lineRule="exact"/>
              <w:ind w:left="70" w:right="70"/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So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n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22"/>
                <w:szCs w:val="22"/>
              </w:rPr>
              <w:t>a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l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6" w:line="200" w:lineRule="exact"/>
              <w:ind w:left="102" w:right="82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Aut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rr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eg</w:t>
            </w:r>
            <w:r>
              <w:rPr>
                <w:rFonts w:ascii="Tahoma" w:eastAsia="Tahoma" w:hAnsi="Tahoma" w:cs="Tahoma"/>
                <w:sz w:val="18"/>
                <w:szCs w:val="18"/>
              </w:rPr>
              <w:t>ul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ió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z w:val="18"/>
                <w:szCs w:val="18"/>
              </w:rPr>
              <w:t>. Ex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ión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io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6" w:line="200" w:lineRule="exact"/>
              <w:ind w:left="102" w:right="678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Aut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rr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eg</w:t>
            </w:r>
            <w:r>
              <w:rPr>
                <w:rFonts w:ascii="Tahoma" w:eastAsia="Tahoma" w:hAnsi="Tahoma" w:cs="Tahoma"/>
                <w:sz w:val="18"/>
                <w:szCs w:val="18"/>
              </w:rPr>
              <w:t>ul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ió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z w:val="18"/>
                <w:szCs w:val="18"/>
              </w:rPr>
              <w:t>. Ex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ión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io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6" w:line="200" w:lineRule="exact"/>
              <w:ind w:left="102" w:right="134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Aut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sz w:val="18"/>
                <w:szCs w:val="18"/>
              </w:rPr>
              <w:t>rr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eg</w:t>
            </w:r>
            <w:r>
              <w:rPr>
                <w:rFonts w:ascii="Tahoma" w:eastAsia="Tahoma" w:hAnsi="Tahoma" w:cs="Tahoma"/>
                <w:sz w:val="18"/>
                <w:szCs w:val="18"/>
              </w:rPr>
              <w:t>ul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>ió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eg</w:t>
            </w:r>
            <w:r>
              <w:rPr>
                <w:rFonts w:ascii="Tahoma" w:eastAsia="Tahoma" w:hAnsi="Tahoma" w:cs="Tahoma"/>
                <w:sz w:val="18"/>
                <w:szCs w:val="18"/>
              </w:rPr>
              <w:t>ul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ión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 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oc</w:t>
            </w:r>
            <w:r>
              <w:rPr>
                <w:rFonts w:ascii="Tahoma" w:eastAsia="Tahoma" w:hAnsi="Tahoma" w:cs="Tahoma"/>
                <w:sz w:val="18"/>
                <w:szCs w:val="18"/>
              </w:rPr>
              <w:t>io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es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3" w:line="180" w:lineRule="exact"/>
              <w:ind w:left="102" w:right="701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uto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re</w:t>
            </w:r>
            <w:r>
              <w:rPr>
                <w:rFonts w:ascii="Tahoma" w:eastAsia="Tahoma" w:hAnsi="Tahoma" w:cs="Tahoma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ul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ió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z w:val="16"/>
                <w:szCs w:val="16"/>
              </w:rPr>
              <w:t>. 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uto</w:t>
            </w:r>
            <w:r>
              <w:rPr>
                <w:rFonts w:ascii="Tahoma" w:eastAsia="Tahoma" w:hAnsi="Tahoma" w:cs="Tahoma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ene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z w:val="16"/>
                <w:szCs w:val="16"/>
              </w:rPr>
              <w:t>ci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ó</w:t>
            </w:r>
            <w:r>
              <w:rPr>
                <w:rFonts w:ascii="Tahoma" w:eastAsia="Tahoma" w:hAnsi="Tahoma" w:cs="Tahoma"/>
                <w:sz w:val="16"/>
                <w:szCs w:val="16"/>
              </w:rPr>
              <w:t>n de</w:t>
            </w:r>
          </w:p>
          <w:p w:rsidR="00626EDE" w:rsidRDefault="00626EDE" w:rsidP="00720953">
            <w:pPr>
              <w:spacing w:before="2" w:line="180" w:lineRule="exact"/>
              <w:ind w:left="102" w:right="739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emo</w:t>
            </w:r>
            <w:r>
              <w:rPr>
                <w:rFonts w:ascii="Tahoma" w:eastAsia="Tahoma" w:hAnsi="Tahoma" w:cs="Tahoma"/>
                <w:sz w:val="16"/>
                <w:szCs w:val="16"/>
              </w:rPr>
              <w:t>ci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one</w:t>
            </w:r>
            <w:r>
              <w:rPr>
                <w:rFonts w:ascii="Tahoma" w:eastAsia="Tahoma" w:hAnsi="Tahoma" w:cs="Tahoma"/>
                <w:sz w:val="16"/>
                <w:szCs w:val="16"/>
              </w:rPr>
              <w:t>s para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e</w:t>
            </w:r>
            <w:r>
              <w:rPr>
                <w:rFonts w:ascii="Tahoma" w:eastAsia="Tahoma" w:hAnsi="Tahoma" w:cs="Tahoma"/>
                <w:sz w:val="16"/>
                <w:szCs w:val="16"/>
              </w:rPr>
              <w:t>l b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iene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z w:val="16"/>
                <w:szCs w:val="16"/>
              </w:rPr>
              <w:t>.</w:t>
            </w:r>
          </w:p>
        </w:tc>
      </w:tr>
      <w:tr w:rsidR="00626EDE" w:rsidTr="00720953">
        <w:trPr>
          <w:trHeight w:hRule="exact" w:val="1942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367" w:right="371"/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E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d</w:t>
            </w:r>
            <w:r>
              <w:rPr>
                <w:rFonts w:ascii="Tahoma" w:eastAsia="Tahoma" w:hAnsi="Tahoma" w:cs="Tahoma"/>
                <w:b/>
                <w:spacing w:val="-2"/>
                <w:position w:val="-1"/>
                <w:sz w:val="22"/>
                <w:szCs w:val="22"/>
              </w:rPr>
              <w:t>u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spacing w:val="-3"/>
                <w:position w:val="-1"/>
                <w:sz w:val="22"/>
                <w:szCs w:val="22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ó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n</w:t>
            </w:r>
          </w:p>
          <w:p w:rsidR="00626EDE" w:rsidRDefault="00626EDE" w:rsidP="00720953">
            <w:pPr>
              <w:spacing w:line="260" w:lineRule="exact"/>
              <w:ind w:left="623" w:right="620"/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F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ísi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a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3" w:line="180" w:lineRule="exact"/>
              <w:ind w:left="102" w:right="863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De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arr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llo de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la m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tri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id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d.</w:t>
            </w:r>
          </w:p>
          <w:p w:rsidR="00626EDE" w:rsidRDefault="00626EDE" w:rsidP="00720953">
            <w:pPr>
              <w:spacing w:before="2" w:line="180" w:lineRule="exact"/>
              <w:ind w:left="102" w:right="88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om</w:t>
            </w:r>
            <w:r>
              <w:rPr>
                <w:rFonts w:ascii="Tahoma" w:eastAsia="Tahoma" w:hAnsi="Tahoma" w:cs="Tahoma"/>
                <w:sz w:val="16"/>
                <w:szCs w:val="16"/>
              </w:rPr>
              <w:t>b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in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ió</w:t>
            </w:r>
            <w:r>
              <w:rPr>
                <w:rFonts w:ascii="Tahoma" w:eastAsia="Tahoma" w:hAnsi="Tahoma" w:cs="Tahoma"/>
                <w:sz w:val="16"/>
                <w:szCs w:val="16"/>
              </w:rPr>
              <w:t>n de 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tinto</w:t>
            </w:r>
            <w:r>
              <w:rPr>
                <w:rFonts w:ascii="Tahoma" w:eastAsia="Tahoma" w:hAnsi="Tahoma" w:cs="Tahoma"/>
                <w:sz w:val="16"/>
                <w:szCs w:val="16"/>
              </w:rPr>
              <w:t>s pa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one</w:t>
            </w:r>
            <w:r>
              <w:rPr>
                <w:rFonts w:ascii="Tahoma" w:eastAsia="Tahoma" w:hAnsi="Tahoma" w:cs="Tahoma"/>
                <w:sz w:val="16"/>
                <w:szCs w:val="16"/>
              </w:rPr>
              <w:t>s bás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 de</w:t>
            </w:r>
          </w:p>
          <w:p w:rsidR="00626EDE" w:rsidRDefault="00626EDE" w:rsidP="00720953">
            <w:pPr>
              <w:spacing w:before="2" w:line="180" w:lineRule="exact"/>
              <w:ind w:left="102" w:right="121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movimien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e</w:t>
            </w:r>
            <w:r>
              <w:rPr>
                <w:rFonts w:ascii="Tahoma" w:eastAsia="Tahoma" w:hAnsi="Tahoma" w:cs="Tahoma"/>
                <w:sz w:val="16"/>
                <w:szCs w:val="16"/>
              </w:rPr>
              <w:t>n 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tivi</w:t>
            </w:r>
            <w:r>
              <w:rPr>
                <w:rFonts w:ascii="Tahoma" w:eastAsia="Tahoma" w:hAnsi="Tahoma" w:cs="Tahoma"/>
                <w:sz w:val="16"/>
                <w:szCs w:val="16"/>
              </w:rPr>
              <w:t>dad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 y 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ue</w:t>
            </w:r>
            <w:r>
              <w:rPr>
                <w:rFonts w:ascii="Tahoma" w:eastAsia="Tahoma" w:hAnsi="Tahoma" w:cs="Tahoma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 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ivi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le</w:t>
            </w:r>
            <w:r>
              <w:rPr>
                <w:rFonts w:ascii="Tahoma" w:eastAsia="Tahoma" w:hAnsi="Tahoma" w:cs="Tahoma"/>
                <w:sz w:val="16"/>
                <w:szCs w:val="16"/>
              </w:rPr>
              <w:t>s y</w:t>
            </w:r>
          </w:p>
          <w:p w:rsidR="00626EDE" w:rsidRDefault="00626EDE" w:rsidP="00720953">
            <w:pPr>
              <w:spacing w:before="2" w:line="180" w:lineRule="exact"/>
              <w:ind w:left="102" w:right="207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ole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tivo</w:t>
            </w:r>
            <w:r>
              <w:rPr>
                <w:rFonts w:ascii="Tahoma" w:eastAsia="Tahoma" w:hAnsi="Tahoma" w:cs="Tahoma"/>
                <w:sz w:val="16"/>
                <w:szCs w:val="16"/>
              </w:rPr>
              <w:t>s,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l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bje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de 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r 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as</w:t>
            </w:r>
          </w:p>
          <w:p w:rsidR="00626EDE" w:rsidRDefault="00626EDE" w:rsidP="00720953">
            <w:pPr>
              <w:spacing w:line="180" w:lineRule="exact"/>
              <w:ind w:left="1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car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te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í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cas de cada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un</w:t>
            </w:r>
            <w:r>
              <w:rPr>
                <w:rFonts w:ascii="Tahoma" w:eastAsia="Tahoma" w:hAnsi="Tahoma" w:cs="Tahoma"/>
                <w:sz w:val="16"/>
                <w:szCs w:val="16"/>
              </w:rPr>
              <w:t>a.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3" w:line="180" w:lineRule="exact"/>
              <w:ind w:left="102" w:right="72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De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arr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llo de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la m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tri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id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d.</w:t>
            </w:r>
          </w:p>
          <w:p w:rsidR="00626EDE" w:rsidRDefault="00626EDE" w:rsidP="00720953">
            <w:pPr>
              <w:spacing w:before="2" w:line="180" w:lineRule="exact"/>
              <w:ind w:left="102" w:right="17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om</w:t>
            </w:r>
            <w:r>
              <w:rPr>
                <w:rFonts w:ascii="Tahoma" w:eastAsia="Tahoma" w:hAnsi="Tahoma" w:cs="Tahoma"/>
                <w:sz w:val="16"/>
                <w:szCs w:val="16"/>
              </w:rPr>
              <w:t>b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in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ió</w:t>
            </w:r>
            <w:r>
              <w:rPr>
                <w:rFonts w:ascii="Tahoma" w:eastAsia="Tahoma" w:hAnsi="Tahoma" w:cs="Tahoma"/>
                <w:sz w:val="16"/>
                <w:szCs w:val="16"/>
              </w:rPr>
              <w:t>n de 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tinto</w:t>
            </w:r>
            <w:r>
              <w:rPr>
                <w:rFonts w:ascii="Tahoma" w:eastAsia="Tahoma" w:hAnsi="Tahoma" w:cs="Tahoma"/>
                <w:sz w:val="16"/>
                <w:szCs w:val="16"/>
              </w:rPr>
              <w:t>s pa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one</w:t>
            </w:r>
            <w:r>
              <w:rPr>
                <w:rFonts w:ascii="Tahoma" w:eastAsia="Tahoma" w:hAnsi="Tahoma" w:cs="Tahoma"/>
                <w:sz w:val="16"/>
                <w:szCs w:val="16"/>
              </w:rPr>
              <w:t>s bás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</w:p>
          <w:p w:rsidR="00626EDE" w:rsidRDefault="00626EDE" w:rsidP="00720953">
            <w:pPr>
              <w:spacing w:before="2" w:line="180" w:lineRule="exact"/>
              <w:ind w:left="102" w:right="558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de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movimient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2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n 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tivi</w:t>
            </w:r>
            <w:r>
              <w:rPr>
                <w:rFonts w:ascii="Tahoma" w:eastAsia="Tahoma" w:hAnsi="Tahoma" w:cs="Tahoma"/>
                <w:sz w:val="16"/>
                <w:szCs w:val="16"/>
              </w:rPr>
              <w:t>dad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 y 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ue</w:t>
            </w:r>
            <w:r>
              <w:rPr>
                <w:rFonts w:ascii="Tahoma" w:eastAsia="Tahoma" w:hAnsi="Tahoma" w:cs="Tahoma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</w:p>
          <w:p w:rsidR="00626EDE" w:rsidRDefault="00626EDE" w:rsidP="00720953">
            <w:pPr>
              <w:spacing w:before="2" w:line="180" w:lineRule="exact"/>
              <w:ind w:left="102" w:right="88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ivi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le</w:t>
            </w:r>
            <w:r>
              <w:rPr>
                <w:rFonts w:ascii="Tahoma" w:eastAsia="Tahoma" w:hAnsi="Tahoma" w:cs="Tahoma"/>
                <w:sz w:val="16"/>
                <w:szCs w:val="16"/>
              </w:rPr>
              <w:t>s y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ole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ivo</w:t>
            </w:r>
            <w:r>
              <w:rPr>
                <w:rFonts w:ascii="Tahoma" w:eastAsia="Tahoma" w:hAnsi="Tahoma" w:cs="Tahoma"/>
                <w:sz w:val="16"/>
                <w:szCs w:val="16"/>
              </w:rPr>
              <w:t>s,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l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bje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de 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</w:p>
          <w:p w:rsidR="00626EDE" w:rsidRDefault="00626EDE" w:rsidP="00720953">
            <w:pPr>
              <w:spacing w:before="2" w:line="180" w:lineRule="exact"/>
              <w:ind w:left="102" w:right="388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as ca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te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í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cas de cada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un</w:t>
            </w:r>
            <w:r>
              <w:rPr>
                <w:rFonts w:ascii="Tahoma" w:eastAsia="Tahoma" w:hAnsi="Tahoma" w:cs="Tahoma"/>
                <w:sz w:val="16"/>
                <w:szCs w:val="16"/>
              </w:rPr>
              <w:t>a.</w: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180" w:lineRule="exact"/>
              <w:ind w:left="102" w:right="134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De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arr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llo de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la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tri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id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d.</w:t>
            </w:r>
          </w:p>
          <w:p w:rsidR="00626EDE" w:rsidRDefault="00626EDE" w:rsidP="00720953">
            <w:pPr>
              <w:spacing w:before="3" w:line="180" w:lineRule="exact"/>
              <w:ind w:left="102" w:right="32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om</w:t>
            </w:r>
            <w:r>
              <w:rPr>
                <w:rFonts w:ascii="Tahoma" w:eastAsia="Tahoma" w:hAnsi="Tahoma" w:cs="Tahoma"/>
                <w:sz w:val="16"/>
                <w:szCs w:val="16"/>
              </w:rPr>
              <w:t>b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in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ió</w:t>
            </w:r>
            <w:r>
              <w:rPr>
                <w:rFonts w:ascii="Tahoma" w:eastAsia="Tahoma" w:hAnsi="Tahoma" w:cs="Tahoma"/>
                <w:sz w:val="16"/>
                <w:szCs w:val="16"/>
              </w:rPr>
              <w:t>n de 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tinto</w:t>
            </w:r>
            <w:r>
              <w:rPr>
                <w:rFonts w:ascii="Tahoma" w:eastAsia="Tahoma" w:hAnsi="Tahoma" w:cs="Tahoma"/>
                <w:sz w:val="16"/>
                <w:szCs w:val="16"/>
              </w:rPr>
              <w:t>s pa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one</w:t>
            </w:r>
            <w:r>
              <w:rPr>
                <w:rFonts w:ascii="Tahoma" w:eastAsia="Tahoma" w:hAnsi="Tahoma" w:cs="Tahoma"/>
                <w:sz w:val="16"/>
                <w:szCs w:val="16"/>
              </w:rPr>
              <w:t>s básic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 de</w:t>
            </w:r>
          </w:p>
          <w:p w:rsidR="00626EDE" w:rsidRDefault="00626EDE" w:rsidP="00720953">
            <w:pPr>
              <w:spacing w:line="180" w:lineRule="exact"/>
              <w:ind w:left="102" w:right="359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movimien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e</w:t>
            </w:r>
            <w:r>
              <w:rPr>
                <w:rFonts w:ascii="Tahoma" w:eastAsia="Tahoma" w:hAnsi="Tahoma" w:cs="Tahoma"/>
                <w:sz w:val="16"/>
                <w:szCs w:val="16"/>
              </w:rPr>
              <w:t>n 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tivi</w:t>
            </w:r>
            <w:r>
              <w:rPr>
                <w:rFonts w:ascii="Tahoma" w:eastAsia="Tahoma" w:hAnsi="Tahoma" w:cs="Tahoma"/>
                <w:sz w:val="16"/>
                <w:szCs w:val="16"/>
              </w:rPr>
              <w:t>dad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 y</w:t>
            </w:r>
          </w:p>
          <w:p w:rsidR="00626EDE" w:rsidRDefault="00626EDE" w:rsidP="00720953">
            <w:pPr>
              <w:spacing w:before="1"/>
              <w:ind w:left="102" w:right="86"/>
              <w:jc w:val="both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ue</w:t>
            </w:r>
            <w:r>
              <w:rPr>
                <w:rFonts w:ascii="Tahoma" w:eastAsia="Tahoma" w:hAnsi="Tahoma" w:cs="Tahoma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 i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ivi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le</w:t>
            </w:r>
            <w:r>
              <w:rPr>
                <w:rFonts w:ascii="Tahoma" w:eastAsia="Tahoma" w:hAnsi="Tahoma" w:cs="Tahoma"/>
                <w:sz w:val="16"/>
                <w:szCs w:val="16"/>
              </w:rPr>
              <w:t>s y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ole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v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s,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l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bje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de 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r 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as car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te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í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cas de cada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un</w:t>
            </w:r>
            <w:r>
              <w:rPr>
                <w:rFonts w:ascii="Tahoma" w:eastAsia="Tahoma" w:hAnsi="Tahoma" w:cs="Tahoma"/>
                <w:sz w:val="16"/>
                <w:szCs w:val="16"/>
              </w:rPr>
              <w:t>a.</w:t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3" w:line="180" w:lineRule="exact"/>
              <w:ind w:left="102" w:right="759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De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arr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llo de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la m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tri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id</w:t>
            </w: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d.</w:t>
            </w:r>
          </w:p>
          <w:p w:rsidR="00626EDE" w:rsidRDefault="00626EDE" w:rsidP="00720953">
            <w:pPr>
              <w:spacing w:before="2" w:line="180" w:lineRule="exact"/>
              <w:ind w:left="102" w:right="213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Aj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om</w:t>
            </w:r>
            <w:r>
              <w:rPr>
                <w:rFonts w:ascii="Tahoma" w:eastAsia="Tahoma" w:hAnsi="Tahoma" w:cs="Tahoma"/>
                <w:sz w:val="16"/>
                <w:szCs w:val="16"/>
              </w:rPr>
              <w:t>b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in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ió</w:t>
            </w:r>
            <w:r>
              <w:rPr>
                <w:rFonts w:ascii="Tahoma" w:eastAsia="Tahoma" w:hAnsi="Tahoma" w:cs="Tahoma"/>
                <w:sz w:val="16"/>
                <w:szCs w:val="16"/>
              </w:rPr>
              <w:t>n de 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tinto</w:t>
            </w:r>
            <w:r>
              <w:rPr>
                <w:rFonts w:ascii="Tahoma" w:eastAsia="Tahoma" w:hAnsi="Tahoma" w:cs="Tahoma"/>
                <w:sz w:val="16"/>
                <w:szCs w:val="16"/>
              </w:rPr>
              <w:t>s pa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one</w:t>
            </w:r>
            <w:r>
              <w:rPr>
                <w:rFonts w:ascii="Tahoma" w:eastAsia="Tahoma" w:hAnsi="Tahoma" w:cs="Tahoma"/>
                <w:sz w:val="16"/>
                <w:szCs w:val="16"/>
              </w:rPr>
              <w:t>s bás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</w:p>
          <w:p w:rsidR="00626EDE" w:rsidRDefault="00626EDE" w:rsidP="00720953">
            <w:pPr>
              <w:spacing w:before="2" w:line="180" w:lineRule="exact"/>
              <w:ind w:left="102" w:right="60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de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movimient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pacing w:val="2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n 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tivi</w:t>
            </w:r>
            <w:r>
              <w:rPr>
                <w:rFonts w:ascii="Tahoma" w:eastAsia="Tahoma" w:hAnsi="Tahoma" w:cs="Tahoma"/>
                <w:sz w:val="16"/>
                <w:szCs w:val="16"/>
              </w:rPr>
              <w:t>dad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 y j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ue</w:t>
            </w:r>
            <w:r>
              <w:rPr>
                <w:rFonts w:ascii="Tahoma" w:eastAsia="Tahoma" w:hAnsi="Tahoma" w:cs="Tahoma"/>
                <w:sz w:val="16"/>
                <w:szCs w:val="16"/>
              </w:rPr>
              <w:t>g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</w:p>
          <w:p w:rsidR="00626EDE" w:rsidRDefault="00626EDE" w:rsidP="00720953">
            <w:pPr>
              <w:spacing w:before="2" w:line="180" w:lineRule="exact"/>
              <w:ind w:left="102" w:right="131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ivi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le</w:t>
            </w:r>
            <w:r>
              <w:rPr>
                <w:rFonts w:ascii="Tahoma" w:eastAsia="Tahoma" w:hAnsi="Tahoma" w:cs="Tahoma"/>
                <w:sz w:val="16"/>
                <w:szCs w:val="16"/>
              </w:rPr>
              <w:t>s y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ole</w:t>
            </w:r>
            <w:r>
              <w:rPr>
                <w:rFonts w:ascii="Tahoma" w:eastAsia="Tahoma" w:hAnsi="Tahoma" w:cs="Tahoma"/>
                <w:sz w:val="16"/>
                <w:szCs w:val="16"/>
              </w:rPr>
              <w:t>c</w:t>
            </w:r>
            <w:r>
              <w:rPr>
                <w:rFonts w:ascii="Tahoma" w:eastAsia="Tahoma" w:hAnsi="Tahoma" w:cs="Tahoma"/>
                <w:spacing w:val="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ivo</w:t>
            </w:r>
            <w:r>
              <w:rPr>
                <w:rFonts w:ascii="Tahoma" w:eastAsia="Tahoma" w:hAnsi="Tahoma" w:cs="Tahoma"/>
                <w:sz w:val="16"/>
                <w:szCs w:val="16"/>
              </w:rPr>
              <w:t>s, 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n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l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z w:val="16"/>
                <w:szCs w:val="16"/>
              </w:rPr>
              <w:t>bje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</w:t>
            </w:r>
            <w:r>
              <w:rPr>
                <w:rFonts w:ascii="Tahoma" w:eastAsia="Tahoma" w:hAnsi="Tahoma" w:cs="Tahoma"/>
                <w:sz w:val="16"/>
                <w:szCs w:val="16"/>
              </w:rPr>
              <w:t>o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de 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sp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on</w:t>
            </w:r>
            <w:r>
              <w:rPr>
                <w:rFonts w:ascii="Tahoma" w:eastAsia="Tahoma" w:hAnsi="Tahoma" w:cs="Tahoma"/>
                <w:sz w:val="16"/>
                <w:szCs w:val="16"/>
              </w:rPr>
              <w:t>d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</w:p>
          <w:p w:rsidR="00626EDE" w:rsidRDefault="00626EDE" w:rsidP="00720953">
            <w:pPr>
              <w:spacing w:before="2" w:line="180" w:lineRule="exact"/>
              <w:ind w:left="102" w:right="431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l</w:t>
            </w:r>
            <w:r>
              <w:rPr>
                <w:rFonts w:ascii="Tahoma" w:eastAsia="Tahoma" w:hAnsi="Tahoma" w:cs="Tahoma"/>
                <w:sz w:val="16"/>
                <w:szCs w:val="16"/>
              </w:rPr>
              <w:t>as ca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z w:val="16"/>
                <w:szCs w:val="16"/>
              </w:rPr>
              <w:t>ac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te</w:t>
            </w:r>
            <w:r>
              <w:rPr>
                <w:rFonts w:ascii="Tahoma" w:eastAsia="Tahoma" w:hAnsi="Tahoma" w:cs="Tahoma"/>
                <w:sz w:val="16"/>
                <w:szCs w:val="16"/>
              </w:rPr>
              <w:t>r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í</w:t>
            </w:r>
            <w:r>
              <w:rPr>
                <w:rFonts w:ascii="Tahoma" w:eastAsia="Tahoma" w:hAnsi="Tahoma" w:cs="Tahoma"/>
                <w:sz w:val="16"/>
                <w:szCs w:val="16"/>
              </w:rPr>
              <w:t>s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ti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cas de cada </w:t>
            </w:r>
            <w:r>
              <w:rPr>
                <w:rFonts w:ascii="Tahoma" w:eastAsia="Tahoma" w:hAnsi="Tahoma" w:cs="Tahoma"/>
                <w:spacing w:val="-1"/>
                <w:sz w:val="16"/>
                <w:szCs w:val="16"/>
              </w:rPr>
              <w:t>un</w:t>
            </w:r>
            <w:r>
              <w:rPr>
                <w:rFonts w:ascii="Tahoma" w:eastAsia="Tahoma" w:hAnsi="Tahoma" w:cs="Tahoma"/>
                <w:sz w:val="16"/>
                <w:szCs w:val="16"/>
              </w:rPr>
              <w:t>a.</w:t>
            </w:r>
          </w:p>
        </w:tc>
      </w:tr>
      <w:tr w:rsidR="00626EDE" w:rsidTr="00720953">
        <w:trPr>
          <w:trHeight w:hRule="exact" w:val="1747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60" w:lineRule="exact"/>
              <w:ind w:left="621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22"/>
                <w:szCs w:val="22"/>
              </w:rPr>
              <w:t>I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ng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22"/>
                <w:szCs w:val="22"/>
              </w:rPr>
              <w:t>lé</w:t>
            </w:r>
            <w:r>
              <w:rPr>
                <w:rFonts w:ascii="Tahoma" w:eastAsia="Tahoma" w:hAnsi="Tahoma" w:cs="Tahoma"/>
                <w:b/>
                <w:position w:val="-1"/>
                <w:sz w:val="22"/>
                <w:szCs w:val="22"/>
              </w:rPr>
              <w:t>s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6" w:line="200" w:lineRule="exact"/>
              <w:ind w:left="102" w:right="874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: 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adé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mico y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f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rm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ió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4" w:line="200" w:lineRule="exact"/>
              <w:ind w:left="102" w:right="497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l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le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ngua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Si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sz w:val="18"/>
                <w:szCs w:val="18"/>
              </w:rPr>
              <w:t>ue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y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tru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cc</w:t>
            </w:r>
            <w:r>
              <w:rPr>
                <w:rFonts w:ascii="Tahoma" w:eastAsia="Tahoma" w:hAnsi="Tahoma" w:cs="Tahoma"/>
                <w:sz w:val="18"/>
                <w:szCs w:val="18"/>
              </w:rPr>
              <w:t>io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</w:p>
          <w:p w:rsidR="00626EDE" w:rsidRDefault="00626EDE" w:rsidP="00720953">
            <w:pPr>
              <w:spacing w:before="1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ra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6" w:line="200" w:lineRule="exact"/>
              <w:ind w:left="102" w:right="73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: 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adé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mico y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f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rm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ió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4" w:line="200" w:lineRule="exact"/>
              <w:ind w:left="102" w:right="354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ial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l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le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ngua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Si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sz w:val="18"/>
                <w:szCs w:val="18"/>
              </w:rPr>
              <w:t>ue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y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a</w:t>
            </w:r>
          </w:p>
          <w:p w:rsidR="00626EDE" w:rsidRDefault="00626EDE" w:rsidP="00720953">
            <w:pPr>
              <w:spacing w:before="8" w:line="200" w:lineRule="exact"/>
              <w:ind w:left="102" w:right="38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in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tru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cc</w:t>
            </w:r>
            <w:r>
              <w:rPr>
                <w:rFonts w:ascii="Tahoma" w:eastAsia="Tahoma" w:hAnsi="Tahoma" w:cs="Tahoma"/>
                <w:sz w:val="18"/>
                <w:szCs w:val="18"/>
              </w:rPr>
              <w:t>io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ra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position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ie</w:t>
            </w:r>
            <w:r>
              <w:rPr>
                <w:rFonts w:ascii="Tahoma" w:eastAsia="Tahoma" w:hAnsi="Tahoma" w:cs="Tahoma"/>
                <w:b/>
                <w:position w:val="-1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b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adé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 xml:space="preserve">mico y 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pacing w:val="-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f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rm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ió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8" w:line="200" w:lineRule="exact"/>
              <w:ind w:left="102" w:right="73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l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le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ngua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before="2" w:line="200" w:lineRule="exact"/>
              <w:ind w:left="102" w:right="34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Si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sz w:val="18"/>
                <w:szCs w:val="18"/>
              </w:rPr>
              <w:t>ue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y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tru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cc</w:t>
            </w:r>
            <w:r>
              <w:rPr>
                <w:rFonts w:ascii="Tahoma" w:eastAsia="Tahoma" w:hAnsi="Tahoma" w:cs="Tahoma"/>
                <w:sz w:val="18"/>
                <w:szCs w:val="18"/>
              </w:rPr>
              <w:t>io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ra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3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6EDE" w:rsidRDefault="00626EDE" w:rsidP="00720953">
            <w:pPr>
              <w:spacing w:before="6" w:line="200" w:lineRule="exact"/>
              <w:ind w:left="102" w:right="774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ie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: A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adé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mico y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f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rm</w:t>
            </w:r>
            <w:r>
              <w:rPr>
                <w:rFonts w:ascii="Tahoma" w:eastAsia="Tahoma" w:hAnsi="Tahoma" w:cs="Tahoma"/>
                <w:spacing w:val="-1"/>
                <w:position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ió</w:t>
            </w:r>
            <w:r>
              <w:rPr>
                <w:rFonts w:ascii="Tahoma" w:eastAsia="Tahoma" w:hAnsi="Tahoma" w:cs="Tahoma"/>
                <w:spacing w:val="1"/>
                <w:position w:val="-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position w:val="-1"/>
                <w:sz w:val="18"/>
                <w:szCs w:val="18"/>
              </w:rPr>
              <w:t>.</w:t>
            </w:r>
          </w:p>
          <w:p w:rsidR="00626EDE" w:rsidRDefault="00626EDE" w:rsidP="00720953">
            <w:pPr>
              <w:spacing w:before="4" w:line="200" w:lineRule="exact"/>
              <w:ind w:left="102" w:right="399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á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ti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al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spacing w:val="-2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l 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le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ngua</w:t>
            </w:r>
            <w:r>
              <w:rPr>
                <w:rFonts w:ascii="Tahoma" w:eastAsia="Tahoma" w:hAnsi="Tahoma" w:cs="Tahoma"/>
                <w:b/>
                <w:spacing w:val="-1"/>
                <w:sz w:val="18"/>
                <w:szCs w:val="18"/>
              </w:rPr>
              <w:t>j</w:t>
            </w:r>
            <w:r>
              <w:rPr>
                <w:rFonts w:ascii="Tahoma" w:eastAsia="Tahoma" w:hAnsi="Tahoma" w:cs="Tahom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:</w:t>
            </w:r>
          </w:p>
          <w:p w:rsidR="00626EDE" w:rsidRDefault="00626EDE" w:rsidP="00720953">
            <w:pPr>
              <w:spacing w:line="200" w:lineRule="exact"/>
              <w:ind w:left="1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Si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g</w:t>
            </w:r>
            <w:r>
              <w:rPr>
                <w:rFonts w:ascii="Tahoma" w:eastAsia="Tahoma" w:hAnsi="Tahoma" w:cs="Tahoma"/>
                <w:sz w:val="18"/>
                <w:szCs w:val="18"/>
              </w:rPr>
              <w:t>ue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y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 xml:space="preserve"> d</w:t>
            </w:r>
            <w:r>
              <w:rPr>
                <w:rFonts w:ascii="Tahoma" w:eastAsia="Tahoma" w:hAnsi="Tahoma" w:cs="Tahoma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spacing w:val="2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z w:val="18"/>
                <w:szCs w:val="18"/>
              </w:rPr>
              <w:t>tru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cc</w:t>
            </w:r>
            <w:r>
              <w:rPr>
                <w:rFonts w:ascii="Tahoma" w:eastAsia="Tahoma" w:hAnsi="Tahoma" w:cs="Tahoma"/>
                <w:sz w:val="18"/>
                <w:szCs w:val="18"/>
              </w:rPr>
              <w:t>io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s</w:t>
            </w:r>
          </w:p>
          <w:p w:rsidR="00626EDE" w:rsidRDefault="00626EDE" w:rsidP="00720953">
            <w:pPr>
              <w:spacing w:before="8" w:line="200" w:lineRule="exact"/>
              <w:ind w:left="102" w:right="61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ra 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s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b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spacing w:val="1"/>
                <w:sz w:val="18"/>
                <w:szCs w:val="18"/>
              </w:rPr>
              <w:t>n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a 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sz w:val="18"/>
                <w:szCs w:val="18"/>
              </w:rPr>
              <w:t>l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nt</w:t>
            </w:r>
            <w:r>
              <w:rPr>
                <w:rFonts w:ascii="Tahoma" w:eastAsia="Tahoma" w:hAnsi="Tahoma" w:cs="Tahoma"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sz w:val="18"/>
                <w:szCs w:val="18"/>
              </w:rPr>
              <w:t>.</w:t>
            </w:r>
          </w:p>
        </w:tc>
      </w:tr>
    </w:tbl>
    <w:p w:rsidR="00626EDE" w:rsidRDefault="00626EDE" w:rsidP="00626EDE">
      <w:pPr>
        <w:widowControl/>
        <w:autoSpaceDE/>
        <w:autoSpaceDN/>
        <w:adjustRightInd/>
        <w:spacing w:after="160" w:line="259" w:lineRule="auto"/>
        <w:ind w:left="-142" w:firstLine="142"/>
        <w:rPr>
          <w:w w:val="95"/>
          <w:sz w:val="44"/>
          <w:szCs w:val="44"/>
        </w:rPr>
      </w:pPr>
      <w:r>
        <w:rPr>
          <w:w w:val="95"/>
          <w:sz w:val="44"/>
          <w:szCs w:val="44"/>
        </w:rPr>
        <w:br w:type="page"/>
      </w:r>
    </w:p>
    <w:p w:rsidR="00626EDE" w:rsidRDefault="00626EDE">
      <w:pPr>
        <w:widowControl/>
        <w:autoSpaceDE/>
        <w:autoSpaceDN/>
        <w:adjustRightInd/>
        <w:spacing w:after="160" w:line="259" w:lineRule="auto"/>
        <w:rPr>
          <w:w w:val="95"/>
          <w:sz w:val="44"/>
          <w:szCs w:val="44"/>
        </w:rPr>
      </w:pPr>
    </w:p>
    <w:p w:rsidR="00626EDE" w:rsidRDefault="00626EDE" w:rsidP="00626EDE">
      <w:pPr>
        <w:kinsoku w:val="0"/>
        <w:overflowPunct w:val="0"/>
        <w:spacing w:before="11" w:line="250" w:lineRule="auto"/>
        <w:ind w:left="113" w:right="1725"/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793DBE99" wp14:editId="50C5F1C3">
                <wp:simplePos x="0" y="0"/>
                <wp:positionH relativeFrom="page">
                  <wp:posOffset>3596005</wp:posOffset>
                </wp:positionH>
                <wp:positionV relativeFrom="paragraph">
                  <wp:posOffset>-8255</wp:posOffset>
                </wp:positionV>
                <wp:extent cx="2753360" cy="376555"/>
                <wp:effectExtent l="0" t="0" r="0" b="0"/>
                <wp:wrapNone/>
                <wp:docPr id="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53360" cy="376555"/>
                        </a:xfrm>
                        <a:custGeom>
                          <a:avLst/>
                          <a:gdLst>
                            <a:gd name="T0" fmla="*/ 4230 w 4336"/>
                            <a:gd name="T1" fmla="*/ 0 h 593"/>
                            <a:gd name="T2" fmla="*/ 104 w 4336"/>
                            <a:gd name="T3" fmla="*/ 0 h 593"/>
                            <a:gd name="T4" fmla="*/ 84 w 4336"/>
                            <a:gd name="T5" fmla="*/ 22 h 593"/>
                            <a:gd name="T6" fmla="*/ 67 w 4336"/>
                            <a:gd name="T7" fmla="*/ 46 h 593"/>
                            <a:gd name="T8" fmla="*/ 51 w 4336"/>
                            <a:gd name="T9" fmla="*/ 73 h 593"/>
                            <a:gd name="T10" fmla="*/ 37 w 4336"/>
                            <a:gd name="T11" fmla="*/ 102 h 593"/>
                            <a:gd name="T12" fmla="*/ 26 w 4336"/>
                            <a:gd name="T13" fmla="*/ 132 h 593"/>
                            <a:gd name="T14" fmla="*/ 16 w 4336"/>
                            <a:gd name="T15" fmla="*/ 163 h 593"/>
                            <a:gd name="T16" fmla="*/ 9 w 4336"/>
                            <a:gd name="T17" fmla="*/ 195 h 593"/>
                            <a:gd name="T18" fmla="*/ 4 w 4336"/>
                            <a:gd name="T19" fmla="*/ 229 h 593"/>
                            <a:gd name="T20" fmla="*/ 1 w 4336"/>
                            <a:gd name="T21" fmla="*/ 262 h 593"/>
                            <a:gd name="T22" fmla="*/ 0 w 4336"/>
                            <a:gd name="T23" fmla="*/ 296 h 593"/>
                            <a:gd name="T24" fmla="*/ 1 w 4336"/>
                            <a:gd name="T25" fmla="*/ 330 h 593"/>
                            <a:gd name="T26" fmla="*/ 4 w 4336"/>
                            <a:gd name="T27" fmla="*/ 364 h 593"/>
                            <a:gd name="T28" fmla="*/ 9 w 4336"/>
                            <a:gd name="T29" fmla="*/ 397 h 593"/>
                            <a:gd name="T30" fmla="*/ 16 w 4336"/>
                            <a:gd name="T31" fmla="*/ 430 h 593"/>
                            <a:gd name="T32" fmla="*/ 26 w 4336"/>
                            <a:gd name="T33" fmla="*/ 461 h 593"/>
                            <a:gd name="T34" fmla="*/ 37 w 4336"/>
                            <a:gd name="T35" fmla="*/ 491 h 593"/>
                            <a:gd name="T36" fmla="*/ 51 w 4336"/>
                            <a:gd name="T37" fmla="*/ 520 h 593"/>
                            <a:gd name="T38" fmla="*/ 67 w 4336"/>
                            <a:gd name="T39" fmla="*/ 546 h 593"/>
                            <a:gd name="T40" fmla="*/ 84 w 4336"/>
                            <a:gd name="T41" fmla="*/ 571 h 593"/>
                            <a:gd name="T42" fmla="*/ 104 w 4336"/>
                            <a:gd name="T43" fmla="*/ 593 h 593"/>
                            <a:gd name="T44" fmla="*/ 4230 w 4336"/>
                            <a:gd name="T45" fmla="*/ 593 h 593"/>
                            <a:gd name="T46" fmla="*/ 4250 w 4336"/>
                            <a:gd name="T47" fmla="*/ 571 h 593"/>
                            <a:gd name="T48" fmla="*/ 4268 w 4336"/>
                            <a:gd name="T49" fmla="*/ 546 h 593"/>
                            <a:gd name="T50" fmla="*/ 4284 w 4336"/>
                            <a:gd name="T51" fmla="*/ 520 h 593"/>
                            <a:gd name="T52" fmla="*/ 4297 w 4336"/>
                            <a:gd name="T53" fmla="*/ 491 h 593"/>
                            <a:gd name="T54" fmla="*/ 4309 w 4336"/>
                            <a:gd name="T55" fmla="*/ 461 h 593"/>
                            <a:gd name="T56" fmla="*/ 4318 w 4336"/>
                            <a:gd name="T57" fmla="*/ 430 h 593"/>
                            <a:gd name="T58" fmla="*/ 4326 w 4336"/>
                            <a:gd name="T59" fmla="*/ 397 h 593"/>
                            <a:gd name="T60" fmla="*/ 4331 w 4336"/>
                            <a:gd name="T61" fmla="*/ 364 h 593"/>
                            <a:gd name="T62" fmla="*/ 4334 w 4336"/>
                            <a:gd name="T63" fmla="*/ 330 h 593"/>
                            <a:gd name="T64" fmla="*/ 4335 w 4336"/>
                            <a:gd name="T65" fmla="*/ 296 h 593"/>
                            <a:gd name="T66" fmla="*/ 4334 w 4336"/>
                            <a:gd name="T67" fmla="*/ 262 h 593"/>
                            <a:gd name="T68" fmla="*/ 4331 w 4336"/>
                            <a:gd name="T69" fmla="*/ 229 h 593"/>
                            <a:gd name="T70" fmla="*/ 4326 w 4336"/>
                            <a:gd name="T71" fmla="*/ 195 h 593"/>
                            <a:gd name="T72" fmla="*/ 4318 w 4336"/>
                            <a:gd name="T73" fmla="*/ 163 h 593"/>
                            <a:gd name="T74" fmla="*/ 4309 w 4336"/>
                            <a:gd name="T75" fmla="*/ 132 h 593"/>
                            <a:gd name="T76" fmla="*/ 4297 w 4336"/>
                            <a:gd name="T77" fmla="*/ 102 h 593"/>
                            <a:gd name="T78" fmla="*/ 4284 w 4336"/>
                            <a:gd name="T79" fmla="*/ 73 h 593"/>
                            <a:gd name="T80" fmla="*/ 4268 w 4336"/>
                            <a:gd name="T81" fmla="*/ 46 h 593"/>
                            <a:gd name="T82" fmla="*/ 4250 w 4336"/>
                            <a:gd name="T83" fmla="*/ 22 h 593"/>
                            <a:gd name="T84" fmla="*/ 4230 w 4336"/>
                            <a:gd name="T85" fmla="*/ 0 h 5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4336" h="593">
                              <a:moveTo>
                                <a:pt x="4230" y="0"/>
                              </a:moveTo>
                              <a:lnTo>
                                <a:pt x="104" y="0"/>
                              </a:lnTo>
                              <a:lnTo>
                                <a:pt x="84" y="22"/>
                              </a:lnTo>
                              <a:lnTo>
                                <a:pt x="67" y="46"/>
                              </a:lnTo>
                              <a:lnTo>
                                <a:pt x="51" y="73"/>
                              </a:lnTo>
                              <a:lnTo>
                                <a:pt x="37" y="102"/>
                              </a:lnTo>
                              <a:lnTo>
                                <a:pt x="26" y="132"/>
                              </a:lnTo>
                              <a:lnTo>
                                <a:pt x="16" y="163"/>
                              </a:lnTo>
                              <a:lnTo>
                                <a:pt x="9" y="195"/>
                              </a:lnTo>
                              <a:lnTo>
                                <a:pt x="4" y="229"/>
                              </a:lnTo>
                              <a:lnTo>
                                <a:pt x="1" y="262"/>
                              </a:lnTo>
                              <a:lnTo>
                                <a:pt x="0" y="296"/>
                              </a:lnTo>
                              <a:lnTo>
                                <a:pt x="1" y="330"/>
                              </a:lnTo>
                              <a:lnTo>
                                <a:pt x="4" y="364"/>
                              </a:lnTo>
                              <a:lnTo>
                                <a:pt x="9" y="397"/>
                              </a:lnTo>
                              <a:lnTo>
                                <a:pt x="16" y="430"/>
                              </a:lnTo>
                              <a:lnTo>
                                <a:pt x="26" y="461"/>
                              </a:lnTo>
                              <a:lnTo>
                                <a:pt x="37" y="491"/>
                              </a:lnTo>
                              <a:lnTo>
                                <a:pt x="51" y="520"/>
                              </a:lnTo>
                              <a:lnTo>
                                <a:pt x="67" y="546"/>
                              </a:lnTo>
                              <a:lnTo>
                                <a:pt x="84" y="571"/>
                              </a:lnTo>
                              <a:lnTo>
                                <a:pt x="104" y="593"/>
                              </a:lnTo>
                              <a:lnTo>
                                <a:pt x="4230" y="593"/>
                              </a:lnTo>
                              <a:lnTo>
                                <a:pt x="4250" y="571"/>
                              </a:lnTo>
                              <a:lnTo>
                                <a:pt x="4268" y="546"/>
                              </a:lnTo>
                              <a:lnTo>
                                <a:pt x="4284" y="520"/>
                              </a:lnTo>
                              <a:lnTo>
                                <a:pt x="4297" y="491"/>
                              </a:lnTo>
                              <a:lnTo>
                                <a:pt x="4309" y="461"/>
                              </a:lnTo>
                              <a:lnTo>
                                <a:pt x="4318" y="430"/>
                              </a:lnTo>
                              <a:lnTo>
                                <a:pt x="4326" y="397"/>
                              </a:lnTo>
                              <a:lnTo>
                                <a:pt x="4331" y="364"/>
                              </a:lnTo>
                              <a:lnTo>
                                <a:pt x="4334" y="330"/>
                              </a:lnTo>
                              <a:lnTo>
                                <a:pt x="4335" y="296"/>
                              </a:lnTo>
                              <a:lnTo>
                                <a:pt x="4334" y="262"/>
                              </a:lnTo>
                              <a:lnTo>
                                <a:pt x="4331" y="229"/>
                              </a:lnTo>
                              <a:lnTo>
                                <a:pt x="4326" y="195"/>
                              </a:lnTo>
                              <a:lnTo>
                                <a:pt x="4318" y="163"/>
                              </a:lnTo>
                              <a:lnTo>
                                <a:pt x="4309" y="132"/>
                              </a:lnTo>
                              <a:lnTo>
                                <a:pt x="4297" y="102"/>
                              </a:lnTo>
                              <a:lnTo>
                                <a:pt x="4284" y="73"/>
                              </a:lnTo>
                              <a:lnTo>
                                <a:pt x="4268" y="46"/>
                              </a:lnTo>
                              <a:lnTo>
                                <a:pt x="4250" y="22"/>
                              </a:lnTo>
                              <a:lnTo>
                                <a:pt x="4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DDBD8D7" id="Freeform 2" o:spid="_x0000_s1026" style="position:absolute;margin-left:283.15pt;margin-top:-.65pt;width:216.8pt;height:29.6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36,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" o:allowincell="f" path="m4230,l104,,84,22,67,46,51,73,37,102,26,132,16,163,9,195,4,229,1,262,,296r1,34l4,364r5,33l16,430r10,31l37,491r14,29l67,546r17,25l104,593r4126,l4250,571r18,-25l4284,520r13,-29l4309,461r9,-31l4326,397r5,-33l4334,330r1,-34l4334,262r-3,-33l4326,195r-8,-32l4309,132r-12,-30l4284,73,4268,46,4250,22,4230,xe" fillcolor="yellow" stroked="f">
                <v:path arrowok="t" o:connecttype="custom" o:connectlocs="2686050,0;66040,0;53340,13970;42545,29210;32385,46355;23495,64770;16510,83820;10160,103505;5715,123825;2540,145415;635,166370;0,187960;635,209550;2540,231140;5715,252095;10160,273050;16510,292735;23495,311785;32385,330200;42545,346710;53340,362585;66040,376555;2686050,376555;2698750,362585;2710180,346710;2720340,330200;2728595,311785;2736215,292735;2741930,273050;2747010,252095;2750185,231140;2752090,209550;2752725,187960;2752090,166370;2750185,145415;2747010,123825;2741930,103505;2736215,83820;2728595,64770;2720340,46355;2710180,29210;2698750,13970;2686050,0" o:connectangles="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w w:val="95"/>
          <w:sz w:val="44"/>
          <w:szCs w:val="44"/>
        </w:rPr>
        <w:t>ORGANIZACIÓN</w:t>
      </w:r>
      <w:r>
        <w:rPr>
          <w:spacing w:val="42"/>
          <w:w w:val="95"/>
          <w:sz w:val="44"/>
          <w:szCs w:val="44"/>
        </w:rPr>
        <w:t xml:space="preserve"> </w:t>
      </w:r>
      <w:r>
        <w:rPr>
          <w:w w:val="95"/>
          <w:sz w:val="44"/>
          <w:szCs w:val="44"/>
        </w:rPr>
        <w:t>DEL</w:t>
      </w:r>
      <w:r>
        <w:rPr>
          <w:spacing w:val="42"/>
          <w:w w:val="95"/>
          <w:sz w:val="44"/>
          <w:szCs w:val="44"/>
        </w:rPr>
        <w:t xml:space="preserve"> </w:t>
      </w:r>
      <w:r>
        <w:rPr>
          <w:w w:val="95"/>
          <w:sz w:val="44"/>
          <w:szCs w:val="44"/>
        </w:rPr>
        <w:t>PRIMER</w:t>
      </w:r>
      <w:r>
        <w:rPr>
          <w:spacing w:val="42"/>
          <w:w w:val="95"/>
          <w:sz w:val="44"/>
          <w:szCs w:val="44"/>
        </w:rPr>
        <w:t xml:space="preserve"> </w:t>
      </w:r>
      <w:r>
        <w:rPr>
          <w:w w:val="95"/>
          <w:sz w:val="44"/>
          <w:szCs w:val="44"/>
        </w:rPr>
        <w:t>TRIMESTRE DE</w:t>
      </w:r>
      <w:r>
        <w:rPr>
          <w:spacing w:val="-8"/>
          <w:w w:val="95"/>
          <w:sz w:val="44"/>
          <w:szCs w:val="44"/>
        </w:rPr>
        <w:t xml:space="preserve"> </w:t>
      </w:r>
      <w:r>
        <w:rPr>
          <w:w w:val="95"/>
          <w:sz w:val="44"/>
          <w:szCs w:val="44"/>
        </w:rPr>
        <w:t>LOS</w:t>
      </w:r>
      <w:r>
        <w:rPr>
          <w:spacing w:val="-7"/>
          <w:w w:val="95"/>
          <w:sz w:val="44"/>
          <w:szCs w:val="44"/>
        </w:rPr>
        <w:t xml:space="preserve"> </w:t>
      </w:r>
      <w:r>
        <w:rPr>
          <w:w w:val="95"/>
          <w:sz w:val="44"/>
          <w:szCs w:val="44"/>
        </w:rPr>
        <w:t>APRENDIZAJES</w:t>
      </w:r>
      <w:r>
        <w:rPr>
          <w:spacing w:val="-7"/>
          <w:w w:val="95"/>
          <w:sz w:val="44"/>
          <w:szCs w:val="44"/>
        </w:rPr>
        <w:t xml:space="preserve"> </w:t>
      </w:r>
      <w:r>
        <w:rPr>
          <w:w w:val="95"/>
          <w:sz w:val="44"/>
          <w:szCs w:val="44"/>
        </w:rPr>
        <w:t>ESPERADOS</w:t>
      </w:r>
    </w:p>
    <w:p w:rsidR="00CA55E8" w:rsidRDefault="00626EDE" w:rsidP="00626EDE">
      <w:pPr>
        <w:kinsoku w:val="0"/>
        <w:overflowPunct w:val="0"/>
        <w:ind w:left="113"/>
        <w:rPr>
          <w:sz w:val="44"/>
          <w:szCs w:val="44"/>
        </w:rPr>
      </w:pPr>
      <w:r>
        <w:rPr>
          <w:w w:val="95"/>
          <w:sz w:val="44"/>
          <w:szCs w:val="44"/>
        </w:rPr>
        <w:t>PARA</w:t>
      </w:r>
      <w:r>
        <w:rPr>
          <w:spacing w:val="9"/>
          <w:w w:val="95"/>
          <w:sz w:val="44"/>
          <w:szCs w:val="44"/>
        </w:rPr>
        <w:t xml:space="preserve"> </w:t>
      </w:r>
      <w:r>
        <w:rPr>
          <w:w w:val="95"/>
          <w:sz w:val="44"/>
          <w:szCs w:val="44"/>
        </w:rPr>
        <w:t>PRIMARIA</w:t>
      </w:r>
      <w:r>
        <w:rPr>
          <w:spacing w:val="10"/>
          <w:w w:val="95"/>
          <w:sz w:val="44"/>
          <w:szCs w:val="44"/>
        </w:rPr>
        <w:t xml:space="preserve"> </w:t>
      </w:r>
      <w:r w:rsidR="00CA55E8">
        <w:rPr>
          <w:w w:val="95"/>
          <w:sz w:val="44"/>
          <w:szCs w:val="44"/>
        </w:rPr>
        <w:t>TERCERO</w:t>
      </w:r>
      <w:r w:rsidR="00CA55E8">
        <w:rPr>
          <w:spacing w:val="9"/>
          <w:w w:val="95"/>
          <w:sz w:val="44"/>
          <w:szCs w:val="44"/>
        </w:rPr>
        <w:t xml:space="preserve"> </w:t>
      </w:r>
      <w:r w:rsidR="00CA55E8">
        <w:rPr>
          <w:w w:val="95"/>
          <w:sz w:val="44"/>
          <w:szCs w:val="44"/>
        </w:rPr>
        <w:t>A</w:t>
      </w:r>
      <w:r w:rsidR="00CA55E8">
        <w:rPr>
          <w:spacing w:val="10"/>
          <w:w w:val="95"/>
          <w:sz w:val="44"/>
          <w:szCs w:val="44"/>
        </w:rPr>
        <w:t xml:space="preserve"> </w:t>
      </w:r>
      <w:r w:rsidR="00CA55E8">
        <w:rPr>
          <w:w w:val="95"/>
          <w:sz w:val="44"/>
          <w:szCs w:val="44"/>
        </w:rPr>
        <w:t>SEXTO</w:t>
      </w:r>
    </w:p>
    <w:p w:rsidR="00CA55E8" w:rsidRDefault="00CA55E8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pStyle w:val="Ttulo1"/>
        <w:kinsoku w:val="0"/>
        <w:overflowPunct w:val="0"/>
        <w:spacing w:line="1076" w:lineRule="exact"/>
        <w:ind w:left="319"/>
        <w:rPr>
          <w:b w:val="0"/>
          <w:bCs w:val="0"/>
          <w:color w:val="000000"/>
        </w:rPr>
      </w:pPr>
      <w:r>
        <w:rPr>
          <w:color w:val="D9005E"/>
          <w:spacing w:val="-1"/>
          <w:w w:val="90"/>
        </w:rPr>
        <w:t>T</w:t>
      </w:r>
      <w:r>
        <w:rPr>
          <w:color w:val="D9005E"/>
          <w:spacing w:val="1"/>
          <w:w w:val="90"/>
        </w:rPr>
        <w:t>E</w:t>
      </w:r>
      <w:r>
        <w:rPr>
          <w:color w:val="D9005E"/>
          <w:spacing w:val="-3"/>
          <w:w w:val="90"/>
        </w:rPr>
        <w:t>R</w:t>
      </w:r>
      <w:r>
        <w:rPr>
          <w:color w:val="D9005E"/>
          <w:spacing w:val="1"/>
          <w:w w:val="90"/>
        </w:rPr>
        <w:t>CE</w:t>
      </w:r>
      <w:r>
        <w:rPr>
          <w:color w:val="D9005E"/>
          <w:w w:val="90"/>
        </w:rPr>
        <w:t>R</w:t>
      </w:r>
    </w:p>
    <w:p w:rsidR="00CA55E8" w:rsidRDefault="00CA55E8">
      <w:pPr>
        <w:kinsoku w:val="0"/>
        <w:overflowPunct w:val="0"/>
        <w:spacing w:before="2" w:line="248" w:lineRule="auto"/>
        <w:ind w:left="319" w:right="5503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138B76"/>
          <w:spacing w:val="-2"/>
          <w:w w:val="95"/>
          <w:sz w:val="100"/>
          <w:szCs w:val="100"/>
        </w:rPr>
        <w:t>G</w:t>
      </w:r>
      <w:r>
        <w:rPr>
          <w:rFonts w:ascii="Arial" w:hAnsi="Arial" w:cs="Arial"/>
          <w:b/>
          <w:bCs/>
          <w:color w:val="138B76"/>
          <w:spacing w:val="-3"/>
          <w:w w:val="95"/>
          <w:sz w:val="100"/>
          <w:szCs w:val="100"/>
        </w:rPr>
        <w:t>R</w:t>
      </w:r>
      <w:r>
        <w:rPr>
          <w:rFonts w:ascii="Arial" w:hAnsi="Arial" w:cs="Arial"/>
          <w:b/>
          <w:bCs/>
          <w:color w:val="138B76"/>
          <w:spacing w:val="-1"/>
          <w:w w:val="95"/>
          <w:sz w:val="100"/>
          <w:szCs w:val="100"/>
        </w:rPr>
        <w:t>A</w:t>
      </w:r>
      <w:r>
        <w:rPr>
          <w:rFonts w:ascii="Arial" w:hAnsi="Arial" w:cs="Arial"/>
          <w:b/>
          <w:bCs/>
          <w:color w:val="138B76"/>
          <w:spacing w:val="5"/>
          <w:w w:val="95"/>
          <w:sz w:val="100"/>
          <w:szCs w:val="100"/>
        </w:rPr>
        <w:t>D</w:t>
      </w:r>
      <w:r>
        <w:rPr>
          <w:rFonts w:ascii="Arial" w:hAnsi="Arial" w:cs="Arial"/>
          <w:b/>
          <w:bCs/>
          <w:color w:val="138B76"/>
          <w:w w:val="95"/>
          <w:sz w:val="100"/>
          <w:szCs w:val="100"/>
        </w:rPr>
        <w:t>O</w:t>
      </w:r>
      <w:r>
        <w:rPr>
          <w:rFonts w:ascii="Arial" w:hAnsi="Arial" w:cs="Arial"/>
          <w:b/>
          <w:bCs/>
          <w:color w:val="138B76"/>
          <w:w w:val="89"/>
          <w:sz w:val="100"/>
          <w:szCs w:val="100"/>
        </w:rPr>
        <w:t xml:space="preserve"> </w:t>
      </w:r>
      <w:r>
        <w:rPr>
          <w:rFonts w:ascii="Arial" w:hAnsi="Arial" w:cs="Arial"/>
          <w:color w:val="FB3B07"/>
          <w:spacing w:val="2"/>
          <w:w w:val="85"/>
          <w:sz w:val="38"/>
          <w:szCs w:val="38"/>
        </w:rPr>
        <w:t>E</w:t>
      </w:r>
      <w:r>
        <w:rPr>
          <w:rFonts w:ascii="Arial" w:hAnsi="Arial" w:cs="Arial"/>
          <w:color w:val="FB3B07"/>
          <w:spacing w:val="1"/>
          <w:w w:val="85"/>
          <w:sz w:val="38"/>
          <w:szCs w:val="38"/>
        </w:rPr>
        <w:t>D</w:t>
      </w:r>
      <w:r>
        <w:rPr>
          <w:rFonts w:ascii="Arial" w:hAnsi="Arial" w:cs="Arial"/>
          <w:color w:val="FB3B07"/>
          <w:spacing w:val="-2"/>
          <w:w w:val="85"/>
          <w:sz w:val="38"/>
          <w:szCs w:val="38"/>
        </w:rPr>
        <w:t>UC</w:t>
      </w:r>
      <w:r>
        <w:rPr>
          <w:rFonts w:ascii="Arial" w:hAnsi="Arial" w:cs="Arial"/>
          <w:color w:val="FB3B07"/>
          <w:w w:val="85"/>
          <w:sz w:val="38"/>
          <w:szCs w:val="38"/>
        </w:rPr>
        <w:t>A</w:t>
      </w:r>
      <w:r>
        <w:rPr>
          <w:rFonts w:ascii="Arial" w:hAnsi="Arial" w:cs="Arial"/>
          <w:color w:val="FB3B07"/>
          <w:spacing w:val="-2"/>
          <w:w w:val="85"/>
          <w:sz w:val="38"/>
          <w:szCs w:val="38"/>
        </w:rPr>
        <w:t>CIÓ</w:t>
      </w:r>
      <w:r>
        <w:rPr>
          <w:rFonts w:ascii="Arial" w:hAnsi="Arial" w:cs="Arial"/>
          <w:color w:val="FB3B07"/>
          <w:w w:val="85"/>
          <w:sz w:val="38"/>
          <w:szCs w:val="38"/>
        </w:rPr>
        <w:t xml:space="preserve">N </w:t>
      </w:r>
      <w:r>
        <w:rPr>
          <w:rFonts w:ascii="Arial" w:hAnsi="Arial" w:cs="Arial"/>
          <w:color w:val="FB3B07"/>
          <w:spacing w:val="35"/>
          <w:w w:val="85"/>
          <w:sz w:val="38"/>
          <w:szCs w:val="38"/>
        </w:rPr>
        <w:t xml:space="preserve"> </w:t>
      </w:r>
      <w:r>
        <w:rPr>
          <w:rFonts w:ascii="Arial" w:hAnsi="Arial" w:cs="Arial"/>
          <w:color w:val="FB3B07"/>
          <w:w w:val="85"/>
          <w:sz w:val="38"/>
          <w:szCs w:val="38"/>
        </w:rPr>
        <w:t>P</w:t>
      </w:r>
      <w:r>
        <w:rPr>
          <w:rFonts w:ascii="Arial" w:hAnsi="Arial" w:cs="Arial"/>
          <w:color w:val="FB3B07"/>
          <w:spacing w:val="-2"/>
          <w:w w:val="85"/>
          <w:sz w:val="38"/>
          <w:szCs w:val="38"/>
        </w:rPr>
        <w:t>R</w:t>
      </w:r>
      <w:r>
        <w:rPr>
          <w:rFonts w:ascii="Arial" w:hAnsi="Arial" w:cs="Arial"/>
          <w:color w:val="FB3B07"/>
          <w:spacing w:val="-1"/>
          <w:w w:val="85"/>
          <w:sz w:val="38"/>
          <w:szCs w:val="38"/>
        </w:rPr>
        <w:t>IM</w:t>
      </w:r>
      <w:r>
        <w:rPr>
          <w:rFonts w:ascii="Arial" w:hAnsi="Arial" w:cs="Arial"/>
          <w:color w:val="FB3B07"/>
          <w:w w:val="85"/>
          <w:sz w:val="38"/>
          <w:szCs w:val="38"/>
        </w:rPr>
        <w:t>A</w:t>
      </w:r>
      <w:r>
        <w:rPr>
          <w:rFonts w:ascii="Arial" w:hAnsi="Arial" w:cs="Arial"/>
          <w:color w:val="FB3B07"/>
          <w:spacing w:val="-2"/>
          <w:w w:val="85"/>
          <w:sz w:val="38"/>
          <w:szCs w:val="38"/>
        </w:rPr>
        <w:t>R</w:t>
      </w:r>
      <w:r>
        <w:rPr>
          <w:rFonts w:ascii="Arial" w:hAnsi="Arial" w:cs="Arial"/>
          <w:color w:val="FB3B07"/>
          <w:spacing w:val="3"/>
          <w:w w:val="85"/>
          <w:sz w:val="38"/>
          <w:szCs w:val="38"/>
        </w:rPr>
        <w:t>I</w:t>
      </w:r>
      <w:r>
        <w:rPr>
          <w:rFonts w:ascii="Arial" w:hAnsi="Arial" w:cs="Arial"/>
          <w:color w:val="FB3B07"/>
          <w:w w:val="85"/>
          <w:sz w:val="38"/>
          <w:szCs w:val="38"/>
        </w:rPr>
        <w:t>A</w:t>
      </w:r>
      <w:r>
        <w:rPr>
          <w:rFonts w:ascii="Arial" w:hAnsi="Arial" w:cs="Arial"/>
          <w:color w:val="FB3B07"/>
          <w:w w:val="94"/>
          <w:sz w:val="38"/>
          <w:szCs w:val="38"/>
        </w:rPr>
        <w:t xml:space="preserve"> </w:t>
      </w:r>
      <w:r>
        <w:rPr>
          <w:rFonts w:ascii="Arial" w:hAnsi="Arial" w:cs="Arial"/>
          <w:color w:val="0E709E"/>
          <w:w w:val="95"/>
          <w:sz w:val="36"/>
          <w:szCs w:val="36"/>
        </w:rPr>
        <w:t>C</w:t>
      </w:r>
      <w:r>
        <w:rPr>
          <w:rFonts w:ascii="Arial" w:hAnsi="Arial" w:cs="Arial"/>
          <w:color w:val="0E709E"/>
          <w:spacing w:val="-2"/>
          <w:w w:val="95"/>
          <w:sz w:val="36"/>
          <w:szCs w:val="36"/>
        </w:rPr>
        <w:t>I</w:t>
      </w:r>
      <w:r>
        <w:rPr>
          <w:rFonts w:ascii="Arial" w:hAnsi="Arial" w:cs="Arial"/>
          <w:color w:val="0E709E"/>
          <w:w w:val="95"/>
          <w:sz w:val="36"/>
          <w:szCs w:val="36"/>
        </w:rPr>
        <w:t>C</w:t>
      </w:r>
      <w:r>
        <w:rPr>
          <w:rFonts w:ascii="Arial" w:hAnsi="Arial" w:cs="Arial"/>
          <w:color w:val="0E709E"/>
          <w:spacing w:val="2"/>
          <w:w w:val="95"/>
          <w:sz w:val="36"/>
          <w:szCs w:val="36"/>
        </w:rPr>
        <w:t>L</w:t>
      </w:r>
      <w:r>
        <w:rPr>
          <w:rFonts w:ascii="Arial" w:hAnsi="Arial" w:cs="Arial"/>
          <w:color w:val="0E709E"/>
          <w:w w:val="95"/>
          <w:sz w:val="36"/>
          <w:szCs w:val="36"/>
        </w:rPr>
        <w:t>O</w:t>
      </w:r>
      <w:r>
        <w:rPr>
          <w:rFonts w:ascii="Arial" w:hAnsi="Arial" w:cs="Arial"/>
          <w:color w:val="0E709E"/>
          <w:spacing w:val="-55"/>
          <w:w w:val="95"/>
          <w:sz w:val="36"/>
          <w:szCs w:val="36"/>
        </w:rPr>
        <w:t xml:space="preserve"> </w:t>
      </w:r>
      <w:r>
        <w:rPr>
          <w:rFonts w:ascii="Arial" w:hAnsi="Arial" w:cs="Arial"/>
          <w:color w:val="0E709E"/>
          <w:spacing w:val="-3"/>
          <w:w w:val="95"/>
          <w:sz w:val="36"/>
          <w:szCs w:val="36"/>
        </w:rPr>
        <w:t>ES</w:t>
      </w:r>
      <w:r>
        <w:rPr>
          <w:rFonts w:ascii="Arial" w:hAnsi="Arial" w:cs="Arial"/>
          <w:color w:val="0E709E"/>
          <w:w w:val="95"/>
          <w:sz w:val="36"/>
          <w:szCs w:val="36"/>
        </w:rPr>
        <w:t>C</w:t>
      </w:r>
      <w:r>
        <w:rPr>
          <w:rFonts w:ascii="Arial" w:hAnsi="Arial" w:cs="Arial"/>
          <w:color w:val="0E709E"/>
          <w:spacing w:val="2"/>
          <w:w w:val="95"/>
          <w:sz w:val="36"/>
          <w:szCs w:val="36"/>
        </w:rPr>
        <w:t>O</w:t>
      </w:r>
      <w:r>
        <w:rPr>
          <w:rFonts w:ascii="Arial" w:hAnsi="Arial" w:cs="Arial"/>
          <w:color w:val="0E709E"/>
          <w:spacing w:val="-4"/>
          <w:w w:val="95"/>
          <w:sz w:val="36"/>
          <w:szCs w:val="36"/>
        </w:rPr>
        <w:t>L</w:t>
      </w:r>
      <w:r>
        <w:rPr>
          <w:rFonts w:ascii="Arial" w:hAnsi="Arial" w:cs="Arial"/>
          <w:color w:val="0E709E"/>
          <w:spacing w:val="2"/>
          <w:w w:val="95"/>
          <w:sz w:val="36"/>
          <w:szCs w:val="36"/>
        </w:rPr>
        <w:t>A</w:t>
      </w:r>
      <w:r>
        <w:rPr>
          <w:rFonts w:ascii="Arial" w:hAnsi="Arial" w:cs="Arial"/>
          <w:color w:val="0E709E"/>
          <w:w w:val="95"/>
          <w:sz w:val="36"/>
          <w:szCs w:val="36"/>
        </w:rPr>
        <w:t>R</w:t>
      </w:r>
      <w:r>
        <w:rPr>
          <w:rFonts w:ascii="Arial" w:hAnsi="Arial" w:cs="Arial"/>
          <w:color w:val="0E709E"/>
          <w:spacing w:val="-54"/>
          <w:w w:val="95"/>
          <w:sz w:val="36"/>
          <w:szCs w:val="36"/>
        </w:rPr>
        <w:t xml:space="preserve"> </w:t>
      </w:r>
      <w:r>
        <w:rPr>
          <w:rFonts w:ascii="Arial" w:hAnsi="Arial" w:cs="Arial"/>
          <w:color w:val="0E709E"/>
          <w:spacing w:val="-2"/>
          <w:w w:val="95"/>
          <w:sz w:val="36"/>
          <w:szCs w:val="36"/>
        </w:rPr>
        <w:t>2018</w:t>
      </w:r>
      <w:r>
        <w:rPr>
          <w:rFonts w:ascii="Arial" w:hAnsi="Arial" w:cs="Arial"/>
          <w:color w:val="0E709E"/>
          <w:w w:val="95"/>
          <w:sz w:val="36"/>
          <w:szCs w:val="36"/>
        </w:rPr>
        <w:t>-</w:t>
      </w:r>
      <w:r>
        <w:rPr>
          <w:rFonts w:ascii="Arial" w:hAnsi="Arial" w:cs="Arial"/>
          <w:color w:val="0E709E"/>
          <w:spacing w:val="-2"/>
          <w:w w:val="95"/>
          <w:sz w:val="36"/>
          <w:szCs w:val="36"/>
        </w:rPr>
        <w:t>20</w:t>
      </w:r>
      <w:r>
        <w:rPr>
          <w:rFonts w:ascii="Arial" w:hAnsi="Arial" w:cs="Arial"/>
          <w:color w:val="0E709E"/>
          <w:spacing w:val="1"/>
          <w:w w:val="95"/>
          <w:sz w:val="36"/>
          <w:szCs w:val="36"/>
        </w:rPr>
        <w:t>1</w:t>
      </w:r>
      <w:r>
        <w:rPr>
          <w:rFonts w:ascii="Arial" w:hAnsi="Arial" w:cs="Arial"/>
          <w:color w:val="0E709E"/>
          <w:w w:val="95"/>
          <w:sz w:val="36"/>
          <w:szCs w:val="36"/>
        </w:rPr>
        <w:t>9</w:t>
      </w:r>
    </w:p>
    <w:p w:rsidR="00CA55E8" w:rsidRDefault="00CA55E8">
      <w:pPr>
        <w:pStyle w:val="Ttulo2"/>
        <w:kinsoku w:val="0"/>
        <w:overflowPunct w:val="0"/>
        <w:ind w:left="319"/>
        <w:rPr>
          <w:color w:val="000000"/>
        </w:rPr>
      </w:pPr>
      <w:r>
        <w:rPr>
          <w:color w:val="63A42F"/>
          <w:spacing w:val="1"/>
          <w:w w:val="85"/>
        </w:rPr>
        <w:t>P</w:t>
      </w:r>
      <w:r>
        <w:rPr>
          <w:color w:val="63A42F"/>
          <w:w w:val="85"/>
        </w:rPr>
        <w:t>RI</w:t>
      </w:r>
      <w:r>
        <w:rPr>
          <w:color w:val="63A42F"/>
          <w:spacing w:val="-1"/>
          <w:w w:val="85"/>
        </w:rPr>
        <w:t>M</w:t>
      </w:r>
      <w:r>
        <w:rPr>
          <w:color w:val="63A42F"/>
          <w:spacing w:val="-3"/>
          <w:w w:val="85"/>
        </w:rPr>
        <w:t>E</w:t>
      </w:r>
      <w:r>
        <w:rPr>
          <w:color w:val="63A42F"/>
          <w:w w:val="85"/>
        </w:rPr>
        <w:t xml:space="preserve">R </w:t>
      </w:r>
      <w:r>
        <w:rPr>
          <w:color w:val="63A42F"/>
          <w:spacing w:val="36"/>
          <w:w w:val="85"/>
        </w:rPr>
        <w:t xml:space="preserve"> </w:t>
      </w:r>
      <w:r>
        <w:rPr>
          <w:color w:val="63A42F"/>
          <w:spacing w:val="-2"/>
          <w:w w:val="85"/>
        </w:rPr>
        <w:t>T</w:t>
      </w:r>
      <w:r>
        <w:rPr>
          <w:color w:val="63A42F"/>
          <w:w w:val="85"/>
        </w:rPr>
        <w:t>RI</w:t>
      </w:r>
      <w:r>
        <w:rPr>
          <w:color w:val="63A42F"/>
          <w:spacing w:val="-1"/>
          <w:w w:val="85"/>
        </w:rPr>
        <w:t>M</w:t>
      </w:r>
      <w:r>
        <w:rPr>
          <w:color w:val="63A42F"/>
          <w:spacing w:val="-3"/>
          <w:w w:val="85"/>
        </w:rPr>
        <w:t>ES</w:t>
      </w:r>
      <w:r>
        <w:rPr>
          <w:color w:val="63A42F"/>
          <w:spacing w:val="-2"/>
          <w:w w:val="85"/>
        </w:rPr>
        <w:t>T</w:t>
      </w:r>
      <w:r>
        <w:rPr>
          <w:color w:val="63A42F"/>
          <w:w w:val="85"/>
        </w:rPr>
        <w:t xml:space="preserve">RE </w:t>
      </w:r>
      <w:r>
        <w:rPr>
          <w:color w:val="63A42F"/>
          <w:spacing w:val="32"/>
          <w:w w:val="85"/>
        </w:rPr>
        <w:t xml:space="preserve"> </w:t>
      </w:r>
      <w:r>
        <w:rPr>
          <w:color w:val="63A42F"/>
          <w:w w:val="85"/>
        </w:rPr>
        <w:t>(</w:t>
      </w:r>
      <w:r>
        <w:rPr>
          <w:color w:val="63A42F"/>
          <w:spacing w:val="1"/>
          <w:w w:val="85"/>
        </w:rPr>
        <w:t>A</w:t>
      </w:r>
      <w:r>
        <w:rPr>
          <w:color w:val="63A42F"/>
          <w:w w:val="85"/>
        </w:rPr>
        <w:t>G</w:t>
      </w:r>
      <w:r>
        <w:rPr>
          <w:color w:val="63A42F"/>
          <w:spacing w:val="2"/>
          <w:w w:val="85"/>
        </w:rPr>
        <w:t>O</w:t>
      </w:r>
      <w:r>
        <w:rPr>
          <w:color w:val="63A42F"/>
          <w:spacing w:val="-3"/>
          <w:w w:val="85"/>
        </w:rPr>
        <w:t>S</w:t>
      </w:r>
      <w:r>
        <w:rPr>
          <w:color w:val="63A42F"/>
          <w:spacing w:val="-2"/>
          <w:w w:val="85"/>
        </w:rPr>
        <w:t>T</w:t>
      </w:r>
      <w:r>
        <w:rPr>
          <w:color w:val="63A42F"/>
          <w:w w:val="85"/>
        </w:rPr>
        <w:t>O</w:t>
      </w:r>
      <w:r>
        <w:rPr>
          <w:color w:val="63A42F"/>
          <w:spacing w:val="-5"/>
          <w:w w:val="85"/>
        </w:rPr>
        <w:t>-</w:t>
      </w:r>
      <w:r>
        <w:rPr>
          <w:color w:val="63A42F"/>
          <w:w w:val="85"/>
        </w:rPr>
        <w:t>N</w:t>
      </w:r>
      <w:r>
        <w:rPr>
          <w:color w:val="63A42F"/>
          <w:spacing w:val="1"/>
          <w:w w:val="85"/>
        </w:rPr>
        <w:t>O</w:t>
      </w:r>
      <w:r>
        <w:rPr>
          <w:color w:val="63A42F"/>
          <w:spacing w:val="-2"/>
          <w:w w:val="85"/>
        </w:rPr>
        <w:t>V</w:t>
      </w:r>
      <w:r>
        <w:rPr>
          <w:color w:val="63A42F"/>
          <w:w w:val="85"/>
        </w:rPr>
        <w:t>I</w:t>
      </w:r>
      <w:r>
        <w:rPr>
          <w:color w:val="63A42F"/>
          <w:spacing w:val="-2"/>
          <w:w w:val="85"/>
        </w:rPr>
        <w:t>E</w:t>
      </w:r>
      <w:r>
        <w:rPr>
          <w:color w:val="63A42F"/>
          <w:spacing w:val="-1"/>
          <w:w w:val="85"/>
        </w:rPr>
        <w:t>MB</w:t>
      </w:r>
      <w:r>
        <w:rPr>
          <w:color w:val="63A42F"/>
          <w:w w:val="85"/>
        </w:rPr>
        <w:t>R</w:t>
      </w:r>
      <w:r>
        <w:rPr>
          <w:color w:val="63A42F"/>
          <w:spacing w:val="-3"/>
          <w:w w:val="85"/>
        </w:rPr>
        <w:t>E</w:t>
      </w:r>
      <w:r>
        <w:rPr>
          <w:color w:val="63A42F"/>
          <w:w w:val="85"/>
        </w:rPr>
        <w:t>)</w:t>
      </w: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before="8" w:line="260" w:lineRule="exact"/>
        <w:rPr>
          <w:sz w:val="26"/>
          <w:szCs w:val="26"/>
        </w:rPr>
      </w:pPr>
    </w:p>
    <w:p w:rsidR="00CA55E8" w:rsidRDefault="00157524">
      <w:pPr>
        <w:pStyle w:val="Ttulo3"/>
        <w:kinsoku w:val="0"/>
        <w:overflowPunct w:val="0"/>
        <w:spacing w:before="55"/>
        <w:ind w:left="7499" w:right="7874"/>
        <w:jc w:val="center"/>
        <w:rPr>
          <w:b w:val="0"/>
          <w:bCs w:val="0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1943735</wp:posOffset>
                </wp:positionH>
                <wp:positionV relativeFrom="page">
                  <wp:posOffset>8963025</wp:posOffset>
                </wp:positionV>
                <wp:extent cx="165100" cy="41338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55E8" w:rsidRDefault="00CA55E8">
                            <w:pPr>
                              <w:pStyle w:val="Textoindependiente"/>
                              <w:kinsoku w:val="0"/>
                              <w:overflowPunct w:val="0"/>
                              <w:spacing w:before="0" w:line="236" w:lineRule="exact"/>
                              <w:ind w:left="20" w:firstLine="0"/>
                            </w:pPr>
                            <w:r>
                              <w:rPr>
                                <w:spacing w:val="-1"/>
                                <w:w w:val="85"/>
                              </w:rPr>
                              <w:t>AC</w:t>
                            </w:r>
                            <w:r>
                              <w:rPr>
                                <w:spacing w:val="-2"/>
                                <w:w w:val="96"/>
                              </w:rPr>
                              <w:t>I</w:t>
                            </w:r>
                            <w:r>
                              <w:rPr>
                                <w:spacing w:val="-2"/>
                                <w:w w:val="85"/>
                              </w:rPr>
                              <w:t>Ó</w:t>
                            </w:r>
                            <w:r>
                              <w:rPr>
                                <w:w w:val="94"/>
                              </w:rPr>
                              <w:t>N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53.05pt;margin-top:705.75pt;width:13pt;height:32.5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" o:allowincell="f" filled="f" stroked="f">
                <v:textbox style="layout-flow:vertical;mso-layout-flow-alt:bottom-to-top" inset="0,0,0,0">
                  <w:txbxContent>
                    <w:p w:rsidR="00CA55E8" w:rsidRDefault="00CA55E8">
                      <w:pPr>
                        <w:pStyle w:val="Textoindependiente"/>
                        <w:kinsoku w:val="0"/>
                        <w:overflowPunct w:val="0"/>
                        <w:spacing w:before="0" w:line="236" w:lineRule="exact"/>
                        <w:ind w:left="20" w:firstLine="0"/>
                      </w:pPr>
                      <w:r>
                        <w:rPr>
                          <w:spacing w:val="-1"/>
                          <w:w w:val="85"/>
                        </w:rPr>
                        <w:t>AC</w:t>
                      </w:r>
                      <w:r>
                        <w:rPr>
                          <w:spacing w:val="-2"/>
                          <w:w w:val="96"/>
                        </w:rPr>
                        <w:t>I</w:t>
                      </w:r>
                      <w:r>
                        <w:rPr>
                          <w:spacing w:val="-2"/>
                          <w:w w:val="85"/>
                        </w:rPr>
                        <w:t>Ó</w:t>
                      </w:r>
                      <w:r>
                        <w:rPr>
                          <w:w w:val="94"/>
                        </w:rPr>
                        <w:t>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A55E8">
        <w:rPr>
          <w:color w:val="17B59F"/>
          <w:spacing w:val="-2"/>
          <w:w w:val="95"/>
        </w:rPr>
        <w:t>D</w:t>
      </w:r>
      <w:r w:rsidR="00CA55E8">
        <w:rPr>
          <w:color w:val="17B59F"/>
          <w:w w:val="95"/>
        </w:rPr>
        <w:t>O</w:t>
      </w:r>
      <w:r w:rsidR="00CA55E8">
        <w:rPr>
          <w:color w:val="17B59F"/>
          <w:spacing w:val="-3"/>
          <w:w w:val="95"/>
        </w:rPr>
        <w:t>S</w:t>
      </w:r>
      <w:r w:rsidR="00CA55E8">
        <w:rPr>
          <w:color w:val="17B59F"/>
          <w:spacing w:val="1"/>
          <w:w w:val="95"/>
        </w:rPr>
        <w:t>I</w:t>
      </w:r>
      <w:r w:rsidR="00CA55E8">
        <w:rPr>
          <w:color w:val="17B59F"/>
          <w:spacing w:val="-1"/>
          <w:w w:val="95"/>
        </w:rPr>
        <w:t>F</w:t>
      </w:r>
      <w:r w:rsidR="00CA55E8">
        <w:rPr>
          <w:color w:val="17B59F"/>
          <w:spacing w:val="1"/>
          <w:w w:val="95"/>
        </w:rPr>
        <w:t>I</w:t>
      </w:r>
      <w:r w:rsidR="00CA55E8">
        <w:rPr>
          <w:color w:val="17B59F"/>
          <w:spacing w:val="-2"/>
          <w:w w:val="95"/>
        </w:rPr>
        <w:t>C</w:t>
      </w:r>
      <w:r w:rsidR="00CA55E8">
        <w:rPr>
          <w:color w:val="17B59F"/>
          <w:spacing w:val="-4"/>
          <w:w w:val="95"/>
        </w:rPr>
        <w:t>A</w:t>
      </w:r>
      <w:r w:rsidR="00CA55E8">
        <w:rPr>
          <w:color w:val="17B59F"/>
          <w:spacing w:val="-2"/>
          <w:w w:val="95"/>
        </w:rPr>
        <w:t>C</w:t>
      </w:r>
      <w:r w:rsidR="00CA55E8">
        <w:rPr>
          <w:color w:val="17B59F"/>
          <w:spacing w:val="1"/>
          <w:w w:val="95"/>
        </w:rPr>
        <w:t>I</w:t>
      </w:r>
      <w:r w:rsidR="00CA55E8">
        <w:rPr>
          <w:color w:val="17B59F"/>
          <w:w w:val="95"/>
        </w:rPr>
        <w:t>ÓN</w:t>
      </w:r>
      <w:r w:rsidR="00CA55E8">
        <w:rPr>
          <w:color w:val="17B59F"/>
          <w:spacing w:val="-34"/>
          <w:w w:val="95"/>
        </w:rPr>
        <w:t xml:space="preserve"> </w:t>
      </w:r>
      <w:r w:rsidR="00CA55E8">
        <w:rPr>
          <w:color w:val="17B59F"/>
          <w:w w:val="95"/>
        </w:rPr>
        <w:t>E</w:t>
      </w:r>
      <w:r w:rsidR="00CA55E8">
        <w:rPr>
          <w:color w:val="17B59F"/>
          <w:spacing w:val="-3"/>
          <w:w w:val="95"/>
        </w:rPr>
        <w:t>S</w:t>
      </w:r>
      <w:r w:rsidR="00CA55E8">
        <w:rPr>
          <w:color w:val="17B59F"/>
          <w:spacing w:val="1"/>
          <w:w w:val="95"/>
        </w:rPr>
        <w:t>P</w:t>
      </w:r>
      <w:r w:rsidR="00CA55E8">
        <w:rPr>
          <w:color w:val="17B59F"/>
          <w:spacing w:val="-4"/>
          <w:w w:val="95"/>
        </w:rPr>
        <w:t>A</w:t>
      </w:r>
      <w:r w:rsidR="00CA55E8">
        <w:rPr>
          <w:color w:val="17B59F"/>
          <w:spacing w:val="-3"/>
          <w:w w:val="95"/>
        </w:rPr>
        <w:t>Ñ</w:t>
      </w:r>
      <w:r w:rsidR="00CA55E8">
        <w:rPr>
          <w:color w:val="17B59F"/>
          <w:w w:val="95"/>
        </w:rPr>
        <w:t>OL</w:t>
      </w:r>
      <w:r w:rsidR="00CA55E8">
        <w:rPr>
          <w:color w:val="17B59F"/>
          <w:spacing w:val="-35"/>
          <w:w w:val="95"/>
        </w:rPr>
        <w:t xml:space="preserve"> </w:t>
      </w:r>
      <w:r w:rsidR="00CA55E8">
        <w:rPr>
          <w:color w:val="17B59F"/>
          <w:spacing w:val="-2"/>
          <w:w w:val="95"/>
        </w:rPr>
        <w:t>3</w:t>
      </w:r>
      <w:r w:rsidR="00CA55E8">
        <w:rPr>
          <w:color w:val="17B59F"/>
          <w:w w:val="95"/>
        </w:rPr>
        <w:t>º</w:t>
      </w:r>
      <w:r w:rsidR="00CA55E8">
        <w:rPr>
          <w:color w:val="17B59F"/>
          <w:spacing w:val="-35"/>
          <w:w w:val="95"/>
        </w:rPr>
        <w:t xml:space="preserve"> </w:t>
      </w:r>
      <w:r w:rsidR="00CA55E8">
        <w:rPr>
          <w:color w:val="17B59F"/>
          <w:spacing w:val="-3"/>
          <w:w w:val="95"/>
        </w:rPr>
        <w:t>G</w:t>
      </w:r>
      <w:r w:rsidR="00CA55E8">
        <w:rPr>
          <w:color w:val="17B59F"/>
          <w:w w:val="95"/>
        </w:rPr>
        <w:t>R</w:t>
      </w:r>
      <w:r w:rsidR="00CA55E8">
        <w:rPr>
          <w:color w:val="17B59F"/>
          <w:spacing w:val="-4"/>
          <w:w w:val="95"/>
        </w:rPr>
        <w:t>A</w:t>
      </w:r>
      <w:r w:rsidR="00CA55E8">
        <w:rPr>
          <w:color w:val="17B59F"/>
          <w:spacing w:val="-1"/>
          <w:w w:val="95"/>
        </w:rPr>
        <w:t>D</w:t>
      </w:r>
      <w:r w:rsidR="00CA55E8">
        <w:rPr>
          <w:color w:val="17B59F"/>
          <w:w w:val="95"/>
        </w:rPr>
        <w:t>O</w:t>
      </w:r>
    </w:p>
    <w:p w:rsidR="00CA55E8" w:rsidRDefault="00CA55E8">
      <w:pPr>
        <w:kinsoku w:val="0"/>
        <w:overflowPunct w:val="0"/>
        <w:spacing w:before="14" w:line="280" w:lineRule="exact"/>
        <w:rPr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1138"/>
        <w:gridCol w:w="5243"/>
        <w:gridCol w:w="8508"/>
        <w:gridCol w:w="1134"/>
        <w:gridCol w:w="4963"/>
      </w:tblGrid>
      <w:tr w:rsidR="00CA55E8">
        <w:trPr>
          <w:trHeight w:hRule="exact" w:val="66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28"/>
            </w:pP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</w:rPr>
              <w:t>A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14"/>
            </w:pP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Á</w:t>
            </w:r>
            <w:r>
              <w:rPr>
                <w:rFonts w:ascii="Arial" w:hAnsi="Arial" w:cs="Arial"/>
                <w:b/>
                <w:bCs/>
                <w:w w:val="95"/>
              </w:rPr>
              <w:t>M</w:t>
            </w:r>
            <w:r>
              <w:rPr>
                <w:rFonts w:ascii="Arial" w:hAnsi="Arial" w:cs="Arial"/>
                <w:b/>
                <w:bCs/>
                <w:spacing w:val="2"/>
                <w:w w:val="95"/>
              </w:rPr>
              <w:t>B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T</w:t>
            </w:r>
            <w:r>
              <w:rPr>
                <w:rFonts w:ascii="Arial" w:hAnsi="Arial" w:cs="Arial"/>
                <w:b/>
                <w:bCs/>
                <w:w w:val="95"/>
              </w:rPr>
              <w:t>O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81D"/>
          </w:tcPr>
          <w:p w:rsidR="00CA55E8" w:rsidRDefault="00CA55E8">
            <w:pPr>
              <w:pStyle w:val="TableParagraph"/>
              <w:kinsoku w:val="0"/>
              <w:overflowPunct w:val="0"/>
              <w:spacing w:before="42" w:line="250" w:lineRule="auto"/>
              <w:ind w:left="1189" w:hanging="495"/>
            </w:pP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Á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CT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7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EL</w:t>
            </w:r>
            <w:r>
              <w:rPr>
                <w:rFonts w:ascii="Arial" w:hAnsi="Arial" w:cs="Arial"/>
                <w:b/>
                <w:bCs/>
                <w:spacing w:val="-4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LE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G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U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/</w:t>
            </w:r>
            <w:r>
              <w:rPr>
                <w:rFonts w:ascii="Arial" w:hAnsi="Arial" w:cs="Arial"/>
                <w:b/>
                <w:bCs/>
                <w:w w:val="14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RE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Z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39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ER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834F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985" w:right="2994"/>
              <w:jc w:val="center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</w:rPr>
              <w:t>EM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spacing w:val="34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38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RE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F</w:t>
            </w:r>
            <w:r>
              <w:rPr>
                <w:rFonts w:ascii="Arial" w:hAnsi="Arial" w:cs="Arial"/>
                <w:b/>
                <w:bCs/>
                <w:w w:val="90"/>
              </w:rPr>
              <w:t>LE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X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ÓN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A7E0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47"/>
            </w:pPr>
            <w:r>
              <w:rPr>
                <w:rFonts w:ascii="Arial" w:hAnsi="Arial" w:cs="Arial"/>
                <w:b/>
                <w:bCs/>
                <w:w w:val="85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85"/>
              </w:rPr>
              <w:t>T</w:t>
            </w:r>
            <w:r>
              <w:rPr>
                <w:rFonts w:ascii="Arial" w:hAnsi="Arial" w:cs="Arial"/>
                <w:b/>
                <w:bCs/>
                <w:w w:val="85"/>
              </w:rPr>
              <w:t>G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005E"/>
          </w:tcPr>
          <w:p w:rsidR="00CA55E8" w:rsidRDefault="00CA55E8">
            <w:pPr>
              <w:pStyle w:val="TableParagraph"/>
              <w:kinsoku w:val="0"/>
              <w:overflowPunct w:val="0"/>
              <w:spacing w:before="42" w:line="250" w:lineRule="auto"/>
              <w:ind w:left="1475" w:right="174" w:firstLine="4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-6"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3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EN</w:t>
            </w:r>
            <w:r>
              <w:rPr>
                <w:rFonts w:ascii="Arial" w:hAnsi="Arial" w:cs="Arial"/>
                <w:b/>
                <w:bCs/>
                <w:w w:val="9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P</w:t>
            </w:r>
            <w:r>
              <w:rPr>
                <w:rFonts w:ascii="Arial" w:hAnsi="Arial" w:cs="Arial"/>
                <w:b/>
                <w:bCs/>
                <w:w w:val="95"/>
              </w:rPr>
              <w:t>RO</w:t>
            </w: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G</w:t>
            </w:r>
            <w:r>
              <w:rPr>
                <w:rFonts w:ascii="Arial" w:hAnsi="Arial" w:cs="Arial"/>
                <w:b/>
                <w:bCs/>
                <w:w w:val="95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</w:rPr>
              <w:t xml:space="preserve">MA </w:t>
            </w:r>
            <w:r>
              <w:rPr>
                <w:rFonts w:ascii="Arial" w:hAnsi="Arial" w:cs="Arial"/>
                <w:b/>
                <w:bCs/>
                <w:spacing w:val="4"/>
                <w:w w:val="9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201</w:t>
            </w:r>
            <w:r>
              <w:rPr>
                <w:rFonts w:ascii="Arial" w:hAnsi="Arial" w:cs="Arial"/>
                <w:b/>
                <w:bCs/>
                <w:w w:val="95"/>
              </w:rPr>
              <w:t>8</w:t>
            </w:r>
          </w:p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20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543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IN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spacing w:val="-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GNÓS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UPO</w:t>
            </w:r>
          </w:p>
        </w:tc>
      </w:tr>
      <w:tr w:rsidR="00CA55E8">
        <w:trPr>
          <w:trHeight w:hRule="exact" w:val="216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642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2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LAB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AR</w:t>
            </w:r>
            <w:r>
              <w:rPr>
                <w:rFonts w:ascii="Arial" w:hAnsi="Arial" w:cs="Arial"/>
                <w:b/>
                <w:bCs/>
                <w:spacing w:val="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b/>
                <w:bCs/>
                <w:spacing w:val="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CA</w:t>
            </w:r>
            <w:r>
              <w:rPr>
                <w:rFonts w:ascii="Arial" w:hAnsi="Arial" w:cs="Arial"/>
                <w:b/>
                <w:bCs/>
                <w:spacing w:val="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550"/>
              </w:numPr>
              <w:tabs>
                <w:tab w:val="left" w:pos="459"/>
              </w:tabs>
              <w:kinsoku w:val="0"/>
              <w:overflowPunct w:val="0"/>
              <w:spacing w:before="9" w:line="250" w:lineRule="auto"/>
              <w:ind w:left="459" w:right="4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os</w:t>
            </w:r>
            <w:r>
              <w:rPr>
                <w:rFonts w:ascii="Arial" w:hAnsi="Arial" w:cs="Arial"/>
                <w:spacing w:val="-1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  <w:p w:rsidR="00CA55E8" w:rsidRDefault="00CA55E8">
            <w:pPr>
              <w:pStyle w:val="Prrafodelista"/>
              <w:numPr>
                <w:ilvl w:val="0"/>
                <w:numId w:val="550"/>
              </w:numPr>
              <w:tabs>
                <w:tab w:val="left" w:pos="459"/>
              </w:tabs>
              <w:kinsoku w:val="0"/>
              <w:overflowPunct w:val="0"/>
              <w:spacing w:before="9" w:line="250" w:lineRule="auto"/>
              <w:ind w:left="459" w:right="207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tar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B21BE0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b/>
                <w:bCs/>
                <w:spacing w:val="6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>INTERPRETACIÓN</w:t>
            </w:r>
          </w:p>
          <w:p w:rsidR="00CA55E8" w:rsidRDefault="00CA55E8">
            <w:pPr>
              <w:pStyle w:val="Prrafodelista"/>
              <w:numPr>
                <w:ilvl w:val="0"/>
                <w:numId w:val="549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49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BÚ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SQ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2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NE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LA</w:t>
            </w:r>
            <w:r>
              <w:rPr>
                <w:rFonts w:ascii="Arial" w:hAnsi="Arial" w:cs="Arial"/>
                <w:b/>
                <w:bCs/>
                <w:spacing w:val="-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OR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IÓ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549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127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TO</w:t>
            </w:r>
          </w:p>
          <w:p w:rsidR="00CA55E8" w:rsidRDefault="00CA55E8">
            <w:pPr>
              <w:pStyle w:val="Prrafodelista"/>
              <w:numPr>
                <w:ilvl w:val="0"/>
                <w:numId w:val="549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5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25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9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243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20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31" w:right="42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781" w:right="137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2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LAB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AR</w:t>
            </w:r>
            <w:r>
              <w:rPr>
                <w:rFonts w:ascii="Arial" w:hAnsi="Arial" w:cs="Arial"/>
                <w:b/>
                <w:bCs/>
                <w:spacing w:val="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b/>
                <w:bCs/>
                <w:spacing w:val="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CA</w:t>
            </w:r>
            <w:r>
              <w:rPr>
                <w:rFonts w:ascii="Arial" w:hAnsi="Arial" w:cs="Arial"/>
                <w:b/>
                <w:bCs/>
                <w:spacing w:val="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548"/>
              </w:numPr>
              <w:tabs>
                <w:tab w:val="left" w:pos="459"/>
              </w:tabs>
              <w:kinsoku w:val="0"/>
              <w:overflowPunct w:val="0"/>
              <w:spacing w:before="9" w:line="250" w:lineRule="auto"/>
              <w:ind w:left="459" w:right="68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48"/>
              </w:numPr>
              <w:tabs>
                <w:tab w:val="left" w:pos="459"/>
              </w:tabs>
              <w:kinsoku w:val="0"/>
              <w:overflowPunct w:val="0"/>
              <w:spacing w:before="5" w:line="250" w:lineRule="auto"/>
              <w:ind w:left="459" w:right="278"/>
              <w:jc w:val="both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rea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reas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w w:val="7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AF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Í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</w:p>
          <w:p w:rsidR="00CA55E8" w:rsidRDefault="00CA55E8">
            <w:pPr>
              <w:pStyle w:val="Prrafodelista"/>
              <w:numPr>
                <w:ilvl w:val="0"/>
                <w:numId w:val="547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  <w:p w:rsidR="00CA55E8" w:rsidRDefault="00CA55E8">
            <w:pPr>
              <w:pStyle w:val="Prrafodelista"/>
              <w:numPr>
                <w:ilvl w:val="0"/>
                <w:numId w:val="547"/>
              </w:numPr>
              <w:tabs>
                <w:tab w:val="left" w:pos="464"/>
              </w:tabs>
              <w:kinsoku w:val="0"/>
              <w:overflowPunct w:val="0"/>
              <w:spacing w:before="15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47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ú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47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ep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rar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547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num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TO</w:t>
            </w:r>
          </w:p>
          <w:p w:rsidR="00CA55E8" w:rsidRDefault="00CA55E8">
            <w:pPr>
              <w:pStyle w:val="Prrafodelista"/>
              <w:numPr>
                <w:ilvl w:val="0"/>
                <w:numId w:val="547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4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17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87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06"/>
            </w:pP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11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TAR</w:t>
            </w:r>
            <w:r>
              <w:rPr>
                <w:rFonts w:ascii="Arial" w:hAnsi="Arial" w:cs="Arial"/>
                <w:b/>
                <w:bCs/>
                <w:spacing w:val="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2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2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H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PUBL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546"/>
              </w:numPr>
              <w:tabs>
                <w:tab w:val="left" w:pos="459"/>
              </w:tabs>
              <w:kinsoku w:val="0"/>
              <w:overflowPunct w:val="0"/>
              <w:spacing w:before="9" w:line="250" w:lineRule="auto"/>
              <w:ind w:left="459" w:right="21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 xml:space="preserve">tre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dar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46"/>
              </w:numPr>
              <w:tabs>
                <w:tab w:val="left" w:pos="459"/>
              </w:tabs>
              <w:kinsoku w:val="0"/>
              <w:overflowPunct w:val="0"/>
              <w:spacing w:before="9" w:line="250" w:lineRule="auto"/>
              <w:ind w:left="459" w:right="830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B21BE0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b/>
                <w:bCs/>
                <w:spacing w:val="6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>INTERPRETACIÓN</w:t>
            </w:r>
          </w:p>
          <w:p w:rsidR="00CA55E8" w:rsidRDefault="00CA55E8">
            <w:pPr>
              <w:pStyle w:val="Prrafodelista"/>
              <w:numPr>
                <w:ilvl w:val="0"/>
                <w:numId w:val="545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cur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ch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545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cto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45"/>
              </w:numPr>
              <w:tabs>
                <w:tab w:val="left" w:pos="464"/>
              </w:tabs>
              <w:kinsoku w:val="0"/>
              <w:overflowPunct w:val="0"/>
              <w:spacing w:before="15"/>
              <w:ind w:left="464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gr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tar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ba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5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19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L:</w:t>
            </w:r>
            <w:r>
              <w:rPr>
                <w:rFonts w:ascii="Arial" w:hAnsi="Arial" w:cs="Arial"/>
                <w:b/>
                <w:bCs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oé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o.</w:t>
            </w:r>
            <w:r>
              <w:rPr>
                <w:rFonts w:ascii="Arial" w:hAnsi="Arial" w:cs="Arial"/>
                <w:spacing w:val="-1"/>
                <w:w w:val="9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188*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149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rea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ta,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raba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A55E8">
        <w:trPr>
          <w:trHeight w:hRule="exact" w:val="271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723"/>
            </w:pP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11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TAR</w:t>
            </w:r>
            <w:r>
              <w:rPr>
                <w:rFonts w:ascii="Arial" w:hAnsi="Arial" w:cs="Arial"/>
                <w:b/>
                <w:bCs/>
                <w:spacing w:val="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2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2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H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PUBL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544"/>
              </w:numPr>
              <w:tabs>
                <w:tab w:val="left" w:pos="459"/>
              </w:tabs>
              <w:kinsoku w:val="0"/>
              <w:overflowPunct w:val="0"/>
              <w:spacing w:before="9"/>
              <w:ind w:left="45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abra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44"/>
              </w:numPr>
              <w:tabs>
                <w:tab w:val="left" w:pos="459"/>
              </w:tabs>
              <w:kinsoku w:val="0"/>
              <w:overflowPunct w:val="0"/>
              <w:spacing w:before="15" w:line="250" w:lineRule="auto"/>
              <w:ind w:left="459" w:right="261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B21BE0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b/>
                <w:bCs/>
                <w:spacing w:val="6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>INTERPRETACIÓN</w:t>
            </w:r>
          </w:p>
          <w:p w:rsidR="00CA55E8" w:rsidRDefault="00CA55E8">
            <w:pPr>
              <w:pStyle w:val="Prrafodelista"/>
              <w:numPr>
                <w:ilvl w:val="0"/>
                <w:numId w:val="543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ado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abras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543"/>
              </w:numPr>
              <w:tabs>
                <w:tab w:val="left" w:pos="464"/>
              </w:tabs>
              <w:kinsoku w:val="0"/>
              <w:overflowPunct w:val="0"/>
              <w:spacing w:before="15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tar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AF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Í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</w:p>
          <w:p w:rsidR="00CA55E8" w:rsidRDefault="00CA55E8">
            <w:pPr>
              <w:pStyle w:val="Prrafodelista"/>
              <w:numPr>
                <w:ilvl w:val="0"/>
                <w:numId w:val="543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43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43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43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ú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43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abra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14"/>
            </w:pPr>
            <w:r>
              <w:rPr>
                <w:rFonts w:ascii="Arial" w:hAnsi="Arial" w:cs="Arial"/>
                <w:w w:val="105"/>
                <w:sz w:val="22"/>
                <w:szCs w:val="22"/>
              </w:rPr>
              <w:t>23,24</w:t>
            </w:r>
            <w:r>
              <w:rPr>
                <w:rFonts w:ascii="Arial" w:hAnsi="Arial" w:cs="Arial"/>
                <w:spacing w:val="-6"/>
                <w:w w:val="105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27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L:</w:t>
            </w:r>
            <w:r>
              <w:rPr>
                <w:rFonts w:ascii="Arial" w:hAnsi="Arial" w:cs="Arial"/>
                <w:b/>
                <w:bCs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oé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o.</w:t>
            </w:r>
            <w:r>
              <w:rPr>
                <w:rFonts w:ascii="Arial" w:hAnsi="Arial" w:cs="Arial"/>
                <w:spacing w:val="-1"/>
                <w:w w:val="9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191*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04" w:right="159"/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abras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que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ngua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ue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que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ga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no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ez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</w:tr>
      <w:tr w:rsidR="00CA55E8">
        <w:trPr>
          <w:trHeight w:hRule="exact" w:val="1891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6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594" w:right="180" w:hanging="408"/>
            </w:pP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CIÓ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SOCI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L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GAN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ORI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</w:p>
          <w:p w:rsidR="00CA55E8" w:rsidRDefault="00CA55E8">
            <w:pPr>
              <w:pStyle w:val="Prrafodelista"/>
              <w:numPr>
                <w:ilvl w:val="0"/>
                <w:numId w:val="542"/>
              </w:numPr>
              <w:tabs>
                <w:tab w:val="left" w:pos="459"/>
              </w:tabs>
              <w:kinsoku w:val="0"/>
              <w:overflowPunct w:val="0"/>
              <w:spacing w:before="20" w:line="250" w:lineRule="auto"/>
              <w:ind w:left="459" w:right="24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42"/>
              </w:numPr>
              <w:tabs>
                <w:tab w:val="left" w:pos="459"/>
              </w:tabs>
              <w:kinsoku w:val="0"/>
              <w:overflowPunct w:val="0"/>
              <w:spacing w:before="5"/>
              <w:ind w:left="459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B21BE0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b/>
                <w:bCs/>
                <w:spacing w:val="6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>INTERPRETACIÓN</w:t>
            </w:r>
          </w:p>
          <w:p w:rsidR="00CA55E8" w:rsidRDefault="00CA55E8">
            <w:pPr>
              <w:pStyle w:val="Prrafodelista"/>
              <w:numPr>
                <w:ilvl w:val="0"/>
                <w:numId w:val="541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BÚ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SQ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2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NE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LA</w:t>
            </w:r>
            <w:r>
              <w:rPr>
                <w:rFonts w:ascii="Arial" w:hAnsi="Arial" w:cs="Arial"/>
                <w:b/>
                <w:bCs/>
                <w:spacing w:val="-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OR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IÓ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541"/>
              </w:numPr>
              <w:tabs>
                <w:tab w:val="left" w:pos="464"/>
              </w:tabs>
              <w:kinsoku w:val="0"/>
              <w:overflowPunct w:val="0"/>
              <w:spacing w:before="15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41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•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TO</w:t>
            </w:r>
          </w:p>
          <w:p w:rsidR="00CA55E8" w:rsidRDefault="00CA55E8">
            <w:pPr>
              <w:pStyle w:val="Prrafodelista"/>
              <w:numPr>
                <w:ilvl w:val="0"/>
                <w:numId w:val="541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0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29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20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7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21" w:right="416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8" w:line="528" w:lineRule="exact"/>
              <w:ind w:left="243" w:right="143" w:hanging="101"/>
            </w:pP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CIP</w:t>
            </w:r>
            <w:r>
              <w:rPr>
                <w:rFonts w:ascii="Arial" w:hAnsi="Arial" w:cs="Arial"/>
                <w:spacing w:val="-2"/>
                <w:w w:val="9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GAN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ORI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</w:p>
          <w:p w:rsidR="00CA55E8" w:rsidRDefault="00CA55E8">
            <w:pPr>
              <w:pStyle w:val="Prrafodelista"/>
              <w:numPr>
                <w:ilvl w:val="0"/>
                <w:numId w:val="540"/>
              </w:numPr>
              <w:tabs>
                <w:tab w:val="left" w:pos="459"/>
              </w:tabs>
              <w:kinsoku w:val="0"/>
              <w:overflowPunct w:val="0"/>
              <w:spacing w:before="20" w:line="250" w:lineRule="auto"/>
              <w:ind w:left="459" w:right="36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4"/>
                <w:sz w:val="22"/>
                <w:szCs w:val="22"/>
              </w:rPr>
              <w:t>Us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yú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b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b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40"/>
              </w:numPr>
              <w:tabs>
                <w:tab w:val="left" w:pos="459"/>
              </w:tabs>
              <w:kinsoku w:val="0"/>
              <w:overflowPunct w:val="0"/>
              <w:spacing w:before="9"/>
              <w:ind w:left="459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AF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Í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</w:p>
          <w:p w:rsidR="00CA55E8" w:rsidRDefault="00CA55E8">
            <w:pPr>
              <w:pStyle w:val="Prrafodelista"/>
              <w:numPr>
                <w:ilvl w:val="0"/>
                <w:numId w:val="539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ú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39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abra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5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33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</w:tbl>
    <w:p w:rsidR="00CA55E8" w:rsidRDefault="00CA55E8">
      <w:pPr>
        <w:sectPr w:rsidR="00CA55E8">
          <w:pgSz w:w="24480" w:h="15840" w:orient="landscape"/>
          <w:pgMar w:top="660" w:right="840" w:bottom="280" w:left="1200" w:header="720" w:footer="720" w:gutter="0"/>
          <w:cols w:space="720" w:equalWidth="0">
            <w:col w:w="22440"/>
          </w:cols>
          <w:noEndnote/>
        </w:sectPr>
      </w:pPr>
    </w:p>
    <w:p w:rsidR="00CA55E8" w:rsidRDefault="00CA55E8">
      <w:pPr>
        <w:kinsoku w:val="0"/>
        <w:overflowPunct w:val="0"/>
        <w:spacing w:before="9" w:line="80" w:lineRule="exact"/>
        <w:rPr>
          <w:sz w:val="8"/>
          <w:szCs w:val="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1138"/>
        <w:gridCol w:w="5241"/>
        <w:gridCol w:w="8506"/>
        <w:gridCol w:w="1133"/>
        <w:gridCol w:w="4963"/>
      </w:tblGrid>
      <w:tr w:rsidR="00CA55E8">
        <w:trPr>
          <w:trHeight w:hRule="exact" w:val="213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1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8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83" w:right="373" w:hanging="5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632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LAB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AR</w:t>
            </w:r>
            <w:r>
              <w:rPr>
                <w:rFonts w:ascii="Arial" w:hAnsi="Arial" w:cs="Arial"/>
                <w:b/>
                <w:bCs/>
                <w:spacing w:val="3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UN</w:t>
            </w:r>
            <w:r>
              <w:rPr>
                <w:rFonts w:ascii="Arial" w:hAnsi="Arial" w:cs="Arial"/>
                <w:b/>
                <w:bCs/>
                <w:spacing w:val="3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3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3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AR</w:t>
            </w:r>
            <w:r>
              <w:rPr>
                <w:rFonts w:ascii="Arial" w:hAnsi="Arial" w:cs="Arial"/>
                <w:b/>
                <w:bCs/>
                <w:w w:val="9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AC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AD</w:t>
            </w:r>
          </w:p>
          <w:p w:rsidR="00CA55E8" w:rsidRDefault="00CA55E8">
            <w:pPr>
              <w:pStyle w:val="Prrafodelista"/>
              <w:numPr>
                <w:ilvl w:val="0"/>
                <w:numId w:val="538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29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olle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38"/>
              </w:numPr>
              <w:tabs>
                <w:tab w:val="left" w:pos="459"/>
              </w:tabs>
              <w:kinsoku w:val="0"/>
              <w:overflowPunct w:val="0"/>
              <w:spacing w:before="5" w:line="250" w:lineRule="auto"/>
              <w:ind w:left="459" w:right="46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TO</w:t>
            </w:r>
          </w:p>
          <w:p w:rsidR="00CA55E8" w:rsidRDefault="00CA55E8">
            <w:pPr>
              <w:pStyle w:val="Prrafodelista"/>
              <w:numPr>
                <w:ilvl w:val="0"/>
                <w:numId w:val="537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olle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BÚ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SQ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2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NE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LA</w:t>
            </w:r>
            <w:r>
              <w:rPr>
                <w:rFonts w:ascii="Arial" w:hAnsi="Arial" w:cs="Arial"/>
                <w:b/>
                <w:bCs/>
                <w:spacing w:val="-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OR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IÓ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537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bre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5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39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45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ÁMB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tud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io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145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vos</w:t>
            </w:r>
            <w:r>
              <w:rPr>
                <w:rFonts w:ascii="Arial" w:hAnsi="Arial" w:cs="Arial"/>
                <w:spacing w:val="-1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190*</w:t>
            </w:r>
            <w:r>
              <w:rPr>
                <w:rFonts w:ascii="Arial" w:hAnsi="Arial" w:cs="Arial"/>
                <w:w w:val="1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Prrafodelista"/>
              <w:numPr>
                <w:ilvl w:val="0"/>
                <w:numId w:val="536"/>
              </w:numPr>
              <w:tabs>
                <w:tab w:val="left" w:pos="824"/>
              </w:tabs>
              <w:kinsoku w:val="0"/>
              <w:overflowPunct w:val="0"/>
              <w:spacing w:before="10" w:line="250" w:lineRule="auto"/>
              <w:ind w:left="824" w:right="255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z w:val="22"/>
                <w:szCs w:val="22"/>
              </w:rPr>
              <w:t>ál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rtad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10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tual</w:t>
            </w:r>
            <w:r>
              <w:rPr>
                <w:rFonts w:ascii="Arial" w:hAnsi="Arial" w:cs="Arial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part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pacing w:val="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ar,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rdo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A55E8">
        <w:trPr>
          <w:trHeight w:hRule="exact" w:val="216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5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9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642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50" w:lineRule="auto"/>
              <w:ind w:left="99" w:righ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LAB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AR</w:t>
            </w:r>
            <w:r>
              <w:rPr>
                <w:rFonts w:ascii="Arial" w:hAnsi="Arial" w:cs="Arial"/>
                <w:b/>
                <w:bCs/>
                <w:spacing w:val="3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UN</w:t>
            </w:r>
            <w:r>
              <w:rPr>
                <w:rFonts w:ascii="Arial" w:hAnsi="Arial" w:cs="Arial"/>
                <w:b/>
                <w:bCs/>
                <w:spacing w:val="3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3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3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AR</w:t>
            </w:r>
            <w:r>
              <w:rPr>
                <w:rFonts w:ascii="Arial" w:hAnsi="Arial" w:cs="Arial"/>
                <w:b/>
                <w:bCs/>
                <w:w w:val="9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AC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AD</w:t>
            </w:r>
          </w:p>
          <w:p w:rsidR="00CA55E8" w:rsidRDefault="00CA55E8">
            <w:pPr>
              <w:pStyle w:val="Prrafodelista"/>
              <w:numPr>
                <w:ilvl w:val="0"/>
                <w:numId w:val="535"/>
              </w:numPr>
              <w:tabs>
                <w:tab w:val="left" w:pos="459"/>
              </w:tabs>
              <w:kinsoku w:val="0"/>
              <w:overflowPunct w:val="0"/>
              <w:spacing w:before="5" w:line="250" w:lineRule="auto"/>
              <w:ind w:left="459" w:righ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35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927"/>
            </w:pPr>
            <w:r>
              <w:rPr>
                <w:rFonts w:ascii="Arial" w:hAnsi="Arial" w:cs="Arial"/>
                <w:spacing w:val="-4"/>
                <w:sz w:val="22"/>
                <w:szCs w:val="22"/>
              </w:rPr>
              <w:t>Us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rarq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BÚ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SQ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2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NE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LA</w:t>
            </w:r>
            <w:r>
              <w:rPr>
                <w:rFonts w:ascii="Arial" w:hAnsi="Arial" w:cs="Arial"/>
                <w:b/>
                <w:bCs/>
                <w:spacing w:val="-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OR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IÓ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534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liz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TO</w:t>
            </w:r>
          </w:p>
          <w:p w:rsidR="00CA55E8" w:rsidRDefault="00CA55E8">
            <w:pPr>
              <w:pStyle w:val="Prrafodelista"/>
              <w:numPr>
                <w:ilvl w:val="0"/>
                <w:numId w:val="534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34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>ñ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3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9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-29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0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et</w:t>
            </w:r>
            <w:r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9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en</w:t>
            </w:r>
            <w:r>
              <w:rPr>
                <w:rFonts w:ascii="Arial" w:hAnsi="Arial" w:cs="Arial"/>
                <w:spacing w:val="-28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oll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et</w:t>
            </w:r>
            <w:r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10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34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tab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72"/>
            </w:pPr>
            <w:r>
              <w:rPr>
                <w:rFonts w:ascii="Arial" w:hAnsi="Arial" w:cs="Arial"/>
                <w:w w:val="105"/>
                <w:sz w:val="22"/>
                <w:szCs w:val="22"/>
              </w:rPr>
              <w:t>45,46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ÁMB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tud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io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vos</w:t>
            </w:r>
            <w:r>
              <w:rPr>
                <w:rFonts w:ascii="Arial" w:hAnsi="Arial" w:cs="Arial"/>
                <w:spacing w:val="-1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190*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 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 pa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áp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A55E8">
        <w:trPr>
          <w:trHeight w:hRule="exact" w:val="161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7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10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22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68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LAB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AR</w:t>
            </w:r>
            <w:r>
              <w:rPr>
                <w:rFonts w:ascii="Arial" w:hAnsi="Arial" w:cs="Arial"/>
                <w:b/>
                <w:bCs/>
                <w:spacing w:val="3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UN</w:t>
            </w:r>
            <w:r>
              <w:rPr>
                <w:rFonts w:ascii="Arial" w:hAnsi="Arial" w:cs="Arial"/>
                <w:b/>
                <w:bCs/>
                <w:spacing w:val="3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3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3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AR</w:t>
            </w:r>
            <w:r>
              <w:rPr>
                <w:rFonts w:ascii="Arial" w:hAnsi="Arial" w:cs="Arial"/>
                <w:b/>
                <w:bCs/>
                <w:w w:val="9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AC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AD</w:t>
            </w:r>
          </w:p>
          <w:p w:rsidR="00CA55E8" w:rsidRDefault="00CA55E8">
            <w:pPr>
              <w:pStyle w:val="Prrafodelista"/>
              <w:numPr>
                <w:ilvl w:val="0"/>
                <w:numId w:val="533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12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ado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b</w:t>
            </w:r>
            <w:r>
              <w:rPr>
                <w:rFonts w:ascii="Arial" w:hAnsi="Arial" w:cs="Arial"/>
                <w:sz w:val="22"/>
                <w:szCs w:val="22"/>
              </w:rPr>
              <w:t>ras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33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481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atr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bras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adas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léx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b/>
                <w:bCs/>
                <w:spacing w:val="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E 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AC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532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ado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abra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AF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Í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</w:p>
          <w:p w:rsidR="00CA55E8" w:rsidRDefault="00CA55E8">
            <w:pPr>
              <w:pStyle w:val="Prrafodelista"/>
              <w:numPr>
                <w:ilvl w:val="0"/>
                <w:numId w:val="532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adas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  <w:p w:rsidR="00CA55E8" w:rsidRDefault="00CA55E8">
            <w:pPr>
              <w:pStyle w:val="Prrafodelista"/>
              <w:numPr>
                <w:ilvl w:val="0"/>
                <w:numId w:val="532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4"/>
                <w:sz w:val="22"/>
                <w:szCs w:val="22"/>
              </w:rPr>
              <w:t>Us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1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45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240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5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72" w:right="16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-NO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29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70"/>
            </w:pP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3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2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531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4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 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  <w:p w:rsidR="00CA55E8" w:rsidRDefault="00CA55E8">
            <w:pPr>
              <w:pStyle w:val="Prrafodelista"/>
              <w:numPr>
                <w:ilvl w:val="0"/>
                <w:numId w:val="531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29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oé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b/>
                <w:bCs/>
                <w:spacing w:val="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E 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AC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530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rado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ra)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530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gun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530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30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rgan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(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)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5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50,51,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53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59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L:</w:t>
            </w:r>
            <w:r>
              <w:rPr>
                <w:rFonts w:ascii="Arial" w:hAnsi="Arial" w:cs="Arial"/>
                <w:b/>
                <w:bCs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188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191*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Prrafodelista"/>
              <w:numPr>
                <w:ilvl w:val="0"/>
                <w:numId w:val="529"/>
              </w:numPr>
              <w:tabs>
                <w:tab w:val="left" w:pos="824"/>
              </w:tabs>
              <w:kinsoku w:val="0"/>
              <w:overflowPunct w:val="0"/>
              <w:spacing w:before="20" w:line="250" w:lineRule="auto"/>
              <w:ind w:left="824" w:right="35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arte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29"/>
              </w:numPr>
              <w:tabs>
                <w:tab w:val="left" w:pos="824"/>
              </w:tabs>
              <w:kinsoku w:val="0"/>
              <w:overflowPunct w:val="0"/>
              <w:spacing w:before="10" w:line="250" w:lineRule="auto"/>
              <w:ind w:left="824" w:right="774"/>
              <w:jc w:val="both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A55E8">
        <w:trPr>
          <w:trHeight w:hRule="exact" w:val="160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7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97" w:right="399"/>
              <w:jc w:val="center"/>
            </w:pP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71"/>
            </w:pP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3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2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528"/>
              </w:numPr>
              <w:tabs>
                <w:tab w:val="left" w:pos="459"/>
              </w:tabs>
              <w:kinsoku w:val="0"/>
              <w:overflowPunct w:val="0"/>
              <w:spacing w:before="5" w:line="250" w:lineRule="auto"/>
              <w:ind w:left="459" w:right="29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oé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28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149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b/>
                <w:bCs/>
                <w:spacing w:val="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E 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AC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527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a: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527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(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tá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ra,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)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1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52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53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57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315" w:hanging="77"/>
            </w:pPr>
            <w:r>
              <w:rPr>
                <w:rFonts w:ascii="Arial" w:hAnsi="Arial" w:cs="Arial"/>
                <w:w w:val="105"/>
                <w:sz w:val="22"/>
                <w:szCs w:val="22"/>
              </w:rPr>
              <w:t>13</w:t>
            </w:r>
            <w:r>
              <w:rPr>
                <w:rFonts w:ascii="Arial" w:hAnsi="Arial" w:cs="Arial"/>
                <w:spacing w:val="-1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14</w:t>
            </w:r>
            <w:r>
              <w:rPr>
                <w:rFonts w:ascii="Arial" w:hAnsi="Arial" w:cs="Arial"/>
                <w:w w:val="10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NO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12</w:t>
            </w: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23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57"/>
            </w:pP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3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2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526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705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vé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525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25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rgan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(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o)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7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60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63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26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20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7094" w:right="7090"/>
              <w:jc w:val="center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tro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n.</w:t>
            </w:r>
          </w:p>
        </w:tc>
      </w:tr>
    </w:tbl>
    <w:p w:rsidR="00CA55E8" w:rsidRDefault="00CA55E8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:rsidR="00CA55E8" w:rsidRDefault="00CA55E8">
      <w:pPr>
        <w:pStyle w:val="Ttulo4"/>
        <w:numPr>
          <w:ilvl w:val="0"/>
          <w:numId w:val="524"/>
        </w:numPr>
        <w:tabs>
          <w:tab w:val="left" w:pos="393"/>
        </w:tabs>
        <w:kinsoku w:val="0"/>
        <w:overflowPunct w:val="0"/>
        <w:ind w:left="393"/>
      </w:pPr>
      <w:r>
        <w:rPr>
          <w:b/>
          <w:bCs/>
          <w:w w:val="95"/>
        </w:rPr>
        <w:t>RE</w:t>
      </w:r>
      <w:r>
        <w:rPr>
          <w:b/>
          <w:bCs/>
          <w:spacing w:val="-2"/>
          <w:w w:val="95"/>
        </w:rPr>
        <w:t>F</w:t>
      </w:r>
      <w:r>
        <w:rPr>
          <w:b/>
          <w:bCs/>
          <w:w w:val="95"/>
        </w:rPr>
        <w:t>ERE</w:t>
      </w:r>
      <w:r>
        <w:rPr>
          <w:b/>
          <w:bCs/>
          <w:spacing w:val="2"/>
          <w:w w:val="95"/>
        </w:rPr>
        <w:t>N</w:t>
      </w:r>
      <w:r>
        <w:rPr>
          <w:b/>
          <w:bCs/>
          <w:spacing w:val="-2"/>
          <w:w w:val="95"/>
        </w:rPr>
        <w:t>C</w:t>
      </w:r>
      <w:r>
        <w:rPr>
          <w:b/>
          <w:bCs/>
          <w:spacing w:val="1"/>
          <w:w w:val="95"/>
        </w:rPr>
        <w:t>I</w:t>
      </w:r>
      <w:r>
        <w:rPr>
          <w:b/>
          <w:bCs/>
          <w:spacing w:val="-4"/>
          <w:w w:val="95"/>
        </w:rPr>
        <w:t>A</w:t>
      </w:r>
      <w:r>
        <w:rPr>
          <w:b/>
          <w:bCs/>
          <w:w w:val="95"/>
        </w:rPr>
        <w:t>:</w:t>
      </w:r>
      <w:r>
        <w:rPr>
          <w:b/>
          <w:bCs/>
          <w:spacing w:val="5"/>
          <w:w w:val="95"/>
        </w:rPr>
        <w:t xml:space="preserve"> </w:t>
      </w:r>
      <w:r>
        <w:rPr>
          <w:spacing w:val="2"/>
          <w:w w:val="95"/>
        </w:rPr>
        <w:t>S</w:t>
      </w:r>
      <w:r>
        <w:rPr>
          <w:spacing w:val="-4"/>
          <w:w w:val="95"/>
        </w:rPr>
        <w:t>E</w:t>
      </w:r>
      <w:r>
        <w:rPr>
          <w:spacing w:val="1"/>
          <w:w w:val="95"/>
        </w:rPr>
        <w:t>P</w:t>
      </w:r>
      <w:r>
        <w:rPr>
          <w:w w:val="95"/>
        </w:rPr>
        <w:t>.</w:t>
      </w:r>
      <w:r>
        <w:rPr>
          <w:spacing w:val="5"/>
          <w:w w:val="95"/>
        </w:rPr>
        <w:t xml:space="preserve"> </w:t>
      </w:r>
      <w:r>
        <w:rPr>
          <w:spacing w:val="1"/>
          <w:w w:val="95"/>
        </w:rPr>
        <w:t>A</w:t>
      </w:r>
      <w:r>
        <w:rPr>
          <w:spacing w:val="-1"/>
          <w:w w:val="95"/>
        </w:rPr>
        <w:t>pre</w:t>
      </w:r>
      <w:r>
        <w:rPr>
          <w:w w:val="95"/>
        </w:rPr>
        <w:t>n</w:t>
      </w:r>
      <w:r>
        <w:rPr>
          <w:spacing w:val="-1"/>
          <w:w w:val="95"/>
        </w:rPr>
        <w:t>d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z</w:t>
      </w:r>
      <w:r>
        <w:rPr>
          <w:w w:val="95"/>
        </w:rPr>
        <w:t>a</w:t>
      </w:r>
      <w:r>
        <w:rPr>
          <w:spacing w:val="-2"/>
          <w:w w:val="95"/>
        </w:rPr>
        <w:t>j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2"/>
          <w:w w:val="95"/>
        </w:rPr>
        <w:t xml:space="preserve"> </w:t>
      </w:r>
      <w:r>
        <w:rPr>
          <w:spacing w:val="1"/>
          <w:w w:val="95"/>
        </w:rPr>
        <w:t>c</w:t>
      </w:r>
      <w:r>
        <w:rPr>
          <w:spacing w:val="-1"/>
          <w:w w:val="95"/>
        </w:rPr>
        <w:t>l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p</w:t>
      </w:r>
      <w:r>
        <w:rPr>
          <w:w w:val="95"/>
        </w:rPr>
        <w:t>a</w:t>
      </w:r>
      <w:r>
        <w:rPr>
          <w:spacing w:val="-1"/>
          <w:w w:val="95"/>
        </w:rPr>
        <w:t>r</w:t>
      </w:r>
      <w:r>
        <w:rPr>
          <w:w w:val="95"/>
        </w:rPr>
        <w:t>a</w:t>
      </w:r>
      <w:r>
        <w:rPr>
          <w:spacing w:val="5"/>
          <w:w w:val="95"/>
        </w:rPr>
        <w:t xml:space="preserve"> </w:t>
      </w:r>
      <w:r>
        <w:rPr>
          <w:spacing w:val="2"/>
          <w:w w:val="95"/>
        </w:rPr>
        <w:t>l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spacing w:val="-1"/>
          <w:w w:val="95"/>
        </w:rPr>
        <w:t>ed</w:t>
      </w:r>
      <w:r>
        <w:rPr>
          <w:w w:val="95"/>
        </w:rPr>
        <w:t>u</w:t>
      </w:r>
      <w:r>
        <w:rPr>
          <w:spacing w:val="1"/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</w:t>
      </w:r>
      <w:r>
        <w:rPr>
          <w:spacing w:val="4"/>
          <w:w w:val="95"/>
        </w:rPr>
        <w:t xml:space="preserve"> </w:t>
      </w:r>
      <w:r>
        <w:rPr>
          <w:spacing w:val="-2"/>
          <w:w w:val="95"/>
        </w:rPr>
        <w:t>i</w:t>
      </w:r>
      <w:r>
        <w:rPr>
          <w:w w:val="95"/>
        </w:rPr>
        <w:t>n</w:t>
      </w:r>
      <w:r>
        <w:rPr>
          <w:spacing w:val="-2"/>
          <w:w w:val="95"/>
        </w:rPr>
        <w:t>t</w:t>
      </w:r>
      <w:r>
        <w:rPr>
          <w:spacing w:val="-1"/>
          <w:w w:val="95"/>
        </w:rPr>
        <w:t>e</w:t>
      </w:r>
      <w:r>
        <w:rPr>
          <w:w w:val="95"/>
        </w:rPr>
        <w:t>g</w:t>
      </w:r>
      <w:r>
        <w:rPr>
          <w:spacing w:val="-1"/>
          <w:w w:val="95"/>
        </w:rPr>
        <w:t>r</w:t>
      </w:r>
      <w:r>
        <w:rPr>
          <w:w w:val="95"/>
        </w:rPr>
        <w:t>a</w:t>
      </w:r>
      <w:r>
        <w:rPr>
          <w:spacing w:val="-1"/>
          <w:w w:val="95"/>
        </w:rPr>
        <w:t>l</w:t>
      </w:r>
      <w:r>
        <w:rPr>
          <w:w w:val="95"/>
        </w:rPr>
        <w:t>.</w:t>
      </w:r>
      <w:r>
        <w:rPr>
          <w:spacing w:val="6"/>
          <w:w w:val="95"/>
        </w:rPr>
        <w:t xml:space="preserve"> </w:t>
      </w:r>
      <w:r>
        <w:rPr>
          <w:spacing w:val="2"/>
          <w:w w:val="95"/>
        </w:rPr>
        <w:t>E</w:t>
      </w:r>
      <w:r>
        <w:rPr>
          <w:spacing w:val="-1"/>
          <w:w w:val="95"/>
        </w:rPr>
        <w:t>d</w:t>
      </w:r>
      <w:r>
        <w:rPr>
          <w:w w:val="95"/>
        </w:rPr>
        <w:t>u</w:t>
      </w:r>
      <w:r>
        <w:rPr>
          <w:spacing w:val="1"/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</w:t>
      </w:r>
      <w:r>
        <w:rPr>
          <w:spacing w:val="4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i</w:t>
      </w:r>
      <w:r>
        <w:rPr>
          <w:w w:val="95"/>
        </w:rPr>
        <w:t>ma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i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spacing w:val="2"/>
          <w:w w:val="95"/>
        </w:rPr>
        <w:t>3</w:t>
      </w:r>
      <w:r>
        <w:rPr>
          <w:spacing w:val="-2"/>
          <w:w w:val="95"/>
        </w:rPr>
        <w:t>º</w:t>
      </w:r>
      <w:r>
        <w:rPr>
          <w:w w:val="95"/>
        </w:rPr>
        <w:t>.</w:t>
      </w:r>
      <w:r>
        <w:rPr>
          <w:spacing w:val="6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l</w:t>
      </w:r>
      <w:r>
        <w:rPr>
          <w:w w:val="95"/>
        </w:rPr>
        <w:t>an</w:t>
      </w:r>
      <w:r>
        <w:rPr>
          <w:spacing w:val="4"/>
          <w:w w:val="95"/>
        </w:rPr>
        <w:t xml:space="preserve"> </w:t>
      </w:r>
      <w:r>
        <w:rPr>
          <w:w w:val="95"/>
        </w:rPr>
        <w:t>y</w:t>
      </w:r>
      <w:r>
        <w:rPr>
          <w:spacing w:val="6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o</w:t>
      </w:r>
      <w:r>
        <w:rPr>
          <w:w w:val="95"/>
        </w:rPr>
        <w:t>g</w:t>
      </w:r>
      <w:r>
        <w:rPr>
          <w:spacing w:val="-1"/>
          <w:w w:val="95"/>
        </w:rPr>
        <w:t>r</w:t>
      </w:r>
      <w:r>
        <w:rPr>
          <w:w w:val="95"/>
        </w:rPr>
        <w:t>amas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d</w:t>
      </w:r>
      <w:r>
        <w:rPr>
          <w:w w:val="95"/>
        </w:rPr>
        <w:t>e</w:t>
      </w:r>
      <w:r>
        <w:rPr>
          <w:spacing w:val="2"/>
          <w:w w:val="95"/>
        </w:rPr>
        <w:t xml:space="preserve"> E</w:t>
      </w:r>
      <w:r>
        <w:rPr>
          <w:spacing w:val="-3"/>
          <w:w w:val="95"/>
        </w:rPr>
        <w:t>s</w:t>
      </w:r>
      <w:r>
        <w:rPr>
          <w:spacing w:val="-2"/>
          <w:w w:val="95"/>
        </w:rPr>
        <w:t>t</w:t>
      </w:r>
      <w:r>
        <w:rPr>
          <w:w w:val="95"/>
        </w:rPr>
        <w:t>u</w:t>
      </w:r>
      <w:r>
        <w:rPr>
          <w:spacing w:val="3"/>
          <w:w w:val="95"/>
        </w:rPr>
        <w:t>d</w:t>
      </w:r>
      <w:r>
        <w:rPr>
          <w:spacing w:val="-2"/>
          <w:w w:val="95"/>
        </w:rPr>
        <w:t>io</w:t>
      </w:r>
      <w:r>
        <w:rPr>
          <w:w w:val="95"/>
        </w:rPr>
        <w:t>,</w:t>
      </w:r>
      <w:r>
        <w:rPr>
          <w:spacing w:val="5"/>
          <w:w w:val="95"/>
        </w:rPr>
        <w:t xml:space="preserve"> </w:t>
      </w:r>
      <w:r>
        <w:rPr>
          <w:spacing w:val="-2"/>
          <w:w w:val="95"/>
        </w:rPr>
        <w:t>o</w:t>
      </w:r>
      <w:r>
        <w:rPr>
          <w:spacing w:val="3"/>
          <w:w w:val="95"/>
        </w:rPr>
        <w:t>r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e</w:t>
      </w:r>
      <w:r>
        <w:rPr>
          <w:w w:val="95"/>
        </w:rPr>
        <w:t>n</w:t>
      </w:r>
      <w:r>
        <w:rPr>
          <w:spacing w:val="-2"/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io</w:t>
      </w:r>
      <w:r>
        <w:rPr>
          <w:w w:val="95"/>
        </w:rPr>
        <w:t>n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8"/>
          <w:w w:val="95"/>
        </w:rPr>
        <w:t xml:space="preserve"> </w:t>
      </w:r>
      <w:r>
        <w:rPr>
          <w:spacing w:val="-1"/>
          <w:w w:val="95"/>
        </w:rPr>
        <w:t>d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d</w:t>
      </w:r>
      <w:r>
        <w:rPr>
          <w:spacing w:val="5"/>
          <w:w w:val="95"/>
        </w:rPr>
        <w:t>á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ti</w:t>
      </w:r>
      <w:r>
        <w:rPr>
          <w:spacing w:val="1"/>
          <w:w w:val="95"/>
        </w:rPr>
        <w:t>c</w:t>
      </w:r>
      <w:r>
        <w:rPr>
          <w:w w:val="95"/>
        </w:rPr>
        <w:t>as</w:t>
      </w:r>
      <w:r>
        <w:rPr>
          <w:spacing w:val="2"/>
          <w:w w:val="95"/>
        </w:rPr>
        <w:t xml:space="preserve"> </w:t>
      </w:r>
      <w:r>
        <w:rPr>
          <w:w w:val="95"/>
        </w:rPr>
        <w:t>y</w:t>
      </w:r>
      <w:r>
        <w:rPr>
          <w:spacing w:val="5"/>
          <w:w w:val="95"/>
        </w:rPr>
        <w:t xml:space="preserve"> </w:t>
      </w:r>
      <w:r>
        <w:rPr>
          <w:spacing w:val="-2"/>
          <w:w w:val="95"/>
        </w:rPr>
        <w:t>s</w:t>
      </w:r>
      <w:r>
        <w:rPr>
          <w:w w:val="95"/>
        </w:rPr>
        <w:t>ug</w:t>
      </w:r>
      <w:r>
        <w:rPr>
          <w:spacing w:val="-1"/>
          <w:w w:val="95"/>
        </w:rPr>
        <w:t>ere</w:t>
      </w:r>
      <w:r>
        <w:rPr>
          <w:w w:val="95"/>
        </w:rPr>
        <w:t>n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</w:t>
      </w:r>
      <w:r>
        <w:rPr>
          <w:w w:val="95"/>
        </w:rPr>
        <w:t>as</w:t>
      </w:r>
      <w:r>
        <w:rPr>
          <w:spacing w:val="2"/>
          <w:w w:val="95"/>
        </w:rPr>
        <w:t xml:space="preserve"> </w:t>
      </w:r>
      <w:r>
        <w:rPr>
          <w:spacing w:val="3"/>
          <w:w w:val="95"/>
        </w:rPr>
        <w:t>d</w:t>
      </w:r>
      <w:r>
        <w:rPr>
          <w:w w:val="95"/>
        </w:rPr>
        <w:t>e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a</w:t>
      </w:r>
      <w:r>
        <w:rPr>
          <w:spacing w:val="-1"/>
          <w:w w:val="95"/>
        </w:rPr>
        <w:t>l</w:t>
      </w:r>
      <w:r>
        <w:rPr>
          <w:w w:val="95"/>
        </w:rPr>
        <w:t>ua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n.</w:t>
      </w:r>
    </w:p>
    <w:p w:rsidR="00CA55E8" w:rsidRDefault="00CA55E8">
      <w:pPr>
        <w:pStyle w:val="Ttulo4"/>
        <w:numPr>
          <w:ilvl w:val="0"/>
          <w:numId w:val="524"/>
        </w:numPr>
        <w:tabs>
          <w:tab w:val="left" w:pos="393"/>
        </w:tabs>
        <w:kinsoku w:val="0"/>
        <w:overflowPunct w:val="0"/>
        <w:ind w:left="393"/>
        <w:sectPr w:rsidR="00CA55E8">
          <w:pgSz w:w="24480" w:h="15840" w:orient="landscape"/>
          <w:pgMar w:top="62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55"/>
        <w:ind w:left="8061" w:right="8431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17B59F"/>
          <w:spacing w:val="-1"/>
          <w:w w:val="95"/>
        </w:rPr>
        <w:lastRenderedPageBreak/>
        <w:t>D</w:t>
      </w:r>
      <w:r>
        <w:rPr>
          <w:rFonts w:ascii="Arial" w:hAnsi="Arial" w:cs="Arial"/>
          <w:b/>
          <w:bCs/>
          <w:color w:val="17B59F"/>
          <w:w w:val="95"/>
        </w:rPr>
        <w:t>O</w:t>
      </w:r>
      <w:r>
        <w:rPr>
          <w:rFonts w:ascii="Arial" w:hAnsi="Arial" w:cs="Arial"/>
          <w:b/>
          <w:bCs/>
          <w:color w:val="17B59F"/>
          <w:spacing w:val="-3"/>
          <w:w w:val="95"/>
        </w:rPr>
        <w:t>S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spacing w:val="-1"/>
          <w:w w:val="95"/>
        </w:rPr>
        <w:t>F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spacing w:val="-2"/>
          <w:w w:val="95"/>
        </w:rPr>
        <w:t>C</w:t>
      </w:r>
      <w:r>
        <w:rPr>
          <w:rFonts w:ascii="Arial" w:hAnsi="Arial" w:cs="Arial"/>
          <w:b/>
          <w:bCs/>
          <w:color w:val="17B59F"/>
          <w:spacing w:val="-4"/>
          <w:w w:val="95"/>
        </w:rPr>
        <w:t>A</w:t>
      </w:r>
      <w:r>
        <w:rPr>
          <w:rFonts w:ascii="Arial" w:hAnsi="Arial" w:cs="Arial"/>
          <w:b/>
          <w:bCs/>
          <w:color w:val="17B59F"/>
          <w:spacing w:val="-2"/>
          <w:w w:val="95"/>
        </w:rPr>
        <w:t>C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w w:val="95"/>
        </w:rPr>
        <w:t>ÓN</w:t>
      </w:r>
      <w:r>
        <w:rPr>
          <w:rFonts w:ascii="Arial" w:hAnsi="Arial" w:cs="Arial"/>
          <w:b/>
          <w:bCs/>
          <w:color w:val="17B59F"/>
          <w:spacing w:val="-36"/>
          <w:w w:val="95"/>
        </w:rPr>
        <w:t xml:space="preserve"> </w:t>
      </w:r>
      <w:r>
        <w:rPr>
          <w:rFonts w:ascii="Arial" w:hAnsi="Arial" w:cs="Arial"/>
          <w:b/>
          <w:bCs/>
          <w:color w:val="17B59F"/>
          <w:w w:val="95"/>
        </w:rPr>
        <w:t>M</w:t>
      </w:r>
      <w:r>
        <w:rPr>
          <w:rFonts w:ascii="Arial" w:hAnsi="Arial" w:cs="Arial"/>
          <w:b/>
          <w:bCs/>
          <w:color w:val="17B59F"/>
          <w:spacing w:val="-4"/>
          <w:w w:val="95"/>
        </w:rPr>
        <w:t>A</w:t>
      </w:r>
      <w:r>
        <w:rPr>
          <w:rFonts w:ascii="Arial" w:hAnsi="Arial" w:cs="Arial"/>
          <w:b/>
          <w:bCs/>
          <w:color w:val="17B59F"/>
          <w:spacing w:val="-2"/>
          <w:w w:val="95"/>
        </w:rPr>
        <w:t>T</w:t>
      </w:r>
      <w:r>
        <w:rPr>
          <w:rFonts w:ascii="Arial" w:hAnsi="Arial" w:cs="Arial"/>
          <w:b/>
          <w:bCs/>
          <w:color w:val="17B59F"/>
          <w:w w:val="95"/>
        </w:rPr>
        <w:t>EM</w:t>
      </w:r>
      <w:r>
        <w:rPr>
          <w:rFonts w:ascii="Arial" w:hAnsi="Arial" w:cs="Arial"/>
          <w:b/>
          <w:bCs/>
          <w:color w:val="17B59F"/>
          <w:spacing w:val="-4"/>
          <w:w w:val="95"/>
        </w:rPr>
        <w:t>Á</w:t>
      </w:r>
      <w:r>
        <w:rPr>
          <w:rFonts w:ascii="Arial" w:hAnsi="Arial" w:cs="Arial"/>
          <w:b/>
          <w:bCs/>
          <w:color w:val="17B59F"/>
          <w:spacing w:val="-2"/>
          <w:w w:val="95"/>
        </w:rPr>
        <w:t>T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spacing w:val="-2"/>
          <w:w w:val="95"/>
        </w:rPr>
        <w:t>C</w:t>
      </w:r>
      <w:r>
        <w:rPr>
          <w:rFonts w:ascii="Arial" w:hAnsi="Arial" w:cs="Arial"/>
          <w:b/>
          <w:bCs/>
          <w:color w:val="17B59F"/>
          <w:spacing w:val="-4"/>
          <w:w w:val="95"/>
        </w:rPr>
        <w:t>A</w:t>
      </w:r>
      <w:r>
        <w:rPr>
          <w:rFonts w:ascii="Arial" w:hAnsi="Arial" w:cs="Arial"/>
          <w:b/>
          <w:bCs/>
          <w:color w:val="17B59F"/>
          <w:w w:val="95"/>
        </w:rPr>
        <w:t>S</w:t>
      </w:r>
      <w:r>
        <w:rPr>
          <w:rFonts w:ascii="Arial" w:hAnsi="Arial" w:cs="Arial"/>
          <w:b/>
          <w:bCs/>
          <w:color w:val="17B59F"/>
          <w:spacing w:val="-37"/>
          <w:w w:val="95"/>
        </w:rPr>
        <w:t xml:space="preserve"> </w:t>
      </w:r>
      <w:r>
        <w:rPr>
          <w:rFonts w:ascii="Arial" w:hAnsi="Arial" w:cs="Arial"/>
          <w:b/>
          <w:bCs/>
          <w:color w:val="17B59F"/>
          <w:spacing w:val="-2"/>
          <w:w w:val="95"/>
        </w:rPr>
        <w:t>3</w:t>
      </w:r>
      <w:r>
        <w:rPr>
          <w:rFonts w:ascii="Arial" w:hAnsi="Arial" w:cs="Arial"/>
          <w:b/>
          <w:bCs/>
          <w:color w:val="17B59F"/>
          <w:w w:val="95"/>
        </w:rPr>
        <w:t>º</w:t>
      </w:r>
      <w:r>
        <w:rPr>
          <w:rFonts w:ascii="Arial" w:hAnsi="Arial" w:cs="Arial"/>
          <w:b/>
          <w:bCs/>
          <w:color w:val="17B59F"/>
          <w:spacing w:val="-37"/>
          <w:w w:val="95"/>
        </w:rPr>
        <w:t xml:space="preserve"> </w:t>
      </w:r>
      <w:r>
        <w:rPr>
          <w:rFonts w:ascii="Arial" w:hAnsi="Arial" w:cs="Arial"/>
          <w:b/>
          <w:bCs/>
          <w:color w:val="17B59F"/>
          <w:spacing w:val="-3"/>
          <w:w w:val="95"/>
        </w:rPr>
        <w:t>G</w:t>
      </w:r>
      <w:r>
        <w:rPr>
          <w:rFonts w:ascii="Arial" w:hAnsi="Arial" w:cs="Arial"/>
          <w:b/>
          <w:bCs/>
          <w:color w:val="17B59F"/>
          <w:w w:val="95"/>
        </w:rPr>
        <w:t>R</w:t>
      </w:r>
      <w:r>
        <w:rPr>
          <w:rFonts w:ascii="Arial" w:hAnsi="Arial" w:cs="Arial"/>
          <w:b/>
          <w:bCs/>
          <w:color w:val="17B59F"/>
          <w:spacing w:val="2"/>
          <w:w w:val="95"/>
        </w:rPr>
        <w:t>A</w:t>
      </w:r>
      <w:r>
        <w:rPr>
          <w:rFonts w:ascii="Arial" w:hAnsi="Arial" w:cs="Arial"/>
          <w:b/>
          <w:bCs/>
          <w:color w:val="17B59F"/>
          <w:spacing w:val="-1"/>
          <w:w w:val="95"/>
        </w:rPr>
        <w:t>D</w:t>
      </w:r>
      <w:r>
        <w:rPr>
          <w:rFonts w:ascii="Arial" w:hAnsi="Arial" w:cs="Arial"/>
          <w:b/>
          <w:bCs/>
          <w:color w:val="17B59F"/>
          <w:w w:val="95"/>
        </w:rPr>
        <w:t>O</w:t>
      </w:r>
    </w:p>
    <w:p w:rsidR="00CA55E8" w:rsidRDefault="00CA55E8">
      <w:pPr>
        <w:kinsoku w:val="0"/>
        <w:overflowPunct w:val="0"/>
        <w:spacing w:before="14" w:line="280" w:lineRule="exact"/>
        <w:rPr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1421"/>
        <w:gridCol w:w="4536"/>
        <w:gridCol w:w="7229"/>
        <w:gridCol w:w="1560"/>
        <w:gridCol w:w="6235"/>
      </w:tblGrid>
      <w:tr w:rsidR="00CA55E8">
        <w:trPr>
          <w:trHeight w:hRule="exact" w:val="66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28"/>
            </w:pP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</w:rPr>
              <w:t>A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</w:tcPr>
          <w:p w:rsidR="00CA55E8" w:rsidRDefault="00CA55E8">
            <w:pPr>
              <w:pStyle w:val="TableParagraph"/>
              <w:kinsoku w:val="0"/>
              <w:overflowPunct w:val="0"/>
              <w:spacing w:before="42" w:line="250" w:lineRule="auto"/>
              <w:ind w:left="128" w:firstLine="398"/>
            </w:pP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w w:val="86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</w:rPr>
              <w:t>EM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Á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81D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839"/>
            </w:pP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RE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Z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39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ER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834F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370"/>
            </w:pP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T</w:t>
            </w:r>
            <w:r>
              <w:rPr>
                <w:rFonts w:ascii="Arial" w:hAnsi="Arial" w:cs="Arial"/>
                <w:b/>
                <w:bCs/>
                <w:w w:val="95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</w:rPr>
              <w:t>S</w:t>
            </w:r>
            <w:r>
              <w:rPr>
                <w:rFonts w:ascii="Arial" w:hAnsi="Arial" w:cs="Arial"/>
                <w:b/>
                <w:bCs/>
                <w:spacing w:val="-21"/>
                <w:w w:val="95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</w:rPr>
              <w:t>/</w:t>
            </w:r>
            <w:r>
              <w:rPr>
                <w:rFonts w:ascii="Arial" w:hAnsi="Arial" w:cs="Arial"/>
                <w:b/>
                <w:bCs/>
                <w:spacing w:val="-20"/>
                <w:w w:val="9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C</w:t>
            </w:r>
            <w:r>
              <w:rPr>
                <w:rFonts w:ascii="Arial" w:hAnsi="Arial" w:cs="Arial"/>
                <w:b/>
                <w:bCs/>
                <w:w w:val="95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T</w:t>
            </w:r>
            <w:r>
              <w:rPr>
                <w:rFonts w:ascii="Arial" w:hAnsi="Arial" w:cs="Arial"/>
                <w:b/>
                <w:bCs/>
                <w:w w:val="95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w w:val="95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5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</w:rPr>
              <w:t>OS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A7E0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52" w:right="551"/>
              <w:jc w:val="center"/>
            </w:pPr>
            <w:r>
              <w:rPr>
                <w:rFonts w:ascii="Arial" w:hAnsi="Arial" w:cs="Arial"/>
                <w:b/>
                <w:bCs/>
                <w:w w:val="85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85"/>
              </w:rPr>
              <w:t>T</w:t>
            </w:r>
            <w:r>
              <w:rPr>
                <w:rFonts w:ascii="Arial" w:hAnsi="Arial" w:cs="Arial"/>
                <w:b/>
                <w:bCs/>
                <w:w w:val="85"/>
              </w:rPr>
              <w:t>G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005E"/>
          </w:tcPr>
          <w:p w:rsidR="00CA55E8" w:rsidRDefault="00CA55E8">
            <w:pPr>
              <w:pStyle w:val="TableParagraph"/>
              <w:kinsoku w:val="0"/>
              <w:overflowPunct w:val="0"/>
              <w:spacing w:before="42" w:line="250" w:lineRule="auto"/>
              <w:ind w:left="2106" w:right="2118" w:firstLine="9"/>
              <w:jc w:val="center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-6"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3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EN</w:t>
            </w:r>
            <w:r>
              <w:rPr>
                <w:rFonts w:ascii="Arial" w:hAnsi="Arial" w:cs="Arial"/>
                <w:b/>
                <w:bCs/>
                <w:w w:val="9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P</w:t>
            </w:r>
            <w:r>
              <w:rPr>
                <w:rFonts w:ascii="Arial" w:hAnsi="Arial" w:cs="Arial"/>
                <w:b/>
                <w:bCs/>
                <w:w w:val="95"/>
              </w:rPr>
              <w:t>RO</w:t>
            </w: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G</w:t>
            </w:r>
            <w:r>
              <w:rPr>
                <w:rFonts w:ascii="Arial" w:hAnsi="Arial" w:cs="Arial"/>
                <w:b/>
                <w:bCs/>
                <w:w w:val="95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</w:rPr>
              <w:t xml:space="preserve">MA </w:t>
            </w:r>
            <w:r>
              <w:rPr>
                <w:rFonts w:ascii="Arial" w:hAnsi="Arial" w:cs="Arial"/>
                <w:b/>
                <w:bCs/>
                <w:spacing w:val="4"/>
                <w:w w:val="9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201</w:t>
            </w:r>
            <w:r>
              <w:rPr>
                <w:rFonts w:ascii="Arial" w:hAnsi="Arial" w:cs="Arial"/>
                <w:b/>
                <w:bCs/>
                <w:w w:val="95"/>
              </w:rPr>
              <w:t>8</w:t>
            </w:r>
          </w:p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20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543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IN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spacing w:val="-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ENCI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IAGN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</w:tr>
      <w:tr w:rsidR="00CA55E8">
        <w:trPr>
          <w:trHeight w:hRule="exact" w:val="177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3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00" w:lineRule="exact"/>
              <w:rPr>
                <w:sz w:val="10"/>
                <w:szCs w:val="1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67" w:right="165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28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523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80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z w:val="22"/>
                <w:szCs w:val="22"/>
              </w:rPr>
              <w:t>e,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úm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Ú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SIS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IÓ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522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613"/>
            </w:pP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nú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s,</w:t>
            </w:r>
            <w:r>
              <w:rPr>
                <w:rFonts w:ascii="Arial" w:hAnsi="Arial" w:cs="Arial"/>
                <w:spacing w:val="-3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nas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7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74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10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ú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ú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99" w:right="383"/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núm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ro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22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CA55E8">
        <w:trPr>
          <w:trHeight w:hRule="exact" w:val="171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5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31" w:right="42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00" w:lineRule="exact"/>
              <w:rPr>
                <w:sz w:val="10"/>
                <w:szCs w:val="1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38" w:right="136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28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521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82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3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520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455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mú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cá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9" w:line="120" w:lineRule="exact"/>
              <w:rPr>
                <w:sz w:val="12"/>
                <w:szCs w:val="1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59"/>
            </w:pPr>
            <w:r>
              <w:rPr>
                <w:rFonts w:ascii="Arial" w:hAnsi="Arial" w:cs="Arial"/>
                <w:w w:val="105"/>
                <w:sz w:val="22"/>
                <w:szCs w:val="22"/>
              </w:rPr>
              <w:t>15,</w:t>
            </w:r>
            <w:r>
              <w:rPr>
                <w:rFonts w:ascii="Arial" w:hAnsi="Arial" w:cs="Arial"/>
                <w:spacing w:val="-11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17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234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ú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racc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99" w:right="245"/>
              <w:jc w:val="both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ada,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nú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mú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100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atro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226*</w:t>
            </w:r>
          </w:p>
        </w:tc>
      </w:tr>
      <w:tr w:rsidR="00CA55E8">
        <w:trPr>
          <w:trHeight w:hRule="exact" w:val="182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00" w:lineRule="exact"/>
              <w:rPr>
                <w:sz w:val="10"/>
                <w:szCs w:val="1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91" w:right="194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28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519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80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BL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AS </w:t>
            </w:r>
            <w:r>
              <w:rPr>
                <w:rFonts w:ascii="Arial" w:hAnsi="Arial" w:cs="Arial"/>
                <w:b/>
                <w:bCs/>
                <w:spacing w:val="5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ULT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CAT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518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322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cá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ráp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72"/>
            </w:pPr>
            <w:r>
              <w:rPr>
                <w:rFonts w:ascii="Arial" w:hAnsi="Arial" w:cs="Arial"/>
                <w:w w:val="105"/>
                <w:sz w:val="22"/>
                <w:szCs w:val="22"/>
              </w:rPr>
              <w:t>18,</w:t>
            </w:r>
            <w:r>
              <w:rPr>
                <w:rFonts w:ascii="Arial" w:hAnsi="Arial" w:cs="Arial"/>
                <w:spacing w:val="-16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20,</w:t>
            </w:r>
            <w:r>
              <w:rPr>
                <w:rFonts w:ascii="Arial" w:hAnsi="Arial" w:cs="Arial"/>
                <w:spacing w:val="-15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22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234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ú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2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99" w:right="52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nú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cuy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cto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ar.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226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*</w:t>
            </w:r>
          </w:p>
        </w:tc>
      </w:tr>
      <w:tr w:rsidR="00CA55E8">
        <w:trPr>
          <w:trHeight w:hRule="exact" w:val="170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5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00" w:lineRule="exact"/>
              <w:rPr>
                <w:sz w:val="10"/>
                <w:szCs w:val="1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33" w:right="131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28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517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80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BL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AS  </w:t>
            </w:r>
            <w:r>
              <w:rPr>
                <w:rFonts w:ascii="Arial" w:hAnsi="Arial" w:cs="Arial"/>
                <w:b/>
                <w:bCs/>
                <w:spacing w:val="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ULT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CAT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16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322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cá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ráp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9" w:line="110" w:lineRule="exact"/>
              <w:rPr>
                <w:sz w:val="11"/>
                <w:szCs w:val="11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72"/>
            </w:pPr>
            <w:r>
              <w:rPr>
                <w:rFonts w:ascii="Arial" w:hAnsi="Arial" w:cs="Arial"/>
                <w:w w:val="105"/>
                <w:sz w:val="22"/>
                <w:szCs w:val="22"/>
              </w:rPr>
              <w:t>18,</w:t>
            </w:r>
            <w:r>
              <w:rPr>
                <w:rFonts w:ascii="Arial" w:hAnsi="Arial" w:cs="Arial"/>
                <w:spacing w:val="-16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20,</w:t>
            </w:r>
            <w:r>
              <w:rPr>
                <w:rFonts w:ascii="Arial" w:hAnsi="Arial" w:cs="Arial"/>
                <w:spacing w:val="-15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22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234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ú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2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99" w:right="52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nú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cuy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cto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ar.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226*</w:t>
            </w:r>
          </w:p>
        </w:tc>
      </w:tr>
      <w:tr w:rsidR="00CA55E8">
        <w:trPr>
          <w:trHeight w:hRule="exact" w:val="169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0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14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23" w:right="122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28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515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80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BL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AS </w:t>
            </w:r>
            <w:r>
              <w:rPr>
                <w:rFonts w:ascii="Arial" w:hAnsi="Arial" w:cs="Arial"/>
                <w:b/>
                <w:bCs/>
                <w:spacing w:val="5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ULT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CAT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514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726"/>
            </w:pPr>
            <w:r>
              <w:rPr>
                <w:rFonts w:ascii="Arial" w:hAnsi="Arial" w:cs="Arial"/>
                <w:spacing w:val="-4"/>
                <w:sz w:val="22"/>
                <w:szCs w:val="22"/>
              </w:rPr>
              <w:t>Us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car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mú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20,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30,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110" w:lineRule="exact"/>
              <w:rPr>
                <w:sz w:val="11"/>
                <w:szCs w:val="11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74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23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24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234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ú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2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99" w:right="422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ada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cac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ú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ra.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226*</w:t>
            </w:r>
          </w:p>
        </w:tc>
      </w:tr>
      <w:tr w:rsidR="00CA55E8">
        <w:trPr>
          <w:trHeight w:hRule="exact" w:val="186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7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21" w:right="416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60" w:lineRule="exact"/>
              <w:rPr>
                <w:sz w:val="16"/>
                <w:szCs w:val="1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416" w:right="422" w:hanging="5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FO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513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628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2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</w:p>
          <w:p w:rsidR="00CA55E8" w:rsidRDefault="00CA55E8">
            <w:pPr>
              <w:pStyle w:val="Prrafodelista"/>
              <w:numPr>
                <w:ilvl w:val="0"/>
                <w:numId w:val="512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472" w:right="1192"/>
              <w:jc w:val="center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par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6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34" w:right="23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25,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29,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622" w:right="617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35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50" w:lineRule="auto"/>
              <w:ind w:left="99" w:right="321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tu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99" w:right="233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0*</w:t>
            </w:r>
          </w:p>
        </w:tc>
      </w:tr>
      <w:tr w:rsidR="00CA55E8">
        <w:trPr>
          <w:trHeight w:hRule="exact" w:val="185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2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8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83" w:right="373" w:hanging="5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60" w:lineRule="exact"/>
              <w:rPr>
                <w:sz w:val="16"/>
                <w:szCs w:val="1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416" w:right="417" w:hanging="5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FO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511"/>
              </w:numPr>
              <w:tabs>
                <w:tab w:val="left" w:pos="464"/>
              </w:tabs>
              <w:kinsoku w:val="0"/>
              <w:overflowPunct w:val="0"/>
              <w:spacing w:before="8" w:line="250" w:lineRule="auto"/>
              <w:ind w:left="464" w:right="628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2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</w:p>
          <w:p w:rsidR="00CA55E8" w:rsidRDefault="00CA55E8">
            <w:pPr>
              <w:pStyle w:val="Prrafodelista"/>
              <w:numPr>
                <w:ilvl w:val="0"/>
                <w:numId w:val="510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472" w:right="1192"/>
              <w:jc w:val="center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par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34" w:right="23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25,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29,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622" w:right="617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35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321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tu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99" w:right="233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0*</w:t>
            </w:r>
          </w:p>
        </w:tc>
      </w:tr>
    </w:tbl>
    <w:p w:rsidR="00CA55E8" w:rsidRDefault="00CA55E8">
      <w:pPr>
        <w:sectPr w:rsidR="00CA55E8">
          <w:pgSz w:w="24480" w:h="15840" w:orient="landscape"/>
          <w:pgMar w:top="66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9" w:line="80" w:lineRule="exact"/>
        <w:rPr>
          <w:sz w:val="8"/>
          <w:szCs w:val="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1421"/>
        <w:gridCol w:w="4536"/>
        <w:gridCol w:w="7229"/>
        <w:gridCol w:w="1560"/>
        <w:gridCol w:w="6235"/>
      </w:tblGrid>
      <w:tr w:rsidR="00CA55E8">
        <w:trPr>
          <w:trHeight w:hRule="exact" w:val="183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9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8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215" w:right="209" w:hanging="5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JO</w:t>
            </w:r>
            <w:r>
              <w:rPr>
                <w:rFonts w:ascii="Arial" w:hAnsi="Arial" w:cs="Arial"/>
                <w:spacing w:val="-2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INF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IÓ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509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80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NÁ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ISI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IÓ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508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193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tab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59"/>
            </w:pPr>
            <w:r>
              <w:rPr>
                <w:rFonts w:ascii="Arial" w:hAnsi="Arial" w:cs="Arial"/>
                <w:w w:val="105"/>
                <w:sz w:val="22"/>
                <w:szCs w:val="22"/>
              </w:rPr>
              <w:t>36,</w:t>
            </w:r>
            <w:r>
              <w:rPr>
                <w:rFonts w:ascii="Arial" w:hAnsi="Arial" w:cs="Arial"/>
                <w:spacing w:val="-11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39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342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2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ná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2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dat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b/>
                <w:bCs/>
                <w:spacing w:val="4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tad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ca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99" w:right="52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ole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tab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bar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230*</w:t>
            </w:r>
          </w:p>
        </w:tc>
      </w:tr>
      <w:tr w:rsidR="00CA55E8">
        <w:trPr>
          <w:trHeight w:hRule="exact" w:val="171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20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10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22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14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38" w:right="131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28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507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850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car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Ú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SIS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IÓ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506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561"/>
            </w:pP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nú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ras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2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3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120" w:lineRule="exact"/>
              <w:rPr>
                <w:sz w:val="12"/>
                <w:szCs w:val="1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59"/>
            </w:pPr>
            <w:r>
              <w:rPr>
                <w:rFonts w:ascii="Arial" w:hAnsi="Arial" w:cs="Arial"/>
                <w:w w:val="105"/>
                <w:sz w:val="22"/>
                <w:szCs w:val="22"/>
              </w:rPr>
              <w:t>42,</w:t>
            </w:r>
            <w:r>
              <w:rPr>
                <w:rFonts w:ascii="Arial" w:hAnsi="Arial" w:cs="Arial"/>
                <w:spacing w:val="-11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44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ú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ú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99" w:right="38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núm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99"/>
            </w:pP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45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226*</w:t>
            </w:r>
          </w:p>
        </w:tc>
      </w:tr>
      <w:tr w:rsidR="00CA55E8">
        <w:trPr>
          <w:trHeight w:hRule="exact" w:val="168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5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72" w:right="16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-NO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29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14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19" w:right="122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28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505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850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car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BL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AS </w:t>
            </w:r>
            <w:r>
              <w:rPr>
                <w:rFonts w:ascii="Arial" w:hAnsi="Arial" w:cs="Arial"/>
                <w:b/>
                <w:bCs/>
                <w:spacing w:val="5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ULT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CAT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504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138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cto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cac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cac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10,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20,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30,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9" w:line="100" w:lineRule="exact"/>
              <w:rPr>
                <w:sz w:val="10"/>
                <w:szCs w:val="1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74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47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48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234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ú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3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3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99" w:right="52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nú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cuy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cto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ar.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226*</w:t>
            </w:r>
          </w:p>
        </w:tc>
      </w:tr>
      <w:tr w:rsidR="00CA55E8">
        <w:trPr>
          <w:trHeight w:hRule="exact" w:val="212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6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97" w:right="399"/>
              <w:jc w:val="center"/>
            </w:pP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8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671" w:right="143" w:hanging="533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FO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3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503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850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car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2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</w:p>
          <w:p w:rsidR="00CA55E8" w:rsidRDefault="00CA55E8">
            <w:pPr>
              <w:pStyle w:val="Prrafodelista"/>
              <w:numPr>
                <w:ilvl w:val="0"/>
                <w:numId w:val="502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72"/>
            </w:pPr>
            <w:r>
              <w:rPr>
                <w:rFonts w:ascii="Arial" w:hAnsi="Arial" w:cs="Arial"/>
                <w:w w:val="105"/>
                <w:sz w:val="22"/>
                <w:szCs w:val="22"/>
              </w:rPr>
              <w:t>51,</w:t>
            </w:r>
            <w:r>
              <w:rPr>
                <w:rFonts w:ascii="Arial" w:hAnsi="Arial" w:cs="Arial"/>
                <w:spacing w:val="-16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53,</w:t>
            </w:r>
            <w:r>
              <w:rPr>
                <w:rFonts w:ascii="Arial" w:hAnsi="Arial" w:cs="Arial"/>
                <w:spacing w:val="-15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57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321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tu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99" w:right="12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99" w:right="360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ta,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 un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230*</w:t>
            </w:r>
          </w:p>
        </w:tc>
      </w:tr>
      <w:tr w:rsidR="00CA55E8">
        <w:trPr>
          <w:trHeight w:hRule="exact" w:val="185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2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8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224" w:right="219" w:hanging="5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JO</w:t>
            </w:r>
            <w:r>
              <w:rPr>
                <w:rFonts w:ascii="Arial" w:hAnsi="Arial" w:cs="Arial"/>
                <w:spacing w:val="-2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INF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IÓ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501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850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car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ANÁ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ISI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IÓ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00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b</w:t>
            </w:r>
            <w:r>
              <w:rPr>
                <w:rFonts w:ascii="Arial" w:hAnsi="Arial" w:cs="Arial"/>
                <w:sz w:val="22"/>
                <w:szCs w:val="22"/>
              </w:rPr>
              <w:t>arra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34" w:right="23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59,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61,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622" w:right="617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66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342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2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ná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2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dat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b/>
                <w:bCs/>
                <w:spacing w:val="3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tad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ca.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99" w:right="52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ole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tab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bar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230*</w:t>
            </w:r>
          </w:p>
        </w:tc>
      </w:tr>
      <w:tr w:rsidR="00CA55E8">
        <w:trPr>
          <w:trHeight w:hRule="exact" w:val="172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5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8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57" w:right="157" w:hanging="5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JO</w:t>
            </w:r>
            <w:r>
              <w:rPr>
                <w:rFonts w:ascii="Arial" w:hAnsi="Arial" w:cs="Arial"/>
                <w:spacing w:val="-2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INF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IÓ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99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850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car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ANÁ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ISI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IÓ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98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b</w:t>
            </w:r>
            <w:r>
              <w:rPr>
                <w:rFonts w:ascii="Arial" w:hAnsi="Arial" w:cs="Arial"/>
                <w:sz w:val="22"/>
                <w:szCs w:val="22"/>
              </w:rPr>
              <w:t>arra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34" w:right="23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59,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61,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622" w:right="617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66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342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2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ná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2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dat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b/>
                <w:bCs/>
                <w:spacing w:val="4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tad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ca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99" w:right="52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ole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tab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bar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230*</w:t>
            </w:r>
          </w:p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26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20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7094" w:right="7090"/>
              <w:jc w:val="center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tro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n.</w:t>
            </w:r>
          </w:p>
        </w:tc>
      </w:tr>
    </w:tbl>
    <w:p w:rsidR="00CA55E8" w:rsidRDefault="00CA55E8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:rsidR="00CA55E8" w:rsidRDefault="00CA55E8">
      <w:pPr>
        <w:pStyle w:val="Ttulo4"/>
        <w:numPr>
          <w:ilvl w:val="0"/>
          <w:numId w:val="524"/>
        </w:numPr>
        <w:tabs>
          <w:tab w:val="left" w:pos="393"/>
        </w:tabs>
        <w:kinsoku w:val="0"/>
        <w:overflowPunct w:val="0"/>
        <w:ind w:left="393"/>
      </w:pPr>
      <w:r>
        <w:rPr>
          <w:b/>
          <w:bCs/>
          <w:w w:val="95"/>
        </w:rPr>
        <w:t>RE</w:t>
      </w:r>
      <w:r>
        <w:rPr>
          <w:b/>
          <w:bCs/>
          <w:spacing w:val="-2"/>
          <w:w w:val="95"/>
        </w:rPr>
        <w:t>F</w:t>
      </w:r>
      <w:r>
        <w:rPr>
          <w:b/>
          <w:bCs/>
          <w:w w:val="95"/>
        </w:rPr>
        <w:t>ERE</w:t>
      </w:r>
      <w:r>
        <w:rPr>
          <w:b/>
          <w:bCs/>
          <w:spacing w:val="2"/>
          <w:w w:val="95"/>
        </w:rPr>
        <w:t>N</w:t>
      </w:r>
      <w:r>
        <w:rPr>
          <w:b/>
          <w:bCs/>
          <w:spacing w:val="-2"/>
          <w:w w:val="95"/>
        </w:rPr>
        <w:t>C</w:t>
      </w:r>
      <w:r>
        <w:rPr>
          <w:b/>
          <w:bCs/>
          <w:spacing w:val="1"/>
          <w:w w:val="95"/>
        </w:rPr>
        <w:t>I</w:t>
      </w:r>
      <w:r>
        <w:rPr>
          <w:b/>
          <w:bCs/>
          <w:spacing w:val="-4"/>
          <w:w w:val="95"/>
        </w:rPr>
        <w:t>A</w:t>
      </w:r>
      <w:r>
        <w:rPr>
          <w:b/>
          <w:bCs/>
          <w:w w:val="95"/>
        </w:rPr>
        <w:t>:</w:t>
      </w:r>
      <w:r>
        <w:rPr>
          <w:b/>
          <w:bCs/>
          <w:spacing w:val="5"/>
          <w:w w:val="95"/>
        </w:rPr>
        <w:t xml:space="preserve"> </w:t>
      </w:r>
      <w:r>
        <w:rPr>
          <w:spacing w:val="2"/>
          <w:w w:val="95"/>
        </w:rPr>
        <w:t>S</w:t>
      </w:r>
      <w:r>
        <w:rPr>
          <w:spacing w:val="-4"/>
          <w:w w:val="95"/>
        </w:rPr>
        <w:t>E</w:t>
      </w:r>
      <w:r>
        <w:rPr>
          <w:spacing w:val="1"/>
          <w:w w:val="95"/>
        </w:rPr>
        <w:t>P</w:t>
      </w:r>
      <w:r>
        <w:rPr>
          <w:w w:val="95"/>
        </w:rPr>
        <w:t>.</w:t>
      </w:r>
      <w:r>
        <w:rPr>
          <w:spacing w:val="5"/>
          <w:w w:val="95"/>
        </w:rPr>
        <w:t xml:space="preserve"> </w:t>
      </w:r>
      <w:r>
        <w:rPr>
          <w:spacing w:val="1"/>
          <w:w w:val="95"/>
        </w:rPr>
        <w:t>A</w:t>
      </w:r>
      <w:r>
        <w:rPr>
          <w:spacing w:val="-1"/>
          <w:w w:val="95"/>
        </w:rPr>
        <w:t>pre</w:t>
      </w:r>
      <w:r>
        <w:rPr>
          <w:w w:val="95"/>
        </w:rPr>
        <w:t>n</w:t>
      </w:r>
      <w:r>
        <w:rPr>
          <w:spacing w:val="-1"/>
          <w:w w:val="95"/>
        </w:rPr>
        <w:t>d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z</w:t>
      </w:r>
      <w:r>
        <w:rPr>
          <w:w w:val="95"/>
        </w:rPr>
        <w:t>a</w:t>
      </w:r>
      <w:r>
        <w:rPr>
          <w:spacing w:val="-2"/>
          <w:w w:val="95"/>
        </w:rPr>
        <w:t>j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2"/>
          <w:w w:val="95"/>
        </w:rPr>
        <w:t xml:space="preserve"> </w:t>
      </w:r>
      <w:r>
        <w:rPr>
          <w:spacing w:val="1"/>
          <w:w w:val="95"/>
        </w:rPr>
        <w:t>c</w:t>
      </w:r>
      <w:r>
        <w:rPr>
          <w:spacing w:val="-1"/>
          <w:w w:val="95"/>
        </w:rPr>
        <w:t>l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p</w:t>
      </w:r>
      <w:r>
        <w:rPr>
          <w:w w:val="95"/>
        </w:rPr>
        <w:t>a</w:t>
      </w:r>
      <w:r>
        <w:rPr>
          <w:spacing w:val="-1"/>
          <w:w w:val="95"/>
        </w:rPr>
        <w:t>r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spacing w:val="2"/>
          <w:w w:val="95"/>
        </w:rPr>
        <w:t>l</w:t>
      </w:r>
      <w:r>
        <w:rPr>
          <w:w w:val="95"/>
        </w:rPr>
        <w:t>a</w:t>
      </w:r>
      <w:r>
        <w:rPr>
          <w:spacing w:val="5"/>
          <w:w w:val="95"/>
        </w:rPr>
        <w:t xml:space="preserve"> </w:t>
      </w:r>
      <w:r>
        <w:rPr>
          <w:spacing w:val="-1"/>
          <w:w w:val="95"/>
        </w:rPr>
        <w:t>ed</w:t>
      </w:r>
      <w:r>
        <w:rPr>
          <w:w w:val="95"/>
        </w:rPr>
        <w:t>u</w:t>
      </w:r>
      <w:r>
        <w:rPr>
          <w:spacing w:val="1"/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</w:t>
      </w:r>
      <w:r>
        <w:rPr>
          <w:spacing w:val="4"/>
          <w:w w:val="95"/>
        </w:rPr>
        <w:t xml:space="preserve"> </w:t>
      </w:r>
      <w:r>
        <w:rPr>
          <w:spacing w:val="-2"/>
          <w:w w:val="95"/>
        </w:rPr>
        <w:t>i</w:t>
      </w:r>
      <w:r>
        <w:rPr>
          <w:w w:val="95"/>
        </w:rPr>
        <w:t>n</w:t>
      </w:r>
      <w:r>
        <w:rPr>
          <w:spacing w:val="-2"/>
          <w:w w:val="95"/>
        </w:rPr>
        <w:t>t</w:t>
      </w:r>
      <w:r>
        <w:rPr>
          <w:spacing w:val="-1"/>
          <w:w w:val="95"/>
        </w:rPr>
        <w:t>e</w:t>
      </w:r>
      <w:r>
        <w:rPr>
          <w:w w:val="95"/>
        </w:rPr>
        <w:t>g</w:t>
      </w:r>
      <w:r>
        <w:rPr>
          <w:spacing w:val="-1"/>
          <w:w w:val="95"/>
        </w:rPr>
        <w:t>r</w:t>
      </w:r>
      <w:r>
        <w:rPr>
          <w:w w:val="95"/>
        </w:rPr>
        <w:t>a</w:t>
      </w:r>
      <w:r>
        <w:rPr>
          <w:spacing w:val="-1"/>
          <w:w w:val="95"/>
        </w:rPr>
        <w:t>l</w:t>
      </w:r>
      <w:r>
        <w:rPr>
          <w:w w:val="95"/>
        </w:rPr>
        <w:t>.</w:t>
      </w:r>
      <w:r>
        <w:rPr>
          <w:spacing w:val="5"/>
          <w:w w:val="95"/>
        </w:rPr>
        <w:t xml:space="preserve"> </w:t>
      </w:r>
      <w:r>
        <w:rPr>
          <w:spacing w:val="2"/>
          <w:w w:val="95"/>
        </w:rPr>
        <w:t>E</w:t>
      </w:r>
      <w:r>
        <w:rPr>
          <w:spacing w:val="-1"/>
          <w:w w:val="95"/>
        </w:rPr>
        <w:t>d</w:t>
      </w:r>
      <w:r>
        <w:rPr>
          <w:w w:val="95"/>
        </w:rPr>
        <w:t>u</w:t>
      </w:r>
      <w:r>
        <w:rPr>
          <w:spacing w:val="1"/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</w:t>
      </w:r>
      <w:r>
        <w:rPr>
          <w:spacing w:val="5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i</w:t>
      </w:r>
      <w:r>
        <w:rPr>
          <w:w w:val="95"/>
        </w:rPr>
        <w:t>ma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i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spacing w:val="2"/>
          <w:w w:val="95"/>
        </w:rPr>
        <w:t>3</w:t>
      </w:r>
      <w:r>
        <w:rPr>
          <w:spacing w:val="-2"/>
          <w:w w:val="95"/>
        </w:rPr>
        <w:t>º</w:t>
      </w:r>
      <w:r>
        <w:rPr>
          <w:w w:val="95"/>
        </w:rPr>
        <w:t>.</w:t>
      </w:r>
      <w:r>
        <w:rPr>
          <w:spacing w:val="5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l</w:t>
      </w:r>
      <w:r>
        <w:rPr>
          <w:w w:val="95"/>
        </w:rPr>
        <w:t>an</w:t>
      </w:r>
      <w:r>
        <w:rPr>
          <w:spacing w:val="4"/>
          <w:w w:val="95"/>
        </w:rPr>
        <w:t xml:space="preserve"> </w:t>
      </w:r>
      <w:r>
        <w:rPr>
          <w:w w:val="95"/>
        </w:rPr>
        <w:t>y</w:t>
      </w:r>
      <w:r>
        <w:rPr>
          <w:spacing w:val="6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o</w:t>
      </w:r>
      <w:r>
        <w:rPr>
          <w:w w:val="95"/>
        </w:rPr>
        <w:t>g</w:t>
      </w:r>
      <w:r>
        <w:rPr>
          <w:spacing w:val="-1"/>
          <w:w w:val="95"/>
        </w:rPr>
        <w:t>r</w:t>
      </w:r>
      <w:r>
        <w:rPr>
          <w:w w:val="95"/>
        </w:rPr>
        <w:t>amas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d</w:t>
      </w:r>
      <w:r>
        <w:rPr>
          <w:w w:val="95"/>
        </w:rPr>
        <w:t>e</w:t>
      </w:r>
      <w:r>
        <w:rPr>
          <w:spacing w:val="2"/>
          <w:w w:val="95"/>
        </w:rPr>
        <w:t xml:space="preserve"> E</w:t>
      </w:r>
      <w:r>
        <w:rPr>
          <w:spacing w:val="-3"/>
          <w:w w:val="95"/>
        </w:rPr>
        <w:t>s</w:t>
      </w:r>
      <w:r>
        <w:rPr>
          <w:spacing w:val="-2"/>
          <w:w w:val="95"/>
        </w:rPr>
        <w:t>t</w:t>
      </w:r>
      <w:r>
        <w:rPr>
          <w:w w:val="95"/>
        </w:rPr>
        <w:t>u</w:t>
      </w:r>
      <w:r>
        <w:rPr>
          <w:spacing w:val="3"/>
          <w:w w:val="95"/>
        </w:rPr>
        <w:t>d</w:t>
      </w:r>
      <w:r>
        <w:rPr>
          <w:spacing w:val="-2"/>
          <w:w w:val="95"/>
        </w:rPr>
        <w:t>io</w:t>
      </w:r>
      <w:r>
        <w:rPr>
          <w:w w:val="95"/>
        </w:rPr>
        <w:t>,</w:t>
      </w:r>
      <w:r>
        <w:rPr>
          <w:spacing w:val="5"/>
          <w:w w:val="95"/>
        </w:rPr>
        <w:t xml:space="preserve"> </w:t>
      </w:r>
      <w:r>
        <w:rPr>
          <w:spacing w:val="-2"/>
          <w:w w:val="95"/>
        </w:rPr>
        <w:t>o</w:t>
      </w:r>
      <w:r>
        <w:rPr>
          <w:spacing w:val="3"/>
          <w:w w:val="95"/>
        </w:rPr>
        <w:t>r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e</w:t>
      </w:r>
      <w:r>
        <w:rPr>
          <w:w w:val="95"/>
        </w:rPr>
        <w:t>n</w:t>
      </w:r>
      <w:r>
        <w:rPr>
          <w:spacing w:val="-2"/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io</w:t>
      </w:r>
      <w:r>
        <w:rPr>
          <w:w w:val="95"/>
        </w:rPr>
        <w:t>n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8"/>
          <w:w w:val="95"/>
        </w:rPr>
        <w:t xml:space="preserve"> </w:t>
      </w:r>
      <w:r>
        <w:rPr>
          <w:spacing w:val="-1"/>
          <w:w w:val="95"/>
        </w:rPr>
        <w:t>d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d</w:t>
      </w:r>
      <w:r>
        <w:rPr>
          <w:spacing w:val="5"/>
          <w:w w:val="95"/>
        </w:rPr>
        <w:t>á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ti</w:t>
      </w:r>
      <w:r>
        <w:rPr>
          <w:spacing w:val="1"/>
          <w:w w:val="95"/>
        </w:rPr>
        <w:t>c</w:t>
      </w:r>
      <w:r>
        <w:rPr>
          <w:w w:val="95"/>
        </w:rPr>
        <w:t>as</w:t>
      </w:r>
      <w:r>
        <w:rPr>
          <w:spacing w:val="2"/>
          <w:w w:val="95"/>
        </w:rPr>
        <w:t xml:space="preserve"> </w:t>
      </w:r>
      <w:r>
        <w:rPr>
          <w:w w:val="95"/>
        </w:rPr>
        <w:t>y</w:t>
      </w:r>
      <w:r>
        <w:rPr>
          <w:spacing w:val="5"/>
          <w:w w:val="95"/>
        </w:rPr>
        <w:t xml:space="preserve"> </w:t>
      </w:r>
      <w:r>
        <w:rPr>
          <w:spacing w:val="-3"/>
          <w:w w:val="95"/>
        </w:rPr>
        <w:t>s</w:t>
      </w:r>
      <w:r>
        <w:rPr>
          <w:w w:val="95"/>
        </w:rPr>
        <w:t>ug</w:t>
      </w:r>
      <w:r>
        <w:rPr>
          <w:spacing w:val="-1"/>
          <w:w w:val="95"/>
        </w:rPr>
        <w:t>ere</w:t>
      </w:r>
      <w:r>
        <w:rPr>
          <w:w w:val="95"/>
        </w:rPr>
        <w:t>n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</w:t>
      </w:r>
      <w:r>
        <w:rPr>
          <w:w w:val="95"/>
        </w:rPr>
        <w:t>as</w:t>
      </w:r>
      <w:r>
        <w:rPr>
          <w:spacing w:val="2"/>
          <w:w w:val="95"/>
        </w:rPr>
        <w:t xml:space="preserve"> </w:t>
      </w:r>
      <w:r>
        <w:rPr>
          <w:spacing w:val="3"/>
          <w:w w:val="95"/>
        </w:rPr>
        <w:t>d</w:t>
      </w:r>
      <w:r>
        <w:rPr>
          <w:w w:val="95"/>
        </w:rPr>
        <w:t>e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a</w:t>
      </w:r>
      <w:r>
        <w:rPr>
          <w:spacing w:val="-1"/>
          <w:w w:val="95"/>
        </w:rPr>
        <w:t>l</w:t>
      </w:r>
      <w:r>
        <w:rPr>
          <w:w w:val="95"/>
        </w:rPr>
        <w:t>ua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n.</w:t>
      </w:r>
    </w:p>
    <w:p w:rsidR="00CA55E8" w:rsidRDefault="00CA55E8">
      <w:pPr>
        <w:pStyle w:val="Ttulo4"/>
        <w:numPr>
          <w:ilvl w:val="0"/>
          <w:numId w:val="524"/>
        </w:numPr>
        <w:tabs>
          <w:tab w:val="left" w:pos="393"/>
        </w:tabs>
        <w:kinsoku w:val="0"/>
        <w:overflowPunct w:val="0"/>
        <w:ind w:left="393"/>
        <w:sectPr w:rsidR="00CA55E8">
          <w:pgSz w:w="24480" w:h="15840" w:orient="landscape"/>
          <w:pgMar w:top="62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55"/>
        <w:ind w:left="8061" w:right="8431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17B59F"/>
          <w:spacing w:val="-1"/>
          <w:w w:val="90"/>
        </w:rPr>
        <w:lastRenderedPageBreak/>
        <w:t>D</w:t>
      </w:r>
      <w:r>
        <w:rPr>
          <w:rFonts w:ascii="Arial" w:hAnsi="Arial" w:cs="Arial"/>
          <w:b/>
          <w:bCs/>
          <w:color w:val="17B59F"/>
          <w:w w:val="90"/>
        </w:rPr>
        <w:t>O</w:t>
      </w:r>
      <w:r>
        <w:rPr>
          <w:rFonts w:ascii="Arial" w:hAnsi="Arial" w:cs="Arial"/>
          <w:b/>
          <w:bCs/>
          <w:color w:val="17B59F"/>
          <w:spacing w:val="-3"/>
          <w:w w:val="90"/>
        </w:rPr>
        <w:t>S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1"/>
          <w:w w:val="90"/>
        </w:rPr>
        <w:t>F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w w:val="90"/>
        </w:rPr>
        <w:t>ÓN</w:t>
      </w:r>
      <w:r>
        <w:rPr>
          <w:rFonts w:ascii="Arial" w:hAnsi="Arial" w:cs="Arial"/>
          <w:b/>
          <w:bCs/>
          <w:color w:val="17B59F"/>
          <w:spacing w:val="35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6"/>
          <w:w w:val="90"/>
        </w:rPr>
        <w:t>E</w:t>
      </w:r>
      <w:r>
        <w:rPr>
          <w:rFonts w:ascii="Arial" w:hAnsi="Arial" w:cs="Arial"/>
          <w:b/>
          <w:bCs/>
          <w:color w:val="17B59F"/>
          <w:spacing w:val="1"/>
          <w:w w:val="90"/>
        </w:rPr>
        <w:t>N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w w:val="90"/>
        </w:rPr>
        <w:t>S</w:t>
      </w:r>
      <w:r>
        <w:rPr>
          <w:rFonts w:ascii="Arial" w:hAnsi="Arial" w:cs="Arial"/>
          <w:b/>
          <w:bCs/>
          <w:color w:val="17B59F"/>
          <w:spacing w:val="28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1"/>
          <w:w w:val="90"/>
        </w:rPr>
        <w:t>N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2"/>
          <w:w w:val="90"/>
        </w:rPr>
        <w:t>T</w:t>
      </w:r>
      <w:r>
        <w:rPr>
          <w:rFonts w:ascii="Arial" w:hAnsi="Arial" w:cs="Arial"/>
          <w:b/>
          <w:bCs/>
          <w:color w:val="17B59F"/>
          <w:spacing w:val="1"/>
          <w:w w:val="90"/>
        </w:rPr>
        <w:t>U</w:t>
      </w:r>
      <w:r>
        <w:rPr>
          <w:rFonts w:ascii="Arial" w:hAnsi="Arial" w:cs="Arial"/>
          <w:b/>
          <w:bCs/>
          <w:color w:val="17B59F"/>
          <w:w w:val="90"/>
        </w:rPr>
        <w:t>R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w w:val="90"/>
        </w:rPr>
        <w:t>LES</w:t>
      </w:r>
      <w:r>
        <w:rPr>
          <w:rFonts w:ascii="Arial" w:hAnsi="Arial" w:cs="Arial"/>
          <w:b/>
          <w:bCs/>
          <w:color w:val="17B59F"/>
          <w:spacing w:val="28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2"/>
          <w:w w:val="90"/>
        </w:rPr>
        <w:t>3</w:t>
      </w:r>
      <w:r>
        <w:rPr>
          <w:rFonts w:ascii="Arial" w:hAnsi="Arial" w:cs="Arial"/>
          <w:b/>
          <w:bCs/>
          <w:color w:val="17B59F"/>
          <w:w w:val="90"/>
        </w:rPr>
        <w:t>º</w:t>
      </w:r>
      <w:r>
        <w:rPr>
          <w:rFonts w:ascii="Arial" w:hAnsi="Arial" w:cs="Arial"/>
          <w:b/>
          <w:bCs/>
          <w:color w:val="17B59F"/>
          <w:spacing w:val="31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3"/>
          <w:w w:val="90"/>
        </w:rPr>
        <w:t>G</w:t>
      </w:r>
      <w:r>
        <w:rPr>
          <w:rFonts w:ascii="Arial" w:hAnsi="Arial" w:cs="Arial"/>
          <w:b/>
          <w:bCs/>
          <w:color w:val="17B59F"/>
          <w:w w:val="90"/>
        </w:rPr>
        <w:t>R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1"/>
          <w:w w:val="90"/>
        </w:rPr>
        <w:t>D</w:t>
      </w:r>
      <w:r>
        <w:rPr>
          <w:rFonts w:ascii="Arial" w:hAnsi="Arial" w:cs="Arial"/>
          <w:b/>
          <w:bCs/>
          <w:color w:val="17B59F"/>
          <w:w w:val="90"/>
        </w:rPr>
        <w:t>O</w:t>
      </w:r>
    </w:p>
    <w:p w:rsidR="00CA55E8" w:rsidRDefault="00CA55E8">
      <w:pPr>
        <w:kinsoku w:val="0"/>
        <w:overflowPunct w:val="0"/>
        <w:spacing w:before="14" w:line="280" w:lineRule="exact"/>
        <w:rPr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6098"/>
        <w:gridCol w:w="8791"/>
        <w:gridCol w:w="1134"/>
        <w:gridCol w:w="4963"/>
      </w:tblGrid>
      <w:tr w:rsidR="00CA55E8">
        <w:trPr>
          <w:trHeight w:hRule="exact" w:val="66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28"/>
            </w:pP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</w:rPr>
              <w:t>A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81D"/>
          </w:tcPr>
          <w:p w:rsidR="00CA55E8" w:rsidRDefault="00CA55E8">
            <w:pPr>
              <w:pStyle w:val="TableParagraph"/>
              <w:kinsoku w:val="0"/>
              <w:overflowPunct w:val="0"/>
              <w:spacing w:before="42" w:line="250" w:lineRule="auto"/>
              <w:ind w:left="1621" w:hanging="500"/>
            </w:pP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Á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CT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7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EL</w:t>
            </w:r>
            <w:r>
              <w:rPr>
                <w:rFonts w:ascii="Arial" w:hAnsi="Arial" w:cs="Arial"/>
                <w:b/>
                <w:bCs/>
                <w:spacing w:val="-4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LE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G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U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/</w:t>
            </w:r>
            <w:r>
              <w:rPr>
                <w:rFonts w:ascii="Arial" w:hAnsi="Arial" w:cs="Arial"/>
                <w:b/>
                <w:bCs/>
                <w:w w:val="14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RE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Z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39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ER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</w:p>
        </w:tc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834F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129" w:right="3133"/>
              <w:jc w:val="center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</w:rPr>
              <w:t>EM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spacing w:val="34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38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RE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F</w:t>
            </w:r>
            <w:r>
              <w:rPr>
                <w:rFonts w:ascii="Arial" w:hAnsi="Arial" w:cs="Arial"/>
                <w:b/>
                <w:bCs/>
                <w:w w:val="90"/>
              </w:rPr>
              <w:t>LE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X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ÓN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A7E0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47"/>
            </w:pPr>
            <w:r>
              <w:rPr>
                <w:rFonts w:ascii="Arial" w:hAnsi="Arial" w:cs="Arial"/>
                <w:b/>
                <w:bCs/>
                <w:w w:val="85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85"/>
              </w:rPr>
              <w:t>T</w:t>
            </w:r>
            <w:r>
              <w:rPr>
                <w:rFonts w:ascii="Arial" w:hAnsi="Arial" w:cs="Arial"/>
                <w:b/>
                <w:bCs/>
                <w:w w:val="85"/>
              </w:rPr>
              <w:t>G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005E"/>
          </w:tcPr>
          <w:p w:rsidR="00CA55E8" w:rsidRDefault="00CA55E8">
            <w:pPr>
              <w:pStyle w:val="TableParagraph"/>
              <w:kinsoku w:val="0"/>
              <w:overflowPunct w:val="0"/>
              <w:spacing w:before="42" w:line="250" w:lineRule="auto"/>
              <w:ind w:left="1475" w:right="174" w:firstLine="4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-6"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3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EN</w:t>
            </w:r>
            <w:r>
              <w:rPr>
                <w:rFonts w:ascii="Arial" w:hAnsi="Arial" w:cs="Arial"/>
                <w:b/>
                <w:bCs/>
                <w:w w:val="9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P</w:t>
            </w:r>
            <w:r>
              <w:rPr>
                <w:rFonts w:ascii="Arial" w:hAnsi="Arial" w:cs="Arial"/>
                <w:b/>
                <w:bCs/>
                <w:w w:val="95"/>
              </w:rPr>
              <w:t>RO</w:t>
            </w: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G</w:t>
            </w:r>
            <w:r>
              <w:rPr>
                <w:rFonts w:ascii="Arial" w:hAnsi="Arial" w:cs="Arial"/>
                <w:b/>
                <w:bCs/>
                <w:w w:val="95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</w:rPr>
              <w:t xml:space="preserve">MA </w:t>
            </w:r>
            <w:r>
              <w:rPr>
                <w:rFonts w:ascii="Arial" w:hAnsi="Arial" w:cs="Arial"/>
                <w:b/>
                <w:bCs/>
                <w:spacing w:val="4"/>
                <w:w w:val="9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201</w:t>
            </w:r>
            <w:r>
              <w:rPr>
                <w:rFonts w:ascii="Arial" w:hAnsi="Arial" w:cs="Arial"/>
                <w:b/>
                <w:bCs/>
                <w:w w:val="95"/>
              </w:rPr>
              <w:t>8</w:t>
            </w:r>
          </w:p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209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543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IN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spacing w:val="-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ENCI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IAGN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</w:tr>
      <w:tr w:rsidR="00CA55E8">
        <w:trPr>
          <w:trHeight w:hRule="exact" w:val="134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7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97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365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rg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ato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¿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?</w:t>
            </w:r>
          </w:p>
          <w:p w:rsidR="00CA55E8" w:rsidRDefault="00CA55E8">
            <w:pPr>
              <w:pStyle w:val="Prrafodelista"/>
              <w:numPr>
                <w:ilvl w:val="0"/>
                <w:numId w:val="496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123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ru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ato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r: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  <w:r>
              <w:rPr>
                <w:rFonts w:ascii="Arial" w:hAnsi="Arial" w:cs="Arial"/>
                <w:w w:val="7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96"/>
              </w:numPr>
              <w:tabs>
                <w:tab w:val="left" w:pos="464"/>
              </w:tabs>
              <w:kinsoku w:val="0"/>
              <w:overflowPunct w:val="0"/>
              <w:spacing w:before="10" w:line="250" w:lineRule="auto"/>
              <w:ind w:left="464" w:right="198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rg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dra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3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34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61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7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31" w:right="42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95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70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 y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¿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?</w:t>
            </w:r>
          </w:p>
          <w:p w:rsidR="00CA55E8" w:rsidRDefault="00CA55E8">
            <w:pPr>
              <w:pStyle w:val="Prrafodelista"/>
              <w:numPr>
                <w:ilvl w:val="0"/>
                <w:numId w:val="494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71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94"/>
              </w:numPr>
              <w:tabs>
                <w:tab w:val="left" w:pos="464"/>
              </w:tabs>
              <w:kinsoku w:val="0"/>
              <w:overflowPunct w:val="0"/>
              <w:spacing w:before="10" w:line="250" w:lineRule="auto"/>
              <w:ind w:left="464" w:right="328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del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r:</w:t>
            </w:r>
            <w:r>
              <w:rPr>
                <w:rFonts w:ascii="Arial" w:hAnsi="Arial" w:cs="Arial"/>
                <w:w w:val="7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1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43"/>
            </w:pPr>
            <w:r>
              <w:rPr>
                <w:rFonts w:ascii="Arial" w:hAnsi="Arial" w:cs="Arial"/>
                <w:w w:val="105"/>
                <w:sz w:val="22"/>
                <w:szCs w:val="22"/>
              </w:rPr>
              <w:t>28,</w:t>
            </w:r>
            <w:r>
              <w:rPr>
                <w:rFonts w:ascii="Arial" w:hAnsi="Arial" w:cs="Arial"/>
                <w:spacing w:val="-11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30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85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2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93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431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r.</w:t>
            </w:r>
          </w:p>
        </w:tc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¿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Q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UÉ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PO</w:t>
            </w:r>
            <w:r>
              <w:rPr>
                <w:rFonts w:ascii="Arial" w:hAnsi="Arial" w:cs="Arial"/>
                <w:b/>
                <w:bCs/>
                <w:spacing w:val="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ENG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ACC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?</w:t>
            </w:r>
          </w:p>
          <w:p w:rsidR="00CA55E8" w:rsidRDefault="00CA55E8">
            <w:pPr>
              <w:pStyle w:val="Prrafodelista"/>
              <w:numPr>
                <w:ilvl w:val="0"/>
                <w:numId w:val="492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127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ñ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92"/>
              </w:numPr>
              <w:tabs>
                <w:tab w:val="left" w:pos="464"/>
              </w:tabs>
              <w:kinsoku w:val="0"/>
              <w:overflowPunct w:val="0"/>
              <w:spacing w:before="10" w:line="250" w:lineRule="auto"/>
              <w:ind w:left="464" w:right="605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Me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r: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tab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6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3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mas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rpo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h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no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ud.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283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u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rpo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284*</w:t>
            </w:r>
          </w:p>
        </w:tc>
      </w:tr>
      <w:tr w:rsidR="00CA55E8">
        <w:trPr>
          <w:trHeight w:hRule="exact" w:val="185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2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91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0"/>
              <w:jc w:val="both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r.</w:t>
            </w:r>
          </w:p>
        </w:tc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¿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Q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UÉ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PO</w:t>
            </w:r>
            <w:r>
              <w:rPr>
                <w:rFonts w:ascii="Arial" w:hAnsi="Arial" w:cs="Arial"/>
                <w:b/>
                <w:bCs/>
                <w:spacing w:val="1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ENG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ACC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ID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S?</w:t>
            </w:r>
          </w:p>
          <w:p w:rsidR="00CA55E8" w:rsidRDefault="00CA55E8">
            <w:pPr>
              <w:pStyle w:val="Prrafodelista"/>
              <w:numPr>
                <w:ilvl w:val="0"/>
                <w:numId w:val="490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mú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90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1022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tar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05" w:right="20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12,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18,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411" w:right="403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mas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rpo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h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no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ud.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283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u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rpo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284*</w:t>
            </w:r>
          </w:p>
        </w:tc>
      </w:tr>
      <w:tr w:rsidR="00CA55E8">
        <w:trPr>
          <w:trHeight w:hRule="exact" w:val="185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2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89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0"/>
              <w:jc w:val="both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r.</w:t>
            </w:r>
          </w:p>
        </w:tc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¿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Q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UÉ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PO</w:t>
            </w:r>
            <w:r>
              <w:rPr>
                <w:rFonts w:ascii="Arial" w:hAnsi="Arial" w:cs="Arial"/>
                <w:b/>
                <w:bCs/>
                <w:spacing w:val="1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ENG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ID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?</w:t>
            </w:r>
          </w:p>
          <w:p w:rsidR="00CA55E8" w:rsidRDefault="00CA55E8">
            <w:pPr>
              <w:pStyle w:val="Prrafodelista"/>
              <w:numPr>
                <w:ilvl w:val="0"/>
                <w:numId w:val="488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mú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88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1022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oo</w:t>
            </w:r>
            <w:r>
              <w:rPr>
                <w:rFonts w:ascii="Arial" w:hAnsi="Arial" w:cs="Arial"/>
                <w:sz w:val="22"/>
                <w:szCs w:val="22"/>
              </w:rPr>
              <w:t>rd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tar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05" w:right="20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12,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18,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411" w:right="403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mas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rpo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h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no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ud.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283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u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rpo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284*</w:t>
            </w:r>
          </w:p>
        </w:tc>
      </w:tr>
      <w:tr w:rsidR="00CA55E8">
        <w:trPr>
          <w:trHeight w:hRule="exact" w:val="119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7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21" w:right="416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87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329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tar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¿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1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ALT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?</w:t>
            </w:r>
          </w:p>
          <w:p w:rsidR="00CA55E8" w:rsidRDefault="00CA55E8">
            <w:pPr>
              <w:pStyle w:val="Prrafodelista"/>
              <w:numPr>
                <w:ilvl w:val="0"/>
                <w:numId w:val="486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60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86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86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2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8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83" w:right="373" w:hanging="5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85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98"/>
              <w:jc w:val="both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tar</w:t>
            </w:r>
            <w:r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¿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1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ALT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?</w:t>
            </w:r>
          </w:p>
          <w:p w:rsidR="00CA55E8" w:rsidRDefault="00CA55E8">
            <w:pPr>
              <w:pStyle w:val="Prrafodelista"/>
              <w:numPr>
                <w:ilvl w:val="0"/>
                <w:numId w:val="484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33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ñas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ñ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84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z w:val="22"/>
                <w:szCs w:val="22"/>
              </w:rPr>
              <w:t>ar.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mas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rpo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h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no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ud.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das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dado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tar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ctas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284*</w:t>
            </w:r>
          </w:p>
        </w:tc>
      </w:tr>
    </w:tbl>
    <w:p w:rsidR="00CA55E8" w:rsidRDefault="00CA55E8">
      <w:pPr>
        <w:sectPr w:rsidR="00CA55E8">
          <w:pgSz w:w="24480" w:h="15840" w:orient="landscape"/>
          <w:pgMar w:top="66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9" w:line="80" w:lineRule="exact"/>
        <w:rPr>
          <w:sz w:val="8"/>
          <w:szCs w:val="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6096"/>
        <w:gridCol w:w="8789"/>
        <w:gridCol w:w="1133"/>
        <w:gridCol w:w="4963"/>
      </w:tblGrid>
      <w:tr w:rsidR="00CA55E8">
        <w:trPr>
          <w:trHeight w:hRule="exact" w:val="133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3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9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83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396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act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bá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cto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u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104" w:right="9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CTO</w:t>
            </w:r>
            <w:r>
              <w:rPr>
                <w:rFonts w:ascii="Arial" w:hAnsi="Arial" w:cs="Arial"/>
                <w:b/>
                <w:bCs/>
                <w:spacing w:val="2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3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3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,</w:t>
            </w:r>
            <w:r>
              <w:rPr>
                <w:rFonts w:ascii="Arial" w:hAnsi="Arial" w:cs="Arial"/>
                <w:b/>
                <w:bCs/>
                <w:spacing w:val="2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EG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AR</w:t>
            </w:r>
            <w:r>
              <w:rPr>
                <w:rFonts w:ascii="Arial" w:hAnsi="Arial" w:cs="Arial"/>
                <w:b/>
                <w:bCs/>
                <w:spacing w:val="2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3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CAR</w:t>
            </w:r>
            <w:r>
              <w:rPr>
                <w:rFonts w:ascii="Arial" w:hAnsi="Arial" w:cs="Arial"/>
                <w:b/>
                <w:bCs/>
                <w:w w:val="9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AS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line="255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reg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ntas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3"/>
                <w:szCs w:val="23"/>
              </w:rPr>
              <w:t>A</w:t>
            </w:r>
            <w:r>
              <w:rPr>
                <w:rFonts w:ascii="Arial" w:hAnsi="Arial" w:cs="Arial"/>
                <w:w w:val="95"/>
                <w:sz w:val="23"/>
                <w:szCs w:val="23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3"/>
                <w:szCs w:val="23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3"/>
                <w:szCs w:val="23"/>
              </w:rPr>
              <w:t>i</w:t>
            </w:r>
            <w:r>
              <w:rPr>
                <w:rFonts w:ascii="Arial" w:hAnsi="Arial" w:cs="Arial"/>
                <w:w w:val="95"/>
                <w:sz w:val="23"/>
                <w:szCs w:val="23"/>
              </w:rPr>
              <w:t>cac</w:t>
            </w:r>
            <w:r>
              <w:rPr>
                <w:rFonts w:ascii="Arial" w:hAnsi="Arial" w:cs="Arial"/>
                <w:spacing w:val="-2"/>
                <w:w w:val="95"/>
                <w:sz w:val="23"/>
                <w:szCs w:val="23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3"/>
                <w:szCs w:val="23"/>
              </w:rPr>
              <w:t>ó</w:t>
            </w:r>
            <w:r>
              <w:rPr>
                <w:rFonts w:ascii="Arial" w:hAnsi="Arial" w:cs="Arial"/>
                <w:w w:val="95"/>
                <w:sz w:val="23"/>
                <w:szCs w:val="23"/>
              </w:rPr>
              <w:t>n</w:t>
            </w:r>
            <w:r>
              <w:rPr>
                <w:rFonts w:ascii="Arial" w:hAnsi="Arial" w:cs="Arial"/>
                <w:spacing w:val="5"/>
                <w:w w:val="95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w w:val="95"/>
                <w:sz w:val="23"/>
                <w:szCs w:val="23"/>
              </w:rPr>
              <w:t>de</w:t>
            </w:r>
            <w:r>
              <w:rPr>
                <w:rFonts w:ascii="Arial" w:hAnsi="Arial" w:cs="Arial"/>
                <w:spacing w:val="3"/>
                <w:w w:val="95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w w:val="95"/>
                <w:sz w:val="23"/>
                <w:szCs w:val="23"/>
              </w:rPr>
              <w:t>c</w:t>
            </w:r>
            <w:r>
              <w:rPr>
                <w:rFonts w:ascii="Arial" w:hAnsi="Arial" w:cs="Arial"/>
                <w:spacing w:val="-7"/>
                <w:w w:val="95"/>
                <w:sz w:val="23"/>
                <w:szCs w:val="23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3"/>
                <w:szCs w:val="23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3"/>
                <w:szCs w:val="23"/>
              </w:rPr>
              <w:t>o</w:t>
            </w:r>
            <w:r>
              <w:rPr>
                <w:rFonts w:ascii="Arial" w:hAnsi="Arial" w:cs="Arial"/>
                <w:w w:val="95"/>
                <w:sz w:val="23"/>
                <w:szCs w:val="23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3"/>
                <w:szCs w:val="23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3"/>
                <w:szCs w:val="23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3"/>
                <w:szCs w:val="23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3"/>
                <w:szCs w:val="23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3"/>
                <w:szCs w:val="23"/>
              </w:rPr>
              <w:t>n</w:t>
            </w:r>
            <w:r>
              <w:rPr>
                <w:rFonts w:ascii="Arial" w:hAnsi="Arial" w:cs="Arial"/>
                <w:w w:val="95"/>
                <w:sz w:val="23"/>
                <w:szCs w:val="23"/>
              </w:rPr>
              <w:t>to</w:t>
            </w:r>
            <w:r>
              <w:rPr>
                <w:rFonts w:ascii="Arial" w:hAnsi="Arial" w:cs="Arial"/>
                <w:spacing w:val="3"/>
                <w:w w:val="95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w w:val="95"/>
                <w:sz w:val="23"/>
                <w:szCs w:val="23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3"/>
                <w:szCs w:val="23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3"/>
                <w:szCs w:val="23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3"/>
                <w:szCs w:val="23"/>
              </w:rPr>
              <w:t>n</w:t>
            </w:r>
            <w:r>
              <w:rPr>
                <w:rFonts w:ascii="Arial" w:hAnsi="Arial" w:cs="Arial"/>
                <w:w w:val="95"/>
                <w:sz w:val="23"/>
                <w:szCs w:val="23"/>
              </w:rPr>
              <w:t>t</w:t>
            </w:r>
            <w:r>
              <w:rPr>
                <w:rFonts w:ascii="Arial" w:hAnsi="Arial" w:cs="Arial"/>
                <w:spacing w:val="-3"/>
                <w:w w:val="95"/>
                <w:sz w:val="23"/>
                <w:szCs w:val="23"/>
              </w:rPr>
              <w:t>í</w:t>
            </w:r>
            <w:r>
              <w:rPr>
                <w:rFonts w:ascii="Arial" w:hAnsi="Arial" w:cs="Arial"/>
                <w:spacing w:val="1"/>
                <w:w w:val="95"/>
                <w:sz w:val="23"/>
                <w:szCs w:val="23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3"/>
                <w:szCs w:val="23"/>
              </w:rPr>
              <w:t>i</w:t>
            </w:r>
            <w:r>
              <w:rPr>
                <w:rFonts w:ascii="Arial" w:hAnsi="Arial" w:cs="Arial"/>
                <w:w w:val="95"/>
                <w:sz w:val="23"/>
                <w:szCs w:val="23"/>
              </w:rPr>
              <w:t>co</w:t>
            </w:r>
            <w:r>
              <w:rPr>
                <w:rFonts w:ascii="Arial" w:hAnsi="Arial" w:cs="Arial"/>
                <w:spacing w:val="3"/>
                <w:w w:val="95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w w:val="95"/>
                <w:sz w:val="23"/>
                <w:szCs w:val="23"/>
              </w:rPr>
              <w:t>y</w:t>
            </w:r>
            <w:r>
              <w:rPr>
                <w:rFonts w:ascii="Arial" w:hAnsi="Arial" w:cs="Arial"/>
                <w:spacing w:val="6"/>
                <w:w w:val="95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w w:val="95"/>
                <w:sz w:val="23"/>
                <w:szCs w:val="23"/>
              </w:rPr>
              <w:t>t</w:t>
            </w:r>
            <w:r>
              <w:rPr>
                <w:rFonts w:ascii="Arial" w:hAnsi="Arial" w:cs="Arial"/>
                <w:spacing w:val="-6"/>
                <w:w w:val="95"/>
                <w:sz w:val="23"/>
                <w:szCs w:val="23"/>
              </w:rPr>
              <w:t>e</w:t>
            </w:r>
            <w:r>
              <w:rPr>
                <w:rFonts w:ascii="Arial" w:hAnsi="Arial" w:cs="Arial"/>
                <w:w w:val="95"/>
                <w:sz w:val="23"/>
                <w:szCs w:val="23"/>
              </w:rPr>
              <w:t>c</w:t>
            </w:r>
            <w:r>
              <w:rPr>
                <w:rFonts w:ascii="Arial" w:hAnsi="Arial" w:cs="Arial"/>
                <w:spacing w:val="1"/>
                <w:w w:val="95"/>
                <w:sz w:val="23"/>
                <w:szCs w:val="23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3"/>
                <w:szCs w:val="23"/>
              </w:rPr>
              <w:t>oló</w:t>
            </w:r>
            <w:r>
              <w:rPr>
                <w:rFonts w:ascii="Arial" w:hAnsi="Arial" w:cs="Arial"/>
                <w:spacing w:val="1"/>
                <w:w w:val="95"/>
                <w:sz w:val="23"/>
                <w:szCs w:val="23"/>
              </w:rPr>
              <w:t>g</w:t>
            </w:r>
            <w:r>
              <w:rPr>
                <w:rFonts w:ascii="Arial" w:hAnsi="Arial" w:cs="Arial"/>
                <w:spacing w:val="-2"/>
                <w:w w:val="95"/>
                <w:sz w:val="23"/>
                <w:szCs w:val="23"/>
              </w:rPr>
              <w:t>i</w:t>
            </w:r>
            <w:r>
              <w:rPr>
                <w:rFonts w:ascii="Arial" w:hAnsi="Arial" w:cs="Arial"/>
                <w:w w:val="95"/>
                <w:sz w:val="23"/>
                <w:szCs w:val="23"/>
              </w:rPr>
              <w:t>c</w:t>
            </w:r>
            <w:r>
              <w:rPr>
                <w:rFonts w:ascii="Arial" w:hAnsi="Arial" w:cs="Arial"/>
                <w:spacing w:val="-7"/>
                <w:w w:val="95"/>
                <w:sz w:val="23"/>
                <w:szCs w:val="23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82"/>
              </w:numPr>
              <w:tabs>
                <w:tab w:val="left" w:pos="464"/>
              </w:tabs>
              <w:kinsoku w:val="0"/>
              <w:overflowPunct w:val="0"/>
              <w:spacing w:before="18" w:line="250" w:lineRule="auto"/>
              <w:ind w:left="464" w:right="342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¿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rpo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33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3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10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22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81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396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act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bá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cto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u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104" w:right="9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CTO</w:t>
            </w:r>
            <w:r>
              <w:rPr>
                <w:rFonts w:ascii="Arial" w:hAnsi="Arial" w:cs="Arial"/>
                <w:b/>
                <w:bCs/>
                <w:spacing w:val="2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3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3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,</w:t>
            </w:r>
            <w:r>
              <w:rPr>
                <w:rFonts w:ascii="Arial" w:hAnsi="Arial" w:cs="Arial"/>
                <w:b/>
                <w:bCs/>
                <w:spacing w:val="2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EG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AR</w:t>
            </w:r>
            <w:r>
              <w:rPr>
                <w:rFonts w:ascii="Arial" w:hAnsi="Arial" w:cs="Arial"/>
                <w:b/>
                <w:bCs/>
                <w:spacing w:val="2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3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CAR</w:t>
            </w:r>
            <w:r>
              <w:rPr>
                <w:rFonts w:ascii="Arial" w:hAnsi="Arial" w:cs="Arial"/>
                <w:b/>
                <w:bCs/>
                <w:w w:val="9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AS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line="255" w:lineRule="exact"/>
              <w:ind w:left="104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pacing w:val="-1"/>
                <w:w w:val="90"/>
                <w:sz w:val="23"/>
                <w:szCs w:val="23"/>
              </w:rPr>
              <w:t>A</w:t>
            </w:r>
            <w:r>
              <w:rPr>
                <w:rFonts w:ascii="Arial" w:hAnsi="Arial" w:cs="Arial"/>
                <w:w w:val="90"/>
                <w:sz w:val="23"/>
                <w:szCs w:val="23"/>
              </w:rPr>
              <w:t>cc</w:t>
            </w:r>
            <w:r>
              <w:rPr>
                <w:rFonts w:ascii="Arial" w:hAnsi="Arial" w:cs="Arial"/>
                <w:spacing w:val="-2"/>
                <w:w w:val="90"/>
                <w:sz w:val="23"/>
                <w:szCs w:val="23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3"/>
                <w:szCs w:val="23"/>
              </w:rPr>
              <w:t>o</w:t>
            </w:r>
            <w:r>
              <w:rPr>
                <w:rFonts w:ascii="Arial" w:hAnsi="Arial" w:cs="Arial"/>
                <w:w w:val="90"/>
                <w:sz w:val="23"/>
                <w:szCs w:val="23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3"/>
                <w:szCs w:val="23"/>
              </w:rPr>
              <w:t>e</w:t>
            </w:r>
            <w:r>
              <w:rPr>
                <w:rFonts w:ascii="Arial" w:hAnsi="Arial" w:cs="Arial"/>
                <w:w w:val="90"/>
                <w:sz w:val="23"/>
                <w:szCs w:val="23"/>
              </w:rPr>
              <w:t>s</w:t>
            </w:r>
            <w:r>
              <w:rPr>
                <w:rFonts w:ascii="Arial" w:hAnsi="Arial" w:cs="Arial"/>
                <w:spacing w:val="12"/>
                <w:w w:val="90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w w:val="90"/>
                <w:sz w:val="23"/>
                <w:szCs w:val="23"/>
              </w:rPr>
              <w:t>para</w:t>
            </w:r>
            <w:r>
              <w:rPr>
                <w:rFonts w:ascii="Arial" w:hAnsi="Arial" w:cs="Arial"/>
                <w:spacing w:val="17"/>
                <w:w w:val="90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w w:val="90"/>
                <w:sz w:val="23"/>
                <w:szCs w:val="23"/>
              </w:rPr>
              <w:t>pr</w:t>
            </w:r>
            <w:r>
              <w:rPr>
                <w:rFonts w:ascii="Arial" w:hAnsi="Arial" w:cs="Arial"/>
                <w:spacing w:val="-6"/>
                <w:w w:val="90"/>
                <w:sz w:val="23"/>
                <w:szCs w:val="23"/>
              </w:rPr>
              <w:t>o</w:t>
            </w:r>
            <w:r>
              <w:rPr>
                <w:rFonts w:ascii="Arial" w:hAnsi="Arial" w:cs="Arial"/>
                <w:spacing w:val="1"/>
                <w:w w:val="90"/>
                <w:sz w:val="23"/>
                <w:szCs w:val="23"/>
              </w:rPr>
              <w:t>m</w:t>
            </w:r>
            <w:r>
              <w:rPr>
                <w:rFonts w:ascii="Arial" w:hAnsi="Arial" w:cs="Arial"/>
                <w:spacing w:val="-1"/>
                <w:w w:val="90"/>
                <w:sz w:val="23"/>
                <w:szCs w:val="23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3"/>
                <w:szCs w:val="23"/>
              </w:rPr>
              <w:t>v</w:t>
            </w:r>
            <w:r>
              <w:rPr>
                <w:rFonts w:ascii="Arial" w:hAnsi="Arial" w:cs="Arial"/>
                <w:spacing w:val="-1"/>
                <w:w w:val="90"/>
                <w:sz w:val="23"/>
                <w:szCs w:val="23"/>
              </w:rPr>
              <w:t>e</w:t>
            </w:r>
            <w:r>
              <w:rPr>
                <w:rFonts w:ascii="Arial" w:hAnsi="Arial" w:cs="Arial"/>
                <w:w w:val="90"/>
                <w:sz w:val="23"/>
                <w:szCs w:val="23"/>
              </w:rPr>
              <w:t>r</w:t>
            </w:r>
            <w:r>
              <w:rPr>
                <w:rFonts w:ascii="Arial" w:hAnsi="Arial" w:cs="Arial"/>
                <w:spacing w:val="19"/>
                <w:w w:val="90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spacing w:val="-1"/>
                <w:w w:val="90"/>
                <w:sz w:val="23"/>
                <w:szCs w:val="23"/>
              </w:rPr>
              <w:t>l</w:t>
            </w:r>
            <w:r>
              <w:rPr>
                <w:rFonts w:ascii="Arial" w:hAnsi="Arial" w:cs="Arial"/>
                <w:w w:val="90"/>
                <w:sz w:val="23"/>
                <w:szCs w:val="23"/>
              </w:rPr>
              <w:t>a</w:t>
            </w:r>
            <w:r>
              <w:rPr>
                <w:rFonts w:ascii="Arial" w:hAnsi="Arial" w:cs="Arial"/>
                <w:spacing w:val="17"/>
                <w:w w:val="90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spacing w:val="-4"/>
                <w:w w:val="90"/>
                <w:sz w:val="23"/>
                <w:szCs w:val="23"/>
              </w:rPr>
              <w:t>s</w:t>
            </w:r>
            <w:r>
              <w:rPr>
                <w:rFonts w:ascii="Arial" w:hAnsi="Arial" w:cs="Arial"/>
                <w:w w:val="90"/>
                <w:sz w:val="23"/>
                <w:szCs w:val="23"/>
              </w:rPr>
              <w:t>a</w:t>
            </w:r>
            <w:r>
              <w:rPr>
                <w:rFonts w:ascii="Arial" w:hAnsi="Arial" w:cs="Arial"/>
                <w:spacing w:val="-1"/>
                <w:w w:val="90"/>
                <w:sz w:val="23"/>
                <w:szCs w:val="23"/>
              </w:rPr>
              <w:t>l</w:t>
            </w:r>
            <w:r>
              <w:rPr>
                <w:rFonts w:ascii="Arial" w:hAnsi="Arial" w:cs="Arial"/>
                <w:w w:val="90"/>
                <w:sz w:val="23"/>
                <w:szCs w:val="23"/>
              </w:rPr>
              <w:t>ud.</w:t>
            </w:r>
          </w:p>
          <w:p w:rsidR="00CA55E8" w:rsidRDefault="00CA55E8">
            <w:pPr>
              <w:pStyle w:val="Prrafodelista"/>
              <w:numPr>
                <w:ilvl w:val="0"/>
                <w:numId w:val="480"/>
              </w:numPr>
              <w:tabs>
                <w:tab w:val="left" w:pos="464"/>
              </w:tabs>
              <w:kinsoku w:val="0"/>
              <w:overflowPunct w:val="0"/>
              <w:spacing w:before="18" w:line="250" w:lineRule="auto"/>
              <w:ind w:left="464" w:right="338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¿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lle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abo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ar,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dad?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1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38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60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7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72" w:right="16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-NO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29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79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96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pacing w:val="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 xml:space="preserve">tas </w:t>
            </w:r>
            <w:r>
              <w:rPr>
                <w:rFonts w:ascii="Arial" w:hAnsi="Arial" w:cs="Arial"/>
                <w:spacing w:val="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 xml:space="preserve">as </w:t>
            </w:r>
            <w:r>
              <w:rPr>
                <w:rFonts w:ascii="Arial" w:hAnsi="Arial" w:cs="Arial"/>
                <w:spacing w:val="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de </w:t>
            </w:r>
            <w:r>
              <w:rPr>
                <w:rFonts w:ascii="Arial" w:hAnsi="Arial" w:cs="Arial"/>
                <w:spacing w:val="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e </w:t>
            </w:r>
            <w:r>
              <w:rPr>
                <w:rFonts w:ascii="Arial" w:hAnsi="Arial" w:cs="Arial"/>
                <w:spacing w:val="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 xml:space="preserve">tas </w:t>
            </w:r>
            <w:r>
              <w:rPr>
                <w:rFonts w:ascii="Arial" w:hAnsi="Arial" w:cs="Arial"/>
                <w:spacing w:val="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¿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2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IR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?</w:t>
            </w:r>
          </w:p>
          <w:p w:rsidR="00CA55E8" w:rsidRDefault="00CA55E8">
            <w:pPr>
              <w:pStyle w:val="Prrafodelista"/>
              <w:numPr>
                <w:ilvl w:val="0"/>
                <w:numId w:val="478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16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10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ox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o.</w:t>
            </w:r>
          </w:p>
          <w:p w:rsidR="00CA55E8" w:rsidRDefault="00CA55E8">
            <w:pPr>
              <w:pStyle w:val="Prrafodelista"/>
              <w:numPr>
                <w:ilvl w:val="0"/>
                <w:numId w:val="478"/>
              </w:numPr>
              <w:tabs>
                <w:tab w:val="left" w:pos="464"/>
              </w:tabs>
              <w:kinsoku w:val="0"/>
              <w:overflowPunct w:val="0"/>
              <w:spacing w:before="5" w:line="250" w:lineRule="auto"/>
              <w:ind w:left="464" w:right="979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rb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1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1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dad,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 ca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io.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104" w:right="174"/>
            </w:pP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44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284*</w:t>
            </w:r>
          </w:p>
        </w:tc>
      </w:tr>
      <w:tr w:rsidR="00CA55E8">
        <w:trPr>
          <w:trHeight w:hRule="exact" w:val="162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7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97" w:right="399"/>
              <w:jc w:val="center"/>
            </w:pP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77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92"/>
              <w:jc w:val="both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adas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ral</w:t>
            </w:r>
            <w:r>
              <w:rPr>
                <w:rFonts w:ascii="Arial" w:hAnsi="Arial" w:cs="Arial"/>
                <w:spacing w:val="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¿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2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IR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?</w:t>
            </w:r>
          </w:p>
          <w:p w:rsidR="00CA55E8" w:rsidRDefault="00CA55E8">
            <w:pPr>
              <w:pStyle w:val="Prrafodelista"/>
              <w:numPr>
                <w:ilvl w:val="0"/>
                <w:numId w:val="476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16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ox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o.</w:t>
            </w:r>
          </w:p>
          <w:p w:rsidR="00CA55E8" w:rsidRDefault="00CA55E8">
            <w:pPr>
              <w:pStyle w:val="Prrafodelista"/>
              <w:numPr>
                <w:ilvl w:val="0"/>
                <w:numId w:val="476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76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978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w w:val="9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1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50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dad,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 ca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io.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104" w:right="174"/>
            </w:pP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44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284*</w:t>
            </w:r>
          </w:p>
        </w:tc>
      </w:tr>
      <w:tr w:rsidR="00CA55E8">
        <w:trPr>
          <w:trHeight w:hRule="exact" w:val="162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2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75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463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adas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¿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2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IR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?</w:t>
            </w:r>
          </w:p>
          <w:p w:rsidR="00CA55E8" w:rsidRDefault="00CA55E8">
            <w:pPr>
              <w:pStyle w:val="Prrafodelista"/>
              <w:numPr>
                <w:ilvl w:val="0"/>
                <w:numId w:val="474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16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ox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o.</w:t>
            </w:r>
          </w:p>
          <w:p w:rsidR="00CA55E8" w:rsidRDefault="00CA55E8">
            <w:pPr>
              <w:pStyle w:val="Prrafodelista"/>
              <w:numPr>
                <w:ilvl w:val="0"/>
                <w:numId w:val="474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trá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74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978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6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1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50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dad,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 ca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io.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104" w:right="174"/>
            </w:pP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44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284*</w:t>
            </w:r>
          </w:p>
        </w:tc>
      </w:tr>
      <w:tr w:rsidR="00CA55E8">
        <w:trPr>
          <w:trHeight w:hRule="exact" w:val="108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73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0"/>
              <w:jc w:val="both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hum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b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¿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H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2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b/>
                <w:bCs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Z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A?</w:t>
            </w:r>
          </w:p>
          <w:p w:rsidR="00CA55E8" w:rsidRDefault="00CA55E8">
            <w:pPr>
              <w:pStyle w:val="Prrafodelista"/>
              <w:numPr>
                <w:ilvl w:val="0"/>
                <w:numId w:val="472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10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acc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 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s.</w:t>
            </w:r>
          </w:p>
          <w:p w:rsidR="00CA55E8" w:rsidRDefault="00CA55E8">
            <w:pPr>
              <w:pStyle w:val="Prrafodelista"/>
              <w:numPr>
                <w:ilvl w:val="0"/>
                <w:numId w:val="472"/>
              </w:numPr>
              <w:tabs>
                <w:tab w:val="left" w:pos="464"/>
              </w:tabs>
              <w:kinsoku w:val="0"/>
              <w:overflowPunct w:val="0"/>
              <w:spacing w:before="5"/>
              <w:ind w:left="464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acc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7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1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80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26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20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7094" w:right="7090"/>
              <w:jc w:val="center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tro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n.</w:t>
            </w:r>
          </w:p>
        </w:tc>
      </w:tr>
    </w:tbl>
    <w:p w:rsidR="00CA55E8" w:rsidRDefault="00CA55E8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:rsidR="00CA55E8" w:rsidRDefault="00CA55E8">
      <w:pPr>
        <w:pStyle w:val="Ttulo4"/>
        <w:kinsoku w:val="0"/>
        <w:overflowPunct w:val="0"/>
      </w:pPr>
      <w:r>
        <w:t>*</w:t>
      </w:r>
      <w:r>
        <w:rPr>
          <w:spacing w:val="-39"/>
        </w:rPr>
        <w:t xml:space="preserve"> </w:t>
      </w:r>
      <w:r>
        <w:rPr>
          <w:b/>
          <w:bCs/>
        </w:rPr>
        <w:t>RE</w:t>
      </w:r>
      <w:r>
        <w:rPr>
          <w:b/>
          <w:bCs/>
          <w:spacing w:val="-2"/>
        </w:rPr>
        <w:t>F</w:t>
      </w:r>
      <w:r>
        <w:rPr>
          <w:b/>
          <w:bCs/>
        </w:rPr>
        <w:t>ERE</w:t>
      </w:r>
      <w:r>
        <w:rPr>
          <w:b/>
          <w:bCs/>
          <w:spacing w:val="2"/>
        </w:rPr>
        <w:t>N</w:t>
      </w:r>
      <w:r>
        <w:rPr>
          <w:b/>
          <w:bCs/>
          <w:spacing w:val="-2"/>
        </w:rPr>
        <w:t>C</w:t>
      </w:r>
      <w:r>
        <w:rPr>
          <w:b/>
          <w:bCs/>
          <w:spacing w:val="1"/>
        </w:rPr>
        <w:t>I</w:t>
      </w:r>
      <w:r>
        <w:rPr>
          <w:b/>
          <w:bCs/>
          <w:spacing w:val="-4"/>
        </w:rPr>
        <w:t>A</w:t>
      </w:r>
      <w:r>
        <w:rPr>
          <w:b/>
          <w:bCs/>
        </w:rPr>
        <w:t>:</w:t>
      </w:r>
      <w:r>
        <w:rPr>
          <w:b/>
          <w:bCs/>
          <w:spacing w:val="-37"/>
        </w:rPr>
        <w:t xml:space="preserve"> </w:t>
      </w:r>
      <w:r>
        <w:rPr>
          <w:spacing w:val="2"/>
        </w:rPr>
        <w:t>SE</w:t>
      </w:r>
      <w:r>
        <w:rPr>
          <w:spacing w:val="1"/>
        </w:rPr>
        <w:t>P</w:t>
      </w:r>
      <w:r>
        <w:t>.</w:t>
      </w:r>
      <w:r>
        <w:rPr>
          <w:spacing w:val="-36"/>
        </w:rPr>
        <w:t xml:space="preserve"> </w:t>
      </w:r>
      <w:r>
        <w:rPr>
          <w:spacing w:val="1"/>
        </w:rPr>
        <w:t>A</w:t>
      </w:r>
      <w:r>
        <w:rPr>
          <w:spacing w:val="-2"/>
        </w:rPr>
        <w:t>p</w:t>
      </w:r>
      <w:r>
        <w:rPr>
          <w:spacing w:val="-1"/>
        </w:rPr>
        <w:t>r</w:t>
      </w:r>
      <w:r>
        <w:rPr>
          <w:spacing w:val="-2"/>
        </w:rPr>
        <w:t>e</w:t>
      </w:r>
      <w:r>
        <w:t>n</w:t>
      </w:r>
      <w:r>
        <w:rPr>
          <w:spacing w:val="-2"/>
        </w:rPr>
        <w:t>diz</w:t>
      </w:r>
      <w:r>
        <w:t>a</w:t>
      </w:r>
      <w:r>
        <w:rPr>
          <w:spacing w:val="-2"/>
        </w:rPr>
        <w:t>je</w:t>
      </w:r>
      <w:r>
        <w:t>s</w:t>
      </w:r>
      <w:r>
        <w:rPr>
          <w:spacing w:val="-39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l</w:t>
      </w:r>
      <w:r>
        <w:t>a</w:t>
      </w:r>
      <w:r>
        <w:rPr>
          <w:spacing w:val="1"/>
        </w:rPr>
        <w:t>v</w:t>
      </w:r>
      <w:r>
        <w:t>e</w:t>
      </w:r>
      <w:r>
        <w:rPr>
          <w:spacing w:val="-38"/>
        </w:rPr>
        <w:t xml:space="preserve"> </w:t>
      </w:r>
      <w:r>
        <w:rPr>
          <w:spacing w:val="-2"/>
        </w:rPr>
        <w:t>p</w:t>
      </w:r>
      <w:r>
        <w:t>a</w:t>
      </w:r>
      <w:r>
        <w:rPr>
          <w:spacing w:val="-1"/>
        </w:rPr>
        <w:t>r</w:t>
      </w:r>
      <w:r>
        <w:t>a</w:t>
      </w:r>
      <w:r>
        <w:rPr>
          <w:spacing w:val="-37"/>
        </w:rPr>
        <w:t xml:space="preserve"> </w:t>
      </w:r>
      <w:r>
        <w:rPr>
          <w:spacing w:val="2"/>
        </w:rPr>
        <w:t>l</w:t>
      </w:r>
      <w:r>
        <w:t>a</w:t>
      </w:r>
      <w:r>
        <w:rPr>
          <w:spacing w:val="-38"/>
        </w:rPr>
        <w:t xml:space="preserve"> </w:t>
      </w:r>
      <w:r>
        <w:rPr>
          <w:spacing w:val="-2"/>
        </w:rPr>
        <w:t>ed</w:t>
      </w:r>
      <w:r>
        <w:t>u</w:t>
      </w:r>
      <w:r>
        <w:rPr>
          <w:spacing w:val="1"/>
        </w:rPr>
        <w:t>c</w:t>
      </w:r>
      <w:r>
        <w:t>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ó</w:t>
      </w:r>
      <w:r>
        <w:t>n</w:t>
      </w:r>
      <w:r>
        <w:rPr>
          <w:spacing w:val="-37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2"/>
        </w:rPr>
        <w:t>te</w:t>
      </w:r>
      <w:r>
        <w:t>g</w:t>
      </w:r>
      <w:r>
        <w:rPr>
          <w:spacing w:val="-1"/>
        </w:rPr>
        <w:t>r</w:t>
      </w:r>
      <w:r>
        <w:t>a</w:t>
      </w:r>
      <w:r>
        <w:rPr>
          <w:spacing w:val="-1"/>
        </w:rPr>
        <w:t>l</w:t>
      </w:r>
      <w:r>
        <w:t>.</w:t>
      </w:r>
      <w:r>
        <w:rPr>
          <w:spacing w:val="-37"/>
        </w:rPr>
        <w:t xml:space="preserve"> </w:t>
      </w:r>
      <w:r>
        <w:rPr>
          <w:spacing w:val="2"/>
        </w:rPr>
        <w:t>E</w:t>
      </w:r>
      <w:r>
        <w:rPr>
          <w:spacing w:val="-2"/>
        </w:rPr>
        <w:t>d</w:t>
      </w:r>
      <w:r>
        <w:t>u</w:t>
      </w:r>
      <w:r>
        <w:rPr>
          <w:spacing w:val="1"/>
        </w:rPr>
        <w:t>c</w:t>
      </w:r>
      <w:r>
        <w:t>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ó</w:t>
      </w:r>
      <w:r>
        <w:t>n</w:t>
      </w:r>
      <w:r>
        <w:rPr>
          <w:spacing w:val="-37"/>
        </w:rPr>
        <w:t xml:space="preserve"> </w:t>
      </w:r>
      <w:r>
        <w:rPr>
          <w:spacing w:val="1"/>
        </w:rPr>
        <w:t>P</w:t>
      </w:r>
      <w:r>
        <w:rPr>
          <w:spacing w:val="-2"/>
        </w:rPr>
        <w:t>ri</w:t>
      </w:r>
      <w:r>
        <w:t>ma</w:t>
      </w:r>
      <w:r>
        <w:rPr>
          <w:spacing w:val="-1"/>
        </w:rPr>
        <w:t>r</w:t>
      </w:r>
      <w:r>
        <w:rPr>
          <w:spacing w:val="-2"/>
        </w:rPr>
        <w:t>i</w:t>
      </w:r>
      <w:r>
        <w:t>a</w:t>
      </w:r>
      <w:r>
        <w:rPr>
          <w:spacing w:val="-38"/>
        </w:rPr>
        <w:t xml:space="preserve"> </w:t>
      </w:r>
      <w:r>
        <w:rPr>
          <w:spacing w:val="2"/>
        </w:rPr>
        <w:t>3</w:t>
      </w:r>
      <w:r>
        <w:rPr>
          <w:spacing w:val="-2"/>
        </w:rPr>
        <w:t>º</w:t>
      </w:r>
      <w:r>
        <w:t>.</w:t>
      </w:r>
      <w:r>
        <w:rPr>
          <w:spacing w:val="-36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l</w:t>
      </w:r>
      <w:r>
        <w:t>an</w:t>
      </w:r>
      <w:r>
        <w:rPr>
          <w:spacing w:val="-38"/>
        </w:rPr>
        <w:t xml:space="preserve"> </w:t>
      </w:r>
      <w:r>
        <w:t>y</w:t>
      </w:r>
      <w:r>
        <w:rPr>
          <w:spacing w:val="-36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r</w:t>
      </w:r>
      <w:r>
        <w:rPr>
          <w:spacing w:val="-2"/>
        </w:rPr>
        <w:t>o</w:t>
      </w:r>
      <w:r>
        <w:t>g</w:t>
      </w:r>
      <w:r>
        <w:rPr>
          <w:spacing w:val="-2"/>
        </w:rPr>
        <w:t>r</w:t>
      </w:r>
      <w:r>
        <w:t>amas</w:t>
      </w:r>
      <w:r>
        <w:rPr>
          <w:spacing w:val="-39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-38"/>
        </w:rPr>
        <w:t xml:space="preserve"> </w:t>
      </w:r>
      <w:r>
        <w:rPr>
          <w:spacing w:val="2"/>
        </w:rPr>
        <w:t>E</w:t>
      </w:r>
      <w:r>
        <w:rPr>
          <w:spacing w:val="-3"/>
        </w:rPr>
        <w:t>s</w:t>
      </w:r>
      <w:r>
        <w:rPr>
          <w:spacing w:val="-2"/>
        </w:rPr>
        <w:t>t</w:t>
      </w:r>
      <w:r>
        <w:t>u</w:t>
      </w:r>
      <w:r>
        <w:rPr>
          <w:spacing w:val="4"/>
        </w:rPr>
        <w:t>d</w:t>
      </w:r>
      <w:r>
        <w:rPr>
          <w:spacing w:val="-2"/>
        </w:rPr>
        <w:t>i</w:t>
      </w:r>
      <w:r>
        <w:rPr>
          <w:spacing w:val="-3"/>
        </w:rPr>
        <w:t>o</w:t>
      </w:r>
      <w:r>
        <w:t>,</w:t>
      </w:r>
      <w:r>
        <w:rPr>
          <w:spacing w:val="-37"/>
        </w:rPr>
        <w:t xml:space="preserve"> 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2"/>
        </w:rPr>
        <w:t>ie</w:t>
      </w:r>
      <w:r>
        <w:t>n</w:t>
      </w:r>
      <w:r>
        <w:rPr>
          <w:spacing w:val="-2"/>
        </w:rPr>
        <w:t>t</w:t>
      </w:r>
      <w:r>
        <w:t>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o</w:t>
      </w:r>
      <w:r>
        <w:t>n</w:t>
      </w:r>
      <w:r>
        <w:rPr>
          <w:spacing w:val="-2"/>
        </w:rPr>
        <w:t>e</w:t>
      </w:r>
      <w:r>
        <w:t>s</w:t>
      </w:r>
      <w:r>
        <w:rPr>
          <w:spacing w:val="-36"/>
        </w:rPr>
        <w:t xml:space="preserve"> </w:t>
      </w:r>
      <w:r>
        <w:rPr>
          <w:spacing w:val="-2"/>
        </w:rPr>
        <w:t>did</w:t>
      </w:r>
      <w:r>
        <w:rPr>
          <w:spacing w:val="5"/>
        </w:rPr>
        <w:t>á</w:t>
      </w:r>
      <w:r>
        <w:rPr>
          <w:spacing w:val="1"/>
        </w:rPr>
        <w:t>c</w:t>
      </w:r>
      <w:r>
        <w:rPr>
          <w:spacing w:val="-2"/>
        </w:rPr>
        <w:t>ti</w:t>
      </w:r>
      <w:r>
        <w:rPr>
          <w:spacing w:val="1"/>
        </w:rPr>
        <w:t>c</w:t>
      </w:r>
      <w:r>
        <w:t>as</w:t>
      </w:r>
      <w:r>
        <w:rPr>
          <w:spacing w:val="-38"/>
        </w:rPr>
        <w:t xml:space="preserve"> </w:t>
      </w:r>
      <w:r>
        <w:t>y</w:t>
      </w:r>
      <w:r>
        <w:rPr>
          <w:spacing w:val="-37"/>
        </w:rPr>
        <w:t xml:space="preserve"> </w:t>
      </w:r>
      <w:r>
        <w:rPr>
          <w:spacing w:val="-3"/>
        </w:rPr>
        <w:t>s</w:t>
      </w:r>
      <w:r>
        <w:t>ug</w:t>
      </w:r>
      <w:r>
        <w:rPr>
          <w:spacing w:val="-2"/>
        </w:rPr>
        <w:t>e</w:t>
      </w:r>
      <w:r>
        <w:rPr>
          <w:spacing w:val="-1"/>
        </w:rPr>
        <w:t>re</w:t>
      </w:r>
      <w:r>
        <w:t>n</w:t>
      </w:r>
      <w:r>
        <w:rPr>
          <w:spacing w:val="1"/>
        </w:rPr>
        <w:t>c</w:t>
      </w:r>
      <w:r>
        <w:rPr>
          <w:spacing w:val="-2"/>
        </w:rPr>
        <w:t>i</w:t>
      </w:r>
      <w:r>
        <w:t>as</w:t>
      </w:r>
      <w:r>
        <w:rPr>
          <w:spacing w:val="-38"/>
        </w:rPr>
        <w:t xml:space="preserve"> </w:t>
      </w:r>
      <w:r>
        <w:rPr>
          <w:spacing w:val="4"/>
        </w:rPr>
        <w:t>d</w:t>
      </w:r>
      <w:r>
        <w:t>e</w:t>
      </w:r>
      <w:r>
        <w:rPr>
          <w:spacing w:val="-39"/>
        </w:rPr>
        <w:t xml:space="preserve"> </w:t>
      </w:r>
      <w:r>
        <w:rPr>
          <w:spacing w:val="-2"/>
        </w:rPr>
        <w:t>e</w:t>
      </w:r>
      <w:r>
        <w:rPr>
          <w:spacing w:val="1"/>
        </w:rPr>
        <w:t>v</w:t>
      </w:r>
      <w:r>
        <w:t>a</w:t>
      </w:r>
      <w:r>
        <w:rPr>
          <w:spacing w:val="-1"/>
        </w:rPr>
        <w:t>l</w:t>
      </w:r>
      <w:r>
        <w:t>ua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ó</w:t>
      </w:r>
      <w:r>
        <w:t>n.</w:t>
      </w:r>
    </w:p>
    <w:p w:rsidR="00CA55E8" w:rsidRDefault="00CA55E8">
      <w:pPr>
        <w:pStyle w:val="Ttulo4"/>
        <w:kinsoku w:val="0"/>
        <w:overflowPunct w:val="0"/>
        <w:sectPr w:rsidR="00CA55E8">
          <w:pgSz w:w="24480" w:h="15840" w:orient="landscape"/>
          <w:pgMar w:top="62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55"/>
        <w:ind w:left="7499" w:right="7874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17B59F"/>
          <w:spacing w:val="-1"/>
          <w:w w:val="95"/>
        </w:rPr>
        <w:lastRenderedPageBreak/>
        <w:t>D</w:t>
      </w:r>
      <w:r>
        <w:rPr>
          <w:rFonts w:ascii="Arial" w:hAnsi="Arial" w:cs="Arial"/>
          <w:b/>
          <w:bCs/>
          <w:color w:val="17B59F"/>
          <w:w w:val="95"/>
        </w:rPr>
        <w:t>O</w:t>
      </w:r>
      <w:r>
        <w:rPr>
          <w:rFonts w:ascii="Arial" w:hAnsi="Arial" w:cs="Arial"/>
          <w:b/>
          <w:bCs/>
          <w:color w:val="17B59F"/>
          <w:spacing w:val="-3"/>
          <w:w w:val="95"/>
        </w:rPr>
        <w:t>S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spacing w:val="-1"/>
          <w:w w:val="95"/>
        </w:rPr>
        <w:t>F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spacing w:val="-2"/>
          <w:w w:val="95"/>
        </w:rPr>
        <w:t>C</w:t>
      </w:r>
      <w:r>
        <w:rPr>
          <w:rFonts w:ascii="Arial" w:hAnsi="Arial" w:cs="Arial"/>
          <w:b/>
          <w:bCs/>
          <w:color w:val="17B59F"/>
          <w:spacing w:val="-4"/>
          <w:w w:val="95"/>
        </w:rPr>
        <w:t>A</w:t>
      </w:r>
      <w:r>
        <w:rPr>
          <w:rFonts w:ascii="Arial" w:hAnsi="Arial" w:cs="Arial"/>
          <w:b/>
          <w:bCs/>
          <w:color w:val="17B59F"/>
          <w:spacing w:val="-2"/>
          <w:w w:val="95"/>
        </w:rPr>
        <w:t>C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w w:val="95"/>
        </w:rPr>
        <w:t>ÓN</w:t>
      </w:r>
      <w:r>
        <w:rPr>
          <w:rFonts w:ascii="Arial" w:hAnsi="Arial" w:cs="Arial"/>
          <w:b/>
          <w:bCs/>
          <w:color w:val="17B59F"/>
          <w:spacing w:val="-14"/>
          <w:w w:val="95"/>
        </w:rPr>
        <w:t xml:space="preserve"> </w:t>
      </w:r>
      <w:r>
        <w:rPr>
          <w:rFonts w:ascii="Arial" w:hAnsi="Arial" w:cs="Arial"/>
          <w:b/>
          <w:bCs/>
          <w:color w:val="17B59F"/>
          <w:w w:val="95"/>
        </w:rPr>
        <w:t>LA</w:t>
      </w:r>
      <w:r>
        <w:rPr>
          <w:rFonts w:ascii="Arial" w:hAnsi="Arial" w:cs="Arial"/>
          <w:b/>
          <w:bCs/>
          <w:color w:val="17B59F"/>
          <w:spacing w:val="-18"/>
          <w:w w:val="95"/>
        </w:rPr>
        <w:t xml:space="preserve"> </w:t>
      </w:r>
      <w:r>
        <w:rPr>
          <w:rFonts w:ascii="Arial" w:hAnsi="Arial" w:cs="Arial"/>
          <w:b/>
          <w:bCs/>
          <w:color w:val="17B59F"/>
          <w:w w:val="95"/>
        </w:rPr>
        <w:t>E</w:t>
      </w:r>
      <w:r>
        <w:rPr>
          <w:rFonts w:ascii="Arial" w:hAnsi="Arial" w:cs="Arial"/>
          <w:b/>
          <w:bCs/>
          <w:color w:val="17B59F"/>
          <w:spacing w:val="2"/>
          <w:w w:val="95"/>
        </w:rPr>
        <w:t>N</w:t>
      </w:r>
      <w:r>
        <w:rPr>
          <w:rFonts w:ascii="Arial" w:hAnsi="Arial" w:cs="Arial"/>
          <w:b/>
          <w:bCs/>
          <w:color w:val="17B59F"/>
          <w:spacing w:val="-2"/>
          <w:w w:val="95"/>
        </w:rPr>
        <w:t>T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spacing w:val="-1"/>
          <w:w w:val="95"/>
        </w:rPr>
        <w:t>D</w:t>
      </w:r>
      <w:r>
        <w:rPr>
          <w:rFonts w:ascii="Arial" w:hAnsi="Arial" w:cs="Arial"/>
          <w:b/>
          <w:bCs/>
          <w:color w:val="17B59F"/>
          <w:spacing w:val="-4"/>
          <w:w w:val="95"/>
        </w:rPr>
        <w:t>A</w:t>
      </w:r>
      <w:r>
        <w:rPr>
          <w:rFonts w:ascii="Arial" w:hAnsi="Arial" w:cs="Arial"/>
          <w:b/>
          <w:bCs/>
          <w:color w:val="17B59F"/>
          <w:w w:val="95"/>
        </w:rPr>
        <w:t>D</w:t>
      </w:r>
      <w:r>
        <w:rPr>
          <w:rFonts w:ascii="Arial" w:hAnsi="Arial" w:cs="Arial"/>
          <w:b/>
          <w:bCs/>
          <w:color w:val="17B59F"/>
          <w:spacing w:val="-16"/>
          <w:w w:val="95"/>
        </w:rPr>
        <w:t xml:space="preserve"> </w:t>
      </w:r>
      <w:r>
        <w:rPr>
          <w:rFonts w:ascii="Arial" w:hAnsi="Arial" w:cs="Arial"/>
          <w:b/>
          <w:bCs/>
          <w:color w:val="17B59F"/>
          <w:spacing w:val="-1"/>
          <w:w w:val="95"/>
        </w:rPr>
        <w:t>D</w:t>
      </w:r>
      <w:r>
        <w:rPr>
          <w:rFonts w:ascii="Arial" w:hAnsi="Arial" w:cs="Arial"/>
          <w:b/>
          <w:bCs/>
          <w:color w:val="17B59F"/>
          <w:w w:val="95"/>
        </w:rPr>
        <w:t>O</w:t>
      </w:r>
      <w:r>
        <w:rPr>
          <w:rFonts w:ascii="Arial" w:hAnsi="Arial" w:cs="Arial"/>
          <w:b/>
          <w:bCs/>
          <w:color w:val="17B59F"/>
          <w:spacing w:val="1"/>
          <w:w w:val="95"/>
        </w:rPr>
        <w:t>N</w:t>
      </w:r>
      <w:r>
        <w:rPr>
          <w:rFonts w:ascii="Arial" w:hAnsi="Arial" w:cs="Arial"/>
          <w:b/>
          <w:bCs/>
          <w:color w:val="17B59F"/>
          <w:spacing w:val="-1"/>
          <w:w w:val="95"/>
        </w:rPr>
        <w:t>D</w:t>
      </w:r>
      <w:r>
        <w:rPr>
          <w:rFonts w:ascii="Arial" w:hAnsi="Arial" w:cs="Arial"/>
          <w:b/>
          <w:bCs/>
          <w:color w:val="17B59F"/>
          <w:w w:val="95"/>
        </w:rPr>
        <w:t>E</w:t>
      </w:r>
      <w:r>
        <w:rPr>
          <w:rFonts w:ascii="Arial" w:hAnsi="Arial" w:cs="Arial"/>
          <w:b/>
          <w:bCs/>
          <w:color w:val="17B59F"/>
          <w:spacing w:val="-16"/>
          <w:w w:val="95"/>
        </w:rPr>
        <w:t xml:space="preserve"> </w:t>
      </w:r>
      <w:r>
        <w:rPr>
          <w:rFonts w:ascii="Arial" w:hAnsi="Arial" w:cs="Arial"/>
          <w:b/>
          <w:bCs/>
          <w:color w:val="17B59F"/>
          <w:spacing w:val="-2"/>
          <w:w w:val="95"/>
        </w:rPr>
        <w:t>V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spacing w:val="-2"/>
          <w:w w:val="95"/>
        </w:rPr>
        <w:t>V</w:t>
      </w:r>
      <w:r>
        <w:rPr>
          <w:rFonts w:ascii="Arial" w:hAnsi="Arial" w:cs="Arial"/>
          <w:b/>
          <w:bCs/>
          <w:color w:val="17B59F"/>
          <w:w w:val="95"/>
        </w:rPr>
        <w:t>O.</w:t>
      </w:r>
      <w:r>
        <w:rPr>
          <w:rFonts w:ascii="Arial" w:hAnsi="Arial" w:cs="Arial"/>
          <w:b/>
          <w:bCs/>
          <w:color w:val="17B59F"/>
          <w:spacing w:val="-14"/>
          <w:w w:val="95"/>
        </w:rPr>
        <w:t xml:space="preserve"> </w:t>
      </w:r>
      <w:r>
        <w:rPr>
          <w:rFonts w:ascii="Arial" w:hAnsi="Arial" w:cs="Arial"/>
          <w:b/>
          <w:bCs/>
          <w:color w:val="17B59F"/>
          <w:spacing w:val="-7"/>
          <w:w w:val="95"/>
        </w:rPr>
        <w:t>V</w:t>
      </w:r>
      <w:r>
        <w:rPr>
          <w:rFonts w:ascii="Arial" w:hAnsi="Arial" w:cs="Arial"/>
          <w:b/>
          <w:bCs/>
          <w:color w:val="17B59F"/>
          <w:w w:val="95"/>
        </w:rPr>
        <w:t>ER</w:t>
      </w:r>
      <w:r>
        <w:rPr>
          <w:rFonts w:ascii="Arial" w:hAnsi="Arial" w:cs="Arial"/>
          <w:b/>
          <w:bCs/>
          <w:color w:val="17B59F"/>
          <w:spacing w:val="-4"/>
          <w:w w:val="95"/>
        </w:rPr>
        <w:t>A</w:t>
      </w:r>
      <w:r>
        <w:rPr>
          <w:rFonts w:ascii="Arial" w:hAnsi="Arial" w:cs="Arial"/>
          <w:b/>
          <w:bCs/>
          <w:color w:val="17B59F"/>
          <w:spacing w:val="-2"/>
          <w:w w:val="95"/>
        </w:rPr>
        <w:t>C</w:t>
      </w:r>
      <w:r>
        <w:rPr>
          <w:rFonts w:ascii="Arial" w:hAnsi="Arial" w:cs="Arial"/>
          <w:b/>
          <w:bCs/>
          <w:color w:val="17B59F"/>
          <w:w w:val="95"/>
        </w:rPr>
        <w:t>R</w:t>
      </w:r>
      <w:r>
        <w:rPr>
          <w:rFonts w:ascii="Arial" w:hAnsi="Arial" w:cs="Arial"/>
          <w:b/>
          <w:bCs/>
          <w:color w:val="17B59F"/>
          <w:spacing w:val="1"/>
          <w:w w:val="95"/>
        </w:rPr>
        <w:t>U</w:t>
      </w:r>
      <w:r>
        <w:rPr>
          <w:rFonts w:ascii="Arial" w:hAnsi="Arial" w:cs="Arial"/>
          <w:b/>
          <w:bCs/>
          <w:color w:val="17B59F"/>
          <w:w w:val="95"/>
        </w:rPr>
        <w:t>Z</w:t>
      </w:r>
      <w:r>
        <w:rPr>
          <w:rFonts w:ascii="Arial" w:hAnsi="Arial" w:cs="Arial"/>
          <w:b/>
          <w:bCs/>
          <w:color w:val="17B59F"/>
          <w:spacing w:val="-16"/>
          <w:w w:val="95"/>
        </w:rPr>
        <w:t xml:space="preserve"> </w:t>
      </w:r>
      <w:r>
        <w:rPr>
          <w:rFonts w:ascii="Arial" w:hAnsi="Arial" w:cs="Arial"/>
          <w:b/>
          <w:bCs/>
          <w:color w:val="17B59F"/>
          <w:spacing w:val="-2"/>
          <w:w w:val="95"/>
        </w:rPr>
        <w:t>3</w:t>
      </w:r>
      <w:r>
        <w:rPr>
          <w:rFonts w:ascii="Arial" w:hAnsi="Arial" w:cs="Arial"/>
          <w:b/>
          <w:bCs/>
          <w:color w:val="17B59F"/>
          <w:w w:val="95"/>
        </w:rPr>
        <w:t>º</w:t>
      </w:r>
      <w:r>
        <w:rPr>
          <w:rFonts w:ascii="Arial" w:hAnsi="Arial" w:cs="Arial"/>
          <w:b/>
          <w:bCs/>
          <w:color w:val="17B59F"/>
          <w:spacing w:val="-16"/>
          <w:w w:val="95"/>
        </w:rPr>
        <w:t xml:space="preserve"> </w:t>
      </w:r>
      <w:r>
        <w:rPr>
          <w:rFonts w:ascii="Arial" w:hAnsi="Arial" w:cs="Arial"/>
          <w:b/>
          <w:bCs/>
          <w:color w:val="17B59F"/>
          <w:spacing w:val="-3"/>
          <w:w w:val="95"/>
        </w:rPr>
        <w:t>G</w:t>
      </w:r>
      <w:r>
        <w:rPr>
          <w:rFonts w:ascii="Arial" w:hAnsi="Arial" w:cs="Arial"/>
          <w:b/>
          <w:bCs/>
          <w:color w:val="17B59F"/>
          <w:w w:val="95"/>
        </w:rPr>
        <w:t>R</w:t>
      </w:r>
      <w:r>
        <w:rPr>
          <w:rFonts w:ascii="Arial" w:hAnsi="Arial" w:cs="Arial"/>
          <w:b/>
          <w:bCs/>
          <w:color w:val="17B59F"/>
          <w:spacing w:val="-4"/>
          <w:w w:val="95"/>
        </w:rPr>
        <w:t>A</w:t>
      </w:r>
      <w:r>
        <w:rPr>
          <w:rFonts w:ascii="Arial" w:hAnsi="Arial" w:cs="Arial"/>
          <w:b/>
          <w:bCs/>
          <w:color w:val="17B59F"/>
          <w:spacing w:val="-1"/>
          <w:w w:val="95"/>
        </w:rPr>
        <w:t>D</w:t>
      </w:r>
      <w:r>
        <w:rPr>
          <w:rFonts w:ascii="Arial" w:hAnsi="Arial" w:cs="Arial"/>
          <w:b/>
          <w:bCs/>
          <w:color w:val="17B59F"/>
          <w:w w:val="95"/>
        </w:rPr>
        <w:t>O</w:t>
      </w:r>
    </w:p>
    <w:p w:rsidR="00CA55E8" w:rsidRDefault="00CA55E8">
      <w:pPr>
        <w:kinsoku w:val="0"/>
        <w:overflowPunct w:val="0"/>
        <w:spacing w:before="14" w:line="280" w:lineRule="exact"/>
        <w:rPr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5390"/>
        <w:gridCol w:w="6946"/>
        <w:gridCol w:w="991"/>
        <w:gridCol w:w="7656"/>
      </w:tblGrid>
      <w:tr w:rsidR="00CA55E8">
        <w:trPr>
          <w:trHeight w:hRule="exact" w:val="66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28"/>
            </w:pP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</w:rPr>
              <w:t>A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81D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266"/>
            </w:pP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RE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Z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39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ER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834F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729" w:right="2727"/>
              <w:jc w:val="center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OS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A7E0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82"/>
            </w:pPr>
            <w:r>
              <w:rPr>
                <w:rFonts w:ascii="Arial" w:hAnsi="Arial" w:cs="Arial"/>
                <w:b/>
                <w:bCs/>
                <w:w w:val="85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85"/>
              </w:rPr>
              <w:t>T</w:t>
            </w:r>
            <w:r>
              <w:rPr>
                <w:rFonts w:ascii="Arial" w:hAnsi="Arial" w:cs="Arial"/>
                <w:b/>
                <w:bCs/>
                <w:w w:val="85"/>
              </w:rPr>
              <w:t>G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005E"/>
          </w:tcPr>
          <w:p w:rsidR="00CA55E8" w:rsidRDefault="00CA55E8">
            <w:pPr>
              <w:pStyle w:val="TableParagraph"/>
              <w:kinsoku w:val="0"/>
              <w:overflowPunct w:val="0"/>
              <w:spacing w:before="42" w:line="250" w:lineRule="auto"/>
              <w:ind w:left="2819" w:right="2825" w:firstLine="9"/>
              <w:jc w:val="center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-6"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3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EN</w:t>
            </w:r>
            <w:r>
              <w:rPr>
                <w:rFonts w:ascii="Arial" w:hAnsi="Arial" w:cs="Arial"/>
                <w:b/>
                <w:bCs/>
                <w:w w:val="9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P</w:t>
            </w:r>
            <w:r>
              <w:rPr>
                <w:rFonts w:ascii="Arial" w:hAnsi="Arial" w:cs="Arial"/>
                <w:b/>
                <w:bCs/>
                <w:w w:val="95"/>
              </w:rPr>
              <w:t>RO</w:t>
            </w: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G</w:t>
            </w:r>
            <w:r>
              <w:rPr>
                <w:rFonts w:ascii="Arial" w:hAnsi="Arial" w:cs="Arial"/>
                <w:b/>
                <w:bCs/>
                <w:w w:val="95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</w:rPr>
              <w:t xml:space="preserve">MA </w:t>
            </w:r>
            <w:r>
              <w:rPr>
                <w:rFonts w:ascii="Arial" w:hAnsi="Arial" w:cs="Arial"/>
                <w:b/>
                <w:bCs/>
                <w:spacing w:val="4"/>
                <w:w w:val="9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201</w:t>
            </w:r>
            <w:r>
              <w:rPr>
                <w:rFonts w:ascii="Arial" w:hAnsi="Arial" w:cs="Arial"/>
                <w:b/>
                <w:bCs/>
                <w:w w:val="95"/>
              </w:rPr>
              <w:t>8</w:t>
            </w:r>
          </w:p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20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543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IN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spacing w:val="-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ENCI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IAGN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</w:tr>
      <w:tr w:rsidR="00CA55E8">
        <w:trPr>
          <w:trHeight w:hRule="exact" w:val="106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71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219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70"/>
              </w:numPr>
              <w:tabs>
                <w:tab w:val="left" w:pos="459"/>
              </w:tabs>
              <w:kinsoku w:val="0"/>
              <w:overflowPunct w:val="0"/>
              <w:spacing w:before="13"/>
              <w:ind w:left="459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dad,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2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95"/>
                <w:sz w:val="22"/>
                <w:szCs w:val="22"/>
              </w:rPr>
              <w:t>8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–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13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¿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vivi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?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¿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ugar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que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h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?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1092"/>
            </w:pP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ug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368" w:right="369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w w:val="10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69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260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ñ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68"/>
              </w:numPr>
              <w:tabs>
                <w:tab w:val="left" w:pos="459"/>
              </w:tabs>
              <w:kinsoku w:val="0"/>
              <w:overflowPunct w:val="0"/>
              <w:spacing w:before="13"/>
              <w:ind w:left="459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33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67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1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5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cas</w:t>
            </w:r>
            <w:r>
              <w:rPr>
                <w:rFonts w:ascii="Arial" w:hAnsi="Arial" w:cs="Arial"/>
                <w:spacing w:val="5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5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5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66"/>
              </w:numPr>
              <w:tabs>
                <w:tab w:val="left" w:pos="459"/>
              </w:tabs>
              <w:kinsoku w:val="0"/>
              <w:overflowPunct w:val="0"/>
              <w:spacing w:before="13"/>
              <w:ind w:left="459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2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sz w:val="22"/>
                <w:szCs w:val="22"/>
              </w:rPr>
              <w:t>21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8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8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30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85"/>
                <w:sz w:val="22"/>
                <w:szCs w:val="22"/>
              </w:rPr>
              <w:t>¿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8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mo</w:t>
            </w:r>
            <w:r>
              <w:rPr>
                <w:rFonts w:ascii="Arial" w:hAnsi="Arial" w:cs="Arial"/>
                <w:spacing w:val="27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?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¿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ué</w:t>
            </w:r>
            <w:r>
              <w:rPr>
                <w:rFonts w:ascii="Arial" w:hAnsi="Arial" w:cs="Arial"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?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154"/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nas</w:t>
            </w:r>
            <w:r>
              <w:rPr>
                <w:rFonts w:ascii="Arial" w:hAnsi="Arial" w:cs="Arial"/>
                <w:spacing w:val="-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tras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r.</w:t>
            </w:r>
          </w:p>
        </w:tc>
      </w:tr>
      <w:tr w:rsidR="00CA55E8">
        <w:trPr>
          <w:trHeight w:hRule="exact" w:val="85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28" w:line="250" w:lineRule="auto"/>
              <w:ind w:left="195" w:right="200" w:firstLine="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  <w:r>
              <w:rPr>
                <w:rFonts w:ascii="Arial" w:hAnsi="Arial" w:cs="Arial"/>
                <w:w w:val="10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P-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65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1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64"/>
              </w:numPr>
              <w:tabs>
                <w:tab w:val="left" w:pos="459"/>
              </w:tabs>
              <w:kinsoku w:val="0"/>
              <w:overflowPunct w:val="0"/>
              <w:spacing w:before="13"/>
              <w:ind w:left="459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2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06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8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83" w:right="373" w:hanging="5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63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5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 xml:space="preserve">ce </w:t>
            </w:r>
            <w:r>
              <w:rPr>
                <w:rFonts w:ascii="Arial" w:hAnsi="Arial" w:cs="Arial"/>
                <w:spacing w:val="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 xml:space="preserve">s </w:t>
            </w:r>
            <w:r>
              <w:rPr>
                <w:rFonts w:ascii="Arial" w:hAnsi="Arial" w:cs="Arial"/>
                <w:spacing w:val="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 xml:space="preserve">s </w:t>
            </w:r>
            <w:r>
              <w:rPr>
                <w:rFonts w:ascii="Arial" w:hAnsi="Arial" w:cs="Arial"/>
                <w:spacing w:val="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s </w:t>
            </w:r>
            <w:r>
              <w:rPr>
                <w:rFonts w:ascii="Arial" w:hAnsi="Arial" w:cs="Arial"/>
                <w:spacing w:val="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y </w:t>
            </w:r>
            <w:r>
              <w:rPr>
                <w:rFonts w:ascii="Arial" w:hAnsi="Arial" w:cs="Arial"/>
                <w:spacing w:val="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pacing w:val="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62"/>
              </w:numPr>
              <w:tabs>
                <w:tab w:val="left" w:pos="459"/>
              </w:tabs>
              <w:kinsoku w:val="0"/>
              <w:overflowPunct w:val="0"/>
              <w:spacing w:before="13"/>
              <w:ind w:left="459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ado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2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sz w:val="22"/>
                <w:szCs w:val="22"/>
              </w:rPr>
              <w:t>29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¿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vivi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?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¿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ha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ado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nde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vivi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?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185"/>
            </w:pP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ug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A55E8">
        <w:trPr>
          <w:trHeight w:hRule="exact" w:val="87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2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9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61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510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ad.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sz w:val="22"/>
                <w:szCs w:val="22"/>
              </w:rPr>
              <w:t>39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87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2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10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22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60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623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59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886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ue</w:t>
            </w:r>
            <w:r>
              <w:rPr>
                <w:rFonts w:ascii="Arial" w:hAnsi="Arial" w:cs="Arial"/>
                <w:spacing w:val="1"/>
                <w:w w:val="9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sz w:val="22"/>
                <w:szCs w:val="22"/>
              </w:rPr>
              <w:t>39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83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23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72" w:right="16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-NO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29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1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58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3"/>
              <w:jc w:val="both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cas</w:t>
            </w:r>
            <w:r>
              <w:rPr>
                <w:rFonts w:ascii="Arial" w:hAnsi="Arial" w:cs="Arial"/>
                <w:spacing w:val="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57"/>
              </w:numPr>
              <w:tabs>
                <w:tab w:val="left" w:pos="459"/>
              </w:tabs>
              <w:kinsoku w:val="0"/>
              <w:overflowPunct w:val="0"/>
              <w:spacing w:before="13"/>
              <w:ind w:left="459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7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sz w:val="22"/>
                <w:szCs w:val="22"/>
              </w:rPr>
              <w:t>44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97" w:right="399"/>
              <w:jc w:val="center"/>
            </w:pP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56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5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 de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w w:val="9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55"/>
              </w:numPr>
              <w:tabs>
                <w:tab w:val="left" w:pos="459"/>
              </w:tabs>
              <w:kinsoku w:val="0"/>
              <w:overflowPunct w:val="0"/>
              <w:spacing w:before="13"/>
              <w:ind w:left="45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mun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pán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459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>54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89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52" w:line="250" w:lineRule="auto"/>
              <w:ind w:left="315" w:hanging="77"/>
            </w:pPr>
            <w:r>
              <w:rPr>
                <w:rFonts w:ascii="Arial" w:hAnsi="Arial" w:cs="Arial"/>
                <w:w w:val="105"/>
                <w:sz w:val="22"/>
                <w:szCs w:val="22"/>
              </w:rPr>
              <w:t>13</w:t>
            </w:r>
            <w:r>
              <w:rPr>
                <w:rFonts w:ascii="Arial" w:hAnsi="Arial" w:cs="Arial"/>
                <w:spacing w:val="-1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14</w:t>
            </w:r>
            <w:r>
              <w:rPr>
                <w:rFonts w:ascii="Arial" w:hAnsi="Arial" w:cs="Arial"/>
                <w:w w:val="10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NO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12</w:t>
            </w: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23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54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35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ado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ral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gru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53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860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ado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pre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viv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¿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qué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pán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?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6" w:line="110" w:lineRule="exact"/>
              <w:rPr>
                <w:sz w:val="11"/>
                <w:szCs w:val="11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56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50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26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20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7093" w:right="7091"/>
              <w:jc w:val="center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tro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n.</w:t>
            </w:r>
          </w:p>
        </w:tc>
      </w:tr>
    </w:tbl>
    <w:p w:rsidR="00CA55E8" w:rsidRDefault="00CA55E8">
      <w:pPr>
        <w:kinsoku w:val="0"/>
        <w:overflowPunct w:val="0"/>
        <w:spacing w:before="10" w:line="220" w:lineRule="exact"/>
        <w:rPr>
          <w:sz w:val="22"/>
          <w:szCs w:val="22"/>
        </w:rPr>
      </w:pPr>
    </w:p>
    <w:p w:rsidR="00CA55E8" w:rsidRDefault="00CA55E8">
      <w:pPr>
        <w:pStyle w:val="Ttulo4"/>
        <w:numPr>
          <w:ilvl w:val="0"/>
          <w:numId w:val="452"/>
        </w:numPr>
        <w:tabs>
          <w:tab w:val="left" w:pos="575"/>
        </w:tabs>
        <w:kinsoku w:val="0"/>
        <w:overflowPunct w:val="0"/>
        <w:spacing w:before="72"/>
        <w:ind w:left="576"/>
      </w:pPr>
      <w:r>
        <w:rPr>
          <w:b/>
          <w:bCs/>
          <w:w w:val="95"/>
        </w:rPr>
        <w:t>RE</w:t>
      </w:r>
      <w:r>
        <w:rPr>
          <w:b/>
          <w:bCs/>
          <w:spacing w:val="-2"/>
          <w:w w:val="95"/>
        </w:rPr>
        <w:t>F</w:t>
      </w:r>
      <w:r>
        <w:rPr>
          <w:b/>
          <w:bCs/>
          <w:w w:val="95"/>
        </w:rPr>
        <w:t>ERE</w:t>
      </w:r>
      <w:r>
        <w:rPr>
          <w:b/>
          <w:bCs/>
          <w:spacing w:val="2"/>
          <w:w w:val="95"/>
        </w:rPr>
        <w:t>N</w:t>
      </w:r>
      <w:r>
        <w:rPr>
          <w:b/>
          <w:bCs/>
          <w:spacing w:val="-2"/>
          <w:w w:val="95"/>
        </w:rPr>
        <w:t>C</w:t>
      </w:r>
      <w:r>
        <w:rPr>
          <w:b/>
          <w:bCs/>
          <w:spacing w:val="1"/>
          <w:w w:val="95"/>
        </w:rPr>
        <w:t>I</w:t>
      </w:r>
      <w:r>
        <w:rPr>
          <w:b/>
          <w:bCs/>
          <w:spacing w:val="-4"/>
          <w:w w:val="95"/>
        </w:rPr>
        <w:t>A</w:t>
      </w:r>
      <w:r>
        <w:rPr>
          <w:b/>
          <w:bCs/>
          <w:w w:val="95"/>
        </w:rPr>
        <w:t>:</w:t>
      </w:r>
      <w:r>
        <w:rPr>
          <w:b/>
          <w:bCs/>
          <w:spacing w:val="5"/>
          <w:w w:val="95"/>
        </w:rPr>
        <w:t xml:space="preserve"> </w:t>
      </w:r>
      <w:r>
        <w:rPr>
          <w:spacing w:val="2"/>
          <w:w w:val="95"/>
        </w:rPr>
        <w:t>S</w:t>
      </w:r>
      <w:r>
        <w:rPr>
          <w:spacing w:val="-4"/>
          <w:w w:val="95"/>
        </w:rPr>
        <w:t>E</w:t>
      </w:r>
      <w:r>
        <w:rPr>
          <w:spacing w:val="1"/>
          <w:w w:val="95"/>
        </w:rPr>
        <w:t>P</w:t>
      </w:r>
      <w:r>
        <w:rPr>
          <w:w w:val="95"/>
        </w:rPr>
        <w:t>.</w:t>
      </w:r>
      <w:r>
        <w:rPr>
          <w:spacing w:val="5"/>
          <w:w w:val="95"/>
        </w:rPr>
        <w:t xml:space="preserve"> </w:t>
      </w:r>
      <w:r>
        <w:rPr>
          <w:spacing w:val="1"/>
          <w:w w:val="95"/>
        </w:rPr>
        <w:t>A</w:t>
      </w:r>
      <w:r>
        <w:rPr>
          <w:spacing w:val="-1"/>
          <w:w w:val="95"/>
        </w:rPr>
        <w:t>pre</w:t>
      </w:r>
      <w:r>
        <w:rPr>
          <w:w w:val="95"/>
        </w:rPr>
        <w:t>n</w:t>
      </w:r>
      <w:r>
        <w:rPr>
          <w:spacing w:val="-1"/>
          <w:w w:val="95"/>
        </w:rPr>
        <w:t>d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z</w:t>
      </w:r>
      <w:r>
        <w:rPr>
          <w:w w:val="95"/>
        </w:rPr>
        <w:t>a</w:t>
      </w:r>
      <w:r>
        <w:rPr>
          <w:spacing w:val="-2"/>
          <w:w w:val="95"/>
        </w:rPr>
        <w:t>j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2"/>
          <w:w w:val="95"/>
        </w:rPr>
        <w:t xml:space="preserve"> </w:t>
      </w:r>
      <w:r>
        <w:rPr>
          <w:spacing w:val="1"/>
          <w:w w:val="95"/>
        </w:rPr>
        <w:t>c</w:t>
      </w:r>
      <w:r>
        <w:rPr>
          <w:spacing w:val="-1"/>
          <w:w w:val="95"/>
        </w:rPr>
        <w:t>l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p</w:t>
      </w:r>
      <w:r>
        <w:rPr>
          <w:w w:val="95"/>
        </w:rPr>
        <w:t>a</w:t>
      </w:r>
      <w:r>
        <w:rPr>
          <w:spacing w:val="-1"/>
          <w:w w:val="95"/>
        </w:rPr>
        <w:t>r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spacing w:val="-1"/>
          <w:w w:val="95"/>
        </w:rPr>
        <w:t>l</w:t>
      </w:r>
      <w:r>
        <w:rPr>
          <w:w w:val="95"/>
        </w:rPr>
        <w:t>a</w:t>
      </w:r>
      <w:r>
        <w:rPr>
          <w:spacing w:val="9"/>
          <w:w w:val="95"/>
        </w:rPr>
        <w:t xml:space="preserve"> </w:t>
      </w:r>
      <w:r>
        <w:rPr>
          <w:spacing w:val="-1"/>
          <w:w w:val="95"/>
        </w:rPr>
        <w:t>ed</w:t>
      </w:r>
      <w:r>
        <w:rPr>
          <w:w w:val="95"/>
        </w:rPr>
        <w:t>u</w:t>
      </w:r>
      <w:r>
        <w:rPr>
          <w:spacing w:val="1"/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</w:t>
      </w:r>
      <w:r>
        <w:rPr>
          <w:spacing w:val="4"/>
          <w:w w:val="95"/>
        </w:rPr>
        <w:t xml:space="preserve"> </w:t>
      </w:r>
      <w:r>
        <w:rPr>
          <w:spacing w:val="-2"/>
          <w:w w:val="95"/>
        </w:rPr>
        <w:t>i</w:t>
      </w:r>
      <w:r>
        <w:rPr>
          <w:w w:val="95"/>
        </w:rPr>
        <w:t>n</w:t>
      </w:r>
      <w:r>
        <w:rPr>
          <w:spacing w:val="-2"/>
          <w:w w:val="95"/>
        </w:rPr>
        <w:t>t</w:t>
      </w:r>
      <w:r>
        <w:rPr>
          <w:spacing w:val="-1"/>
          <w:w w:val="95"/>
        </w:rPr>
        <w:t>e</w:t>
      </w:r>
      <w:r>
        <w:rPr>
          <w:w w:val="95"/>
        </w:rPr>
        <w:t>g</w:t>
      </w:r>
      <w:r>
        <w:rPr>
          <w:spacing w:val="-1"/>
          <w:w w:val="95"/>
        </w:rPr>
        <w:t>r</w:t>
      </w:r>
      <w:r>
        <w:rPr>
          <w:w w:val="95"/>
        </w:rPr>
        <w:t>a</w:t>
      </w:r>
      <w:r>
        <w:rPr>
          <w:spacing w:val="-1"/>
          <w:w w:val="95"/>
        </w:rPr>
        <w:t>l</w:t>
      </w:r>
      <w:r>
        <w:rPr>
          <w:w w:val="95"/>
        </w:rPr>
        <w:t>.</w:t>
      </w:r>
      <w:r>
        <w:rPr>
          <w:spacing w:val="5"/>
          <w:w w:val="95"/>
        </w:rPr>
        <w:t xml:space="preserve"> </w:t>
      </w:r>
      <w:r>
        <w:rPr>
          <w:spacing w:val="2"/>
          <w:w w:val="95"/>
        </w:rPr>
        <w:t>E</w:t>
      </w:r>
      <w:r>
        <w:rPr>
          <w:spacing w:val="-1"/>
          <w:w w:val="95"/>
        </w:rPr>
        <w:t>d</w:t>
      </w:r>
      <w:r>
        <w:rPr>
          <w:w w:val="95"/>
        </w:rPr>
        <w:t>u</w:t>
      </w:r>
      <w:r>
        <w:rPr>
          <w:spacing w:val="1"/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</w:t>
      </w:r>
      <w:r>
        <w:rPr>
          <w:spacing w:val="4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i</w:t>
      </w:r>
      <w:r>
        <w:rPr>
          <w:w w:val="95"/>
        </w:rPr>
        <w:t>ma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i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spacing w:val="-2"/>
          <w:w w:val="95"/>
        </w:rPr>
        <w:t>3º</w:t>
      </w:r>
      <w:r>
        <w:rPr>
          <w:w w:val="95"/>
        </w:rPr>
        <w:t>.</w:t>
      </w:r>
      <w:r>
        <w:rPr>
          <w:spacing w:val="6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l</w:t>
      </w:r>
      <w:r>
        <w:rPr>
          <w:w w:val="95"/>
        </w:rPr>
        <w:t>an</w:t>
      </w:r>
      <w:r>
        <w:rPr>
          <w:spacing w:val="10"/>
          <w:w w:val="95"/>
        </w:rPr>
        <w:t xml:space="preserve"> </w:t>
      </w:r>
      <w:r>
        <w:rPr>
          <w:w w:val="95"/>
        </w:rPr>
        <w:t>y</w:t>
      </w:r>
      <w:r>
        <w:rPr>
          <w:spacing w:val="5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o</w:t>
      </w:r>
      <w:r>
        <w:rPr>
          <w:w w:val="95"/>
        </w:rPr>
        <w:t>g</w:t>
      </w:r>
      <w:r>
        <w:rPr>
          <w:spacing w:val="-1"/>
          <w:w w:val="95"/>
        </w:rPr>
        <w:t>r</w:t>
      </w:r>
      <w:r>
        <w:rPr>
          <w:w w:val="95"/>
        </w:rPr>
        <w:t>amas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d</w:t>
      </w:r>
      <w:r>
        <w:rPr>
          <w:w w:val="95"/>
        </w:rPr>
        <w:t>e</w:t>
      </w:r>
      <w:r>
        <w:rPr>
          <w:spacing w:val="2"/>
          <w:w w:val="95"/>
        </w:rPr>
        <w:t xml:space="preserve"> E</w:t>
      </w:r>
      <w:r>
        <w:rPr>
          <w:spacing w:val="3"/>
          <w:w w:val="95"/>
        </w:rPr>
        <w:t>s</w:t>
      </w:r>
      <w:r>
        <w:rPr>
          <w:spacing w:val="-2"/>
          <w:w w:val="95"/>
        </w:rPr>
        <w:t>t</w:t>
      </w:r>
      <w:r>
        <w:rPr>
          <w:w w:val="95"/>
        </w:rPr>
        <w:t>u</w:t>
      </w:r>
      <w:r>
        <w:rPr>
          <w:spacing w:val="-1"/>
          <w:w w:val="95"/>
        </w:rPr>
        <w:t>d</w:t>
      </w:r>
      <w:r>
        <w:rPr>
          <w:spacing w:val="-2"/>
          <w:w w:val="95"/>
        </w:rPr>
        <w:t>io</w:t>
      </w:r>
      <w:r>
        <w:rPr>
          <w:w w:val="95"/>
        </w:rPr>
        <w:t>,</w:t>
      </w:r>
      <w:r>
        <w:rPr>
          <w:spacing w:val="5"/>
          <w:w w:val="95"/>
        </w:rPr>
        <w:t xml:space="preserve"> </w:t>
      </w:r>
      <w:r>
        <w:rPr>
          <w:spacing w:val="-2"/>
          <w:w w:val="95"/>
        </w:rPr>
        <w:t>o</w:t>
      </w:r>
      <w:r>
        <w:rPr>
          <w:spacing w:val="3"/>
          <w:w w:val="95"/>
        </w:rPr>
        <w:t>r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e</w:t>
      </w:r>
      <w:r>
        <w:rPr>
          <w:w w:val="95"/>
        </w:rPr>
        <w:t>n</w:t>
      </w:r>
      <w:r>
        <w:rPr>
          <w:spacing w:val="-2"/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io</w:t>
      </w:r>
      <w:r>
        <w:rPr>
          <w:w w:val="95"/>
        </w:rPr>
        <w:t>n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8"/>
          <w:w w:val="95"/>
        </w:rPr>
        <w:t xml:space="preserve"> </w:t>
      </w:r>
      <w:r>
        <w:rPr>
          <w:spacing w:val="-1"/>
          <w:w w:val="95"/>
        </w:rPr>
        <w:t>d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d</w:t>
      </w:r>
      <w:r>
        <w:rPr>
          <w:w w:val="95"/>
        </w:rPr>
        <w:t>á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t</w:t>
      </w:r>
      <w:r>
        <w:rPr>
          <w:spacing w:val="2"/>
          <w:w w:val="95"/>
        </w:rPr>
        <w:t>i</w:t>
      </w:r>
      <w:r>
        <w:rPr>
          <w:spacing w:val="1"/>
          <w:w w:val="95"/>
        </w:rPr>
        <w:t>c</w:t>
      </w:r>
      <w:r>
        <w:rPr>
          <w:w w:val="95"/>
        </w:rPr>
        <w:t>as</w:t>
      </w:r>
      <w:r>
        <w:rPr>
          <w:spacing w:val="2"/>
          <w:w w:val="95"/>
        </w:rPr>
        <w:t xml:space="preserve"> </w:t>
      </w:r>
      <w:r>
        <w:rPr>
          <w:w w:val="95"/>
        </w:rPr>
        <w:t>y</w:t>
      </w:r>
      <w:r>
        <w:rPr>
          <w:spacing w:val="5"/>
          <w:w w:val="95"/>
        </w:rPr>
        <w:t xml:space="preserve"> </w:t>
      </w:r>
      <w:r>
        <w:rPr>
          <w:spacing w:val="-3"/>
          <w:w w:val="95"/>
        </w:rPr>
        <w:t>s</w:t>
      </w:r>
      <w:r>
        <w:rPr>
          <w:w w:val="95"/>
        </w:rPr>
        <w:t>ug</w:t>
      </w:r>
      <w:r>
        <w:rPr>
          <w:spacing w:val="-1"/>
          <w:w w:val="95"/>
        </w:rPr>
        <w:t>ere</w:t>
      </w:r>
      <w:r>
        <w:rPr>
          <w:w w:val="95"/>
        </w:rPr>
        <w:t>n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</w:t>
      </w:r>
      <w:r>
        <w:rPr>
          <w:w w:val="95"/>
        </w:rPr>
        <w:t>as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d</w:t>
      </w:r>
      <w:r>
        <w:rPr>
          <w:w w:val="95"/>
        </w:rPr>
        <w:t>e</w:t>
      </w:r>
      <w:r>
        <w:rPr>
          <w:spacing w:val="7"/>
          <w:w w:val="95"/>
        </w:rPr>
        <w:t xml:space="preserve"> </w:t>
      </w:r>
      <w:r>
        <w:rPr>
          <w:spacing w:val="-1"/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a</w:t>
      </w:r>
      <w:r>
        <w:rPr>
          <w:spacing w:val="-1"/>
          <w:w w:val="95"/>
        </w:rPr>
        <w:t>l</w:t>
      </w:r>
      <w:r>
        <w:rPr>
          <w:w w:val="95"/>
        </w:rPr>
        <w:t>ua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n.</w:t>
      </w:r>
    </w:p>
    <w:p w:rsidR="00CA55E8" w:rsidRDefault="00CA55E8">
      <w:pPr>
        <w:pStyle w:val="Ttulo4"/>
        <w:numPr>
          <w:ilvl w:val="0"/>
          <w:numId w:val="452"/>
        </w:numPr>
        <w:tabs>
          <w:tab w:val="left" w:pos="575"/>
        </w:tabs>
        <w:kinsoku w:val="0"/>
        <w:overflowPunct w:val="0"/>
        <w:spacing w:before="72"/>
        <w:ind w:left="576"/>
        <w:sectPr w:rsidR="00CA55E8">
          <w:pgSz w:w="24480" w:h="15840" w:orient="landscape"/>
          <w:pgMar w:top="66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55"/>
        <w:ind w:left="8061" w:right="8431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17B59F"/>
          <w:spacing w:val="-1"/>
          <w:w w:val="90"/>
        </w:rPr>
        <w:lastRenderedPageBreak/>
        <w:t>D</w:t>
      </w:r>
      <w:r>
        <w:rPr>
          <w:rFonts w:ascii="Arial" w:hAnsi="Arial" w:cs="Arial"/>
          <w:b/>
          <w:bCs/>
          <w:color w:val="17B59F"/>
          <w:w w:val="90"/>
        </w:rPr>
        <w:t>O</w:t>
      </w:r>
      <w:r>
        <w:rPr>
          <w:rFonts w:ascii="Arial" w:hAnsi="Arial" w:cs="Arial"/>
          <w:b/>
          <w:bCs/>
          <w:color w:val="17B59F"/>
          <w:spacing w:val="-3"/>
          <w:w w:val="90"/>
        </w:rPr>
        <w:t>S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1"/>
          <w:w w:val="90"/>
        </w:rPr>
        <w:t>F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w w:val="90"/>
        </w:rPr>
        <w:t>ÓN</w:t>
      </w:r>
      <w:r>
        <w:rPr>
          <w:rFonts w:ascii="Arial" w:hAnsi="Arial" w:cs="Arial"/>
          <w:b/>
          <w:bCs/>
          <w:color w:val="17B59F"/>
          <w:spacing w:val="29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1"/>
          <w:w w:val="90"/>
        </w:rPr>
        <w:t>F</w:t>
      </w:r>
      <w:r>
        <w:rPr>
          <w:rFonts w:ascii="Arial" w:hAnsi="Arial" w:cs="Arial"/>
          <w:b/>
          <w:bCs/>
          <w:color w:val="17B59F"/>
          <w:w w:val="90"/>
        </w:rPr>
        <w:t>ORM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6"/>
          <w:w w:val="90"/>
        </w:rPr>
        <w:t>Ó</w:t>
      </w:r>
      <w:r>
        <w:rPr>
          <w:rFonts w:ascii="Arial" w:hAnsi="Arial" w:cs="Arial"/>
          <w:b/>
          <w:bCs/>
          <w:color w:val="17B59F"/>
          <w:w w:val="90"/>
        </w:rPr>
        <w:t>N</w:t>
      </w:r>
      <w:r>
        <w:rPr>
          <w:rFonts w:ascii="Arial" w:hAnsi="Arial" w:cs="Arial"/>
          <w:b/>
          <w:bCs/>
          <w:color w:val="17B59F"/>
          <w:spacing w:val="29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1"/>
          <w:w w:val="90"/>
        </w:rPr>
        <w:t>Í</w:t>
      </w:r>
      <w:r>
        <w:rPr>
          <w:rFonts w:ascii="Arial" w:hAnsi="Arial" w:cs="Arial"/>
          <w:b/>
          <w:bCs/>
          <w:color w:val="17B59F"/>
          <w:spacing w:val="-7"/>
          <w:w w:val="90"/>
        </w:rPr>
        <w:t>V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w w:val="90"/>
        </w:rPr>
        <w:t>A</w:t>
      </w:r>
      <w:r>
        <w:rPr>
          <w:rFonts w:ascii="Arial" w:hAnsi="Arial" w:cs="Arial"/>
          <w:b/>
          <w:bCs/>
          <w:color w:val="17B59F"/>
          <w:spacing w:val="22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w w:val="90"/>
        </w:rPr>
        <w:t>Y</w:t>
      </w:r>
      <w:r>
        <w:rPr>
          <w:rFonts w:ascii="Arial" w:hAnsi="Arial" w:cs="Arial"/>
          <w:b/>
          <w:bCs/>
          <w:color w:val="17B59F"/>
          <w:spacing w:val="23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w w:val="90"/>
        </w:rPr>
        <w:t>É</w:t>
      </w:r>
      <w:r>
        <w:rPr>
          <w:rFonts w:ascii="Arial" w:hAnsi="Arial" w:cs="Arial"/>
          <w:b/>
          <w:bCs/>
          <w:color w:val="17B59F"/>
          <w:spacing w:val="-2"/>
          <w:w w:val="90"/>
        </w:rPr>
        <w:t>T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w w:val="90"/>
        </w:rPr>
        <w:t>A</w:t>
      </w:r>
      <w:r>
        <w:rPr>
          <w:rFonts w:ascii="Arial" w:hAnsi="Arial" w:cs="Arial"/>
          <w:b/>
          <w:bCs/>
          <w:color w:val="17B59F"/>
          <w:spacing w:val="29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2"/>
          <w:w w:val="90"/>
        </w:rPr>
        <w:t>3</w:t>
      </w:r>
      <w:r>
        <w:rPr>
          <w:rFonts w:ascii="Arial" w:hAnsi="Arial" w:cs="Arial"/>
          <w:b/>
          <w:bCs/>
          <w:color w:val="17B59F"/>
          <w:w w:val="90"/>
        </w:rPr>
        <w:t>º</w:t>
      </w:r>
      <w:r>
        <w:rPr>
          <w:rFonts w:ascii="Arial" w:hAnsi="Arial" w:cs="Arial"/>
          <w:b/>
          <w:bCs/>
          <w:color w:val="17B59F"/>
          <w:spacing w:val="25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3"/>
          <w:w w:val="90"/>
        </w:rPr>
        <w:t>G</w:t>
      </w:r>
      <w:r>
        <w:rPr>
          <w:rFonts w:ascii="Arial" w:hAnsi="Arial" w:cs="Arial"/>
          <w:b/>
          <w:bCs/>
          <w:color w:val="17B59F"/>
          <w:w w:val="90"/>
        </w:rPr>
        <w:t>R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1"/>
          <w:w w:val="90"/>
        </w:rPr>
        <w:t>D</w:t>
      </w:r>
      <w:r>
        <w:rPr>
          <w:rFonts w:ascii="Arial" w:hAnsi="Arial" w:cs="Arial"/>
          <w:b/>
          <w:bCs/>
          <w:color w:val="17B59F"/>
          <w:w w:val="90"/>
        </w:rPr>
        <w:t>O</w:t>
      </w:r>
    </w:p>
    <w:p w:rsidR="00CA55E8" w:rsidRDefault="00CA55E8">
      <w:pPr>
        <w:kinsoku w:val="0"/>
        <w:overflowPunct w:val="0"/>
        <w:spacing w:before="14" w:line="280" w:lineRule="exact"/>
        <w:rPr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1138"/>
        <w:gridCol w:w="5243"/>
        <w:gridCol w:w="8508"/>
        <w:gridCol w:w="1134"/>
        <w:gridCol w:w="4963"/>
      </w:tblGrid>
      <w:tr w:rsidR="00CA55E8">
        <w:trPr>
          <w:trHeight w:hRule="exact" w:val="66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28"/>
            </w:pP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</w:rPr>
              <w:t>A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14"/>
            </w:pP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Á</w:t>
            </w:r>
            <w:r>
              <w:rPr>
                <w:rFonts w:ascii="Arial" w:hAnsi="Arial" w:cs="Arial"/>
                <w:b/>
                <w:bCs/>
                <w:w w:val="95"/>
              </w:rPr>
              <w:t>M</w:t>
            </w:r>
            <w:r>
              <w:rPr>
                <w:rFonts w:ascii="Arial" w:hAnsi="Arial" w:cs="Arial"/>
                <w:b/>
                <w:bCs/>
                <w:spacing w:val="2"/>
                <w:w w:val="95"/>
              </w:rPr>
              <w:t>B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T</w:t>
            </w:r>
            <w:r>
              <w:rPr>
                <w:rFonts w:ascii="Arial" w:hAnsi="Arial" w:cs="Arial"/>
                <w:b/>
                <w:bCs/>
                <w:w w:val="95"/>
              </w:rPr>
              <w:t>O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81D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189"/>
            </w:pP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RE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Z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39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ER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834F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510" w:right="3508"/>
              <w:jc w:val="center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A7E0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47"/>
            </w:pPr>
            <w:r>
              <w:rPr>
                <w:rFonts w:ascii="Arial" w:hAnsi="Arial" w:cs="Arial"/>
                <w:b/>
                <w:bCs/>
                <w:w w:val="85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85"/>
              </w:rPr>
              <w:t>T</w:t>
            </w:r>
            <w:r>
              <w:rPr>
                <w:rFonts w:ascii="Arial" w:hAnsi="Arial" w:cs="Arial"/>
                <w:b/>
                <w:bCs/>
                <w:w w:val="85"/>
              </w:rPr>
              <w:t>G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005E"/>
          </w:tcPr>
          <w:p w:rsidR="00CA55E8" w:rsidRDefault="00CA55E8">
            <w:pPr>
              <w:pStyle w:val="TableParagraph"/>
              <w:kinsoku w:val="0"/>
              <w:overflowPunct w:val="0"/>
              <w:spacing w:before="42" w:line="250" w:lineRule="auto"/>
              <w:ind w:left="1475" w:right="174" w:firstLine="4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-6"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3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EN</w:t>
            </w:r>
            <w:r>
              <w:rPr>
                <w:rFonts w:ascii="Arial" w:hAnsi="Arial" w:cs="Arial"/>
                <w:b/>
                <w:bCs/>
                <w:w w:val="9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P</w:t>
            </w:r>
            <w:r>
              <w:rPr>
                <w:rFonts w:ascii="Arial" w:hAnsi="Arial" w:cs="Arial"/>
                <w:b/>
                <w:bCs/>
                <w:w w:val="95"/>
              </w:rPr>
              <w:t>RO</w:t>
            </w: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G</w:t>
            </w:r>
            <w:r>
              <w:rPr>
                <w:rFonts w:ascii="Arial" w:hAnsi="Arial" w:cs="Arial"/>
                <w:b/>
                <w:bCs/>
                <w:w w:val="95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</w:rPr>
              <w:t xml:space="preserve">MA </w:t>
            </w:r>
            <w:r>
              <w:rPr>
                <w:rFonts w:ascii="Arial" w:hAnsi="Arial" w:cs="Arial"/>
                <w:b/>
                <w:bCs/>
                <w:spacing w:val="4"/>
                <w:w w:val="9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201</w:t>
            </w:r>
            <w:r>
              <w:rPr>
                <w:rFonts w:ascii="Arial" w:hAnsi="Arial" w:cs="Arial"/>
                <w:b/>
                <w:bCs/>
                <w:w w:val="95"/>
              </w:rPr>
              <w:t>8</w:t>
            </w:r>
          </w:p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20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543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IN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CI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</w:tr>
      <w:tr w:rsidR="00CA55E8">
        <w:trPr>
          <w:trHeight w:hRule="exact" w:val="265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jc w:val="center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51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137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cas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dan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ñ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Ú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CO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UA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ABLE</w:t>
            </w:r>
          </w:p>
          <w:p w:rsidR="00CA55E8" w:rsidRDefault="00CA55E8">
            <w:pPr>
              <w:pStyle w:val="Prrafodelista"/>
              <w:numPr>
                <w:ilvl w:val="0"/>
                <w:numId w:val="450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parto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ñ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50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nto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ñ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50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ada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ñ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50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559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ñ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peto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3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10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104" w:right="19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MEN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5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b/>
                <w:bCs/>
                <w:spacing w:val="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7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pat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í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H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AB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AS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LAS</w:t>
            </w:r>
            <w:r>
              <w:rPr>
                <w:rFonts w:ascii="Arial" w:hAnsi="Arial" w:cs="Arial"/>
                <w:b/>
                <w:bCs/>
                <w:w w:val="8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MEN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S </w:t>
            </w:r>
            <w:r>
              <w:rPr>
                <w:rFonts w:ascii="Arial" w:hAnsi="Arial" w:cs="Arial"/>
                <w:b/>
                <w:bCs/>
                <w:spacing w:val="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nto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dad.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274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dad,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dad,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ug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3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tua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</w:tr>
      <w:tr w:rsidR="00CA55E8">
        <w:trPr>
          <w:trHeight w:hRule="exact" w:val="135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2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31" w:right="42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02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49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247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os</w:t>
            </w:r>
            <w:r>
              <w:rPr>
                <w:rFonts w:ascii="Arial" w:hAnsi="Arial" w:cs="Arial"/>
                <w:spacing w:val="-1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gru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ili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NE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3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UP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448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ili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pañ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cue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48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grup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48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318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nas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grup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que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dan</w:t>
            </w:r>
            <w:r>
              <w:rPr>
                <w:rFonts w:ascii="Arial" w:hAnsi="Arial" w:cs="Arial"/>
                <w:spacing w:val="4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6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3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216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5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788" w:right="783"/>
              <w:jc w:val="center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47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317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u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H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ÑE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b/>
                <w:bCs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ID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D</w:t>
            </w:r>
          </w:p>
          <w:p w:rsidR="00CA55E8" w:rsidRDefault="00CA55E8">
            <w:pPr>
              <w:pStyle w:val="Prrafodelista"/>
              <w:numPr>
                <w:ilvl w:val="0"/>
                <w:numId w:val="446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57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ñ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ug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46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gun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 de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46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76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ug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viv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ay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ñ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b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ili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46"/>
              </w:numPr>
              <w:tabs>
                <w:tab w:val="left" w:pos="464"/>
              </w:tabs>
              <w:kinsoku w:val="0"/>
              <w:overflowPunct w:val="0"/>
              <w:spacing w:before="5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ñ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b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ar.</w:t>
            </w:r>
          </w:p>
          <w:p w:rsidR="00CA55E8" w:rsidRDefault="00CA55E8">
            <w:pPr>
              <w:pStyle w:val="Prrafodelista"/>
              <w:numPr>
                <w:ilvl w:val="0"/>
                <w:numId w:val="446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tar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ñ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3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88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6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10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AL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45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385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io</w:t>
            </w:r>
            <w:r>
              <w:rPr>
                <w:rFonts w:ascii="Arial" w:hAnsi="Arial" w:cs="Arial"/>
                <w:spacing w:val="-2"/>
                <w:w w:val="10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ta,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r,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104" w:right="553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2"/>
                <w:w w:val="95"/>
                <w:sz w:val="22"/>
                <w:szCs w:val="22"/>
              </w:rPr>
              <w:t>Ñ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AGA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EF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XI</w:t>
            </w:r>
            <w:r>
              <w:rPr>
                <w:rFonts w:ascii="Arial" w:hAnsi="Arial" w:cs="Arial"/>
                <w:b/>
                <w:bCs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</w:p>
          <w:p w:rsidR="00CA55E8" w:rsidRDefault="00CA55E8">
            <w:pPr>
              <w:pStyle w:val="Prrafodelista"/>
              <w:numPr>
                <w:ilvl w:val="0"/>
                <w:numId w:val="444"/>
              </w:numPr>
              <w:tabs>
                <w:tab w:val="left" w:pos="464"/>
              </w:tabs>
              <w:kinsoku w:val="0"/>
              <w:overflowPunct w:val="0"/>
              <w:spacing w:before="10" w:line="250" w:lineRule="auto"/>
              <w:ind w:left="464" w:right="68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act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liz</w:t>
            </w:r>
            <w:r>
              <w:rPr>
                <w:rFonts w:ascii="Arial" w:hAnsi="Arial" w:cs="Arial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ñ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ug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viv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u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d.</w:t>
            </w:r>
          </w:p>
          <w:p w:rsidR="00CA55E8" w:rsidRDefault="00CA55E8">
            <w:pPr>
              <w:pStyle w:val="Prrafodelista"/>
              <w:numPr>
                <w:ilvl w:val="0"/>
                <w:numId w:val="444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que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ás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n.</w:t>
            </w:r>
          </w:p>
          <w:p w:rsidR="00CA55E8" w:rsidRDefault="00CA55E8">
            <w:pPr>
              <w:pStyle w:val="Prrafodelista"/>
              <w:numPr>
                <w:ilvl w:val="0"/>
                <w:numId w:val="444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14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6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05" w:right="20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13,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16,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41" w:right="1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</w:rPr>
              <w:t>17,</w:t>
            </w:r>
            <w:r>
              <w:rPr>
                <w:rFonts w:ascii="Arial" w:hAnsi="Arial" w:cs="Arial"/>
                <w:spacing w:val="-10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22</w:t>
            </w:r>
            <w:r>
              <w:rPr>
                <w:rFonts w:ascii="Arial" w:hAnsi="Arial" w:cs="Arial"/>
                <w:spacing w:val="-10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y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411" w:right="403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25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81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10" w:lineRule="exact"/>
              <w:rPr>
                <w:sz w:val="11"/>
                <w:szCs w:val="11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81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AL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43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385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io</w:t>
            </w:r>
            <w:r>
              <w:rPr>
                <w:rFonts w:ascii="Arial" w:hAnsi="Arial" w:cs="Arial"/>
                <w:spacing w:val="-2"/>
                <w:w w:val="10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ta,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r,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104" w:right="647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2"/>
                <w:w w:val="95"/>
                <w:sz w:val="22"/>
                <w:szCs w:val="22"/>
              </w:rPr>
              <w:t>Ñ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GA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</w:p>
          <w:p w:rsidR="00CA55E8" w:rsidRDefault="00CA55E8">
            <w:pPr>
              <w:pStyle w:val="Prrafodelista"/>
              <w:numPr>
                <w:ilvl w:val="0"/>
                <w:numId w:val="442"/>
              </w:numPr>
              <w:tabs>
                <w:tab w:val="left" w:pos="464"/>
              </w:tabs>
              <w:kinsoku w:val="0"/>
              <w:overflowPunct w:val="0"/>
              <w:spacing w:before="10" w:line="250" w:lineRule="auto"/>
              <w:ind w:left="464" w:right="26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dan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padr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ñ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</w:t>
            </w:r>
            <w:r>
              <w:rPr>
                <w:rFonts w:ascii="Arial" w:hAnsi="Arial" w:cs="Arial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ta,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act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42"/>
              </w:numPr>
              <w:tabs>
                <w:tab w:val="left" w:pos="464"/>
              </w:tabs>
              <w:kinsoku w:val="0"/>
              <w:overflowPunct w:val="0"/>
              <w:spacing w:before="10" w:line="250" w:lineRule="auto"/>
              <w:ind w:left="464" w:right="140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acc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nde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ñ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oll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dado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ud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3" w:line="110" w:lineRule="exact"/>
              <w:rPr>
                <w:sz w:val="11"/>
                <w:szCs w:val="11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05" w:right="20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13,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16,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41" w:right="1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</w:rPr>
              <w:t>17,</w:t>
            </w:r>
            <w:r>
              <w:rPr>
                <w:rFonts w:ascii="Arial" w:hAnsi="Arial" w:cs="Arial"/>
                <w:spacing w:val="-10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22</w:t>
            </w:r>
            <w:r>
              <w:rPr>
                <w:rFonts w:ascii="Arial" w:hAnsi="Arial" w:cs="Arial"/>
                <w:spacing w:val="-10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y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411" w:right="403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25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62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4" w:space="0" w:color="38C5B4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2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7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21" w:right="378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34" w:space="0" w:color="38C5B4"/>
              <w:bottom w:val="single" w:sz="4" w:space="0" w:color="000000"/>
              <w:right w:val="single" w:sz="34" w:space="0" w:color="38C5B4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57" w:line="250" w:lineRule="auto"/>
              <w:ind w:left="263" w:right="268" w:firstLine="6"/>
              <w:jc w:val="center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8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34" w:space="0" w:color="38C5B4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41"/>
              </w:numPr>
              <w:tabs>
                <w:tab w:val="left" w:pos="422"/>
              </w:tabs>
              <w:kinsoku w:val="0"/>
              <w:overflowPunct w:val="0"/>
              <w:spacing w:before="13" w:line="250" w:lineRule="auto"/>
              <w:ind w:left="422" w:right="137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cas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dan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ñ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</w:p>
          <w:p w:rsidR="00CA55E8" w:rsidRDefault="00CA55E8">
            <w:pPr>
              <w:pStyle w:val="Prrafodelista"/>
              <w:numPr>
                <w:ilvl w:val="0"/>
                <w:numId w:val="440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26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ada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ñ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 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40"/>
              </w:numPr>
              <w:tabs>
                <w:tab w:val="left" w:pos="464"/>
              </w:tabs>
              <w:kinsoku w:val="0"/>
              <w:overflowPunct w:val="0"/>
              <w:spacing w:before="10" w:line="250" w:lineRule="auto"/>
              <w:ind w:left="464" w:right="14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ás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rta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bre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ñ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hac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que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hago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40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Có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mpañ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que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nd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6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3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15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</w:tbl>
    <w:p w:rsidR="00CA55E8" w:rsidRDefault="00CA55E8">
      <w:pPr>
        <w:sectPr w:rsidR="00CA55E8">
          <w:pgSz w:w="24480" w:h="15840" w:orient="landscape"/>
          <w:pgMar w:top="66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9" w:line="80" w:lineRule="exact"/>
        <w:rPr>
          <w:sz w:val="8"/>
          <w:szCs w:val="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1138"/>
        <w:gridCol w:w="5241"/>
        <w:gridCol w:w="8506"/>
        <w:gridCol w:w="1133"/>
        <w:gridCol w:w="4963"/>
      </w:tblGrid>
      <w:tr w:rsidR="00CA55E8">
        <w:trPr>
          <w:trHeight w:hRule="exact" w:val="265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5" w:line="120" w:lineRule="exact"/>
              <w:rPr>
                <w:sz w:val="12"/>
                <w:szCs w:val="1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8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83" w:right="373" w:hanging="5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jc w:val="center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39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320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tras</w:t>
            </w:r>
            <w:r>
              <w:rPr>
                <w:rFonts w:ascii="Arial" w:hAnsi="Arial" w:cs="Arial"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3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3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4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ÁS</w:t>
            </w:r>
          </w:p>
          <w:p w:rsidR="00CA55E8" w:rsidRDefault="00CA55E8">
            <w:pPr>
              <w:pStyle w:val="Prrafodelista"/>
              <w:numPr>
                <w:ilvl w:val="0"/>
                <w:numId w:val="438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  <w:p w:rsidR="00CA55E8" w:rsidRDefault="00CA55E8">
            <w:pPr>
              <w:pStyle w:val="Prrafodelista"/>
              <w:numPr>
                <w:ilvl w:val="0"/>
                <w:numId w:val="438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deas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38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Có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ex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nas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que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o.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9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1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30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MEN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S 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S: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57" w:right="70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19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H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AB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AS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LAS</w:t>
            </w:r>
            <w:r>
              <w:rPr>
                <w:rFonts w:ascii="Arial" w:hAnsi="Arial" w:cs="Arial"/>
                <w:b/>
                <w:bCs/>
                <w:w w:val="8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MEN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S </w:t>
            </w:r>
            <w:r>
              <w:rPr>
                <w:rFonts w:ascii="Arial" w:hAnsi="Arial" w:cs="Arial"/>
                <w:b/>
                <w:bCs/>
                <w:spacing w:val="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217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a 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5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5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 xml:space="preserve"> 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 xml:space="preserve"> 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apa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du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ta;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 y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</w:tr>
      <w:tr w:rsidR="00CA55E8">
        <w:trPr>
          <w:trHeight w:hRule="exact" w:val="238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6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9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right="4"/>
              <w:jc w:val="center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37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265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das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r,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trap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3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3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AR</w:t>
            </w:r>
          </w:p>
          <w:p w:rsidR="00CA55E8" w:rsidRDefault="00CA55E8">
            <w:pPr>
              <w:pStyle w:val="Prrafodelista"/>
              <w:numPr>
                <w:ilvl w:val="0"/>
                <w:numId w:val="436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qué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qu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nte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dad.</w:t>
            </w:r>
          </w:p>
          <w:p w:rsidR="00CA55E8" w:rsidRDefault="00CA55E8">
            <w:pPr>
              <w:pStyle w:val="Prrafodelista"/>
              <w:numPr>
                <w:ilvl w:val="0"/>
                <w:numId w:val="436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qué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no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que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a.</w:t>
            </w:r>
          </w:p>
          <w:p w:rsidR="00CA55E8" w:rsidRDefault="00CA55E8">
            <w:pPr>
              <w:pStyle w:val="Prrafodelista"/>
              <w:numPr>
                <w:ilvl w:val="0"/>
                <w:numId w:val="436"/>
              </w:numPr>
              <w:tabs>
                <w:tab w:val="left" w:pos="464"/>
              </w:tabs>
              <w:kinsoku w:val="0"/>
              <w:overflowPunct w:val="0"/>
              <w:spacing w:before="16" w:line="250" w:lineRule="auto"/>
              <w:ind w:left="464" w:right="135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rre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trap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tras</w:t>
            </w:r>
            <w:r>
              <w:rPr>
                <w:rFonts w:ascii="Arial" w:hAnsi="Arial" w:cs="Arial"/>
                <w:spacing w:val="-4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20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1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MEN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S </w:t>
            </w:r>
            <w:r>
              <w:rPr>
                <w:rFonts w:ascii="Arial" w:hAnsi="Arial" w:cs="Arial"/>
                <w:b/>
                <w:bCs/>
                <w:spacing w:val="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19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H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AB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AS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LAS</w:t>
            </w:r>
            <w:r>
              <w:rPr>
                <w:rFonts w:ascii="Arial" w:hAnsi="Arial" w:cs="Arial"/>
                <w:b/>
                <w:bCs/>
                <w:w w:val="8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MEN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S </w:t>
            </w:r>
            <w:r>
              <w:rPr>
                <w:rFonts w:ascii="Arial" w:hAnsi="Arial" w:cs="Arial"/>
                <w:b/>
                <w:bCs/>
                <w:spacing w:val="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358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ú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tar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 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A55E8">
        <w:trPr>
          <w:trHeight w:hRule="exact" w:val="191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60" w:lineRule="exact"/>
              <w:rPr>
                <w:sz w:val="16"/>
                <w:szCs w:val="1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67" w:right="164" w:firstLine="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pacing w:val="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11</w:t>
            </w:r>
            <w:r>
              <w:rPr>
                <w:rFonts w:ascii="Arial" w:hAnsi="Arial" w:cs="Arial"/>
                <w:w w:val="10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-NO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22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jc w:val="center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35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249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rto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LC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ME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</w:p>
          <w:p w:rsidR="00CA55E8" w:rsidRDefault="00CA55E8">
            <w:pPr>
              <w:pStyle w:val="Prrafodelista"/>
              <w:numPr>
                <w:ilvl w:val="0"/>
                <w:numId w:val="434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 una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ta.</w:t>
            </w:r>
          </w:p>
          <w:p w:rsidR="00CA55E8" w:rsidRDefault="00CA55E8">
            <w:pPr>
              <w:pStyle w:val="Prrafodelista"/>
              <w:numPr>
                <w:ilvl w:val="0"/>
                <w:numId w:val="434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34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arto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34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qué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eta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34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hac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a.</w:t>
            </w:r>
          </w:p>
          <w:p w:rsidR="00CA55E8" w:rsidRDefault="00CA55E8">
            <w:pPr>
              <w:pStyle w:val="Prrafodelista"/>
              <w:numPr>
                <w:ilvl w:val="0"/>
                <w:numId w:val="434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ár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5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8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31</w:t>
            </w:r>
            <w:r>
              <w:rPr>
                <w:rFonts w:ascii="Arial" w:hAnsi="Arial" w:cs="Arial"/>
                <w:spacing w:val="-19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45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242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20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383" w:hanging="144"/>
            </w:pPr>
            <w:r>
              <w:rPr>
                <w:rFonts w:ascii="Arial" w:hAnsi="Arial" w:cs="Arial"/>
                <w:w w:val="105"/>
                <w:sz w:val="22"/>
                <w:szCs w:val="22"/>
              </w:rPr>
              <w:t>12</w:t>
            </w:r>
            <w:r>
              <w:rPr>
                <w:rFonts w:ascii="Arial" w:hAnsi="Arial" w:cs="Arial"/>
                <w:spacing w:val="-1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13</w:t>
            </w:r>
            <w:r>
              <w:rPr>
                <w:rFonts w:ascii="Arial" w:hAnsi="Arial" w:cs="Arial"/>
                <w:w w:val="10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NO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5</w:t>
            </w: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16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83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AL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33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147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ug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w w:val="10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UEG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 L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IO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AGA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EF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XI</w:t>
            </w:r>
            <w:r>
              <w:rPr>
                <w:rFonts w:ascii="Arial" w:hAnsi="Arial" w:cs="Arial"/>
                <w:b/>
                <w:bCs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</w:p>
          <w:p w:rsidR="00CA55E8" w:rsidRDefault="00CA55E8">
            <w:pPr>
              <w:pStyle w:val="Prrafodelista"/>
              <w:numPr>
                <w:ilvl w:val="0"/>
                <w:numId w:val="432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ug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32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32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árb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32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30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iliz</w:t>
            </w:r>
            <w:r>
              <w:rPr>
                <w:rFonts w:ascii="Arial" w:hAnsi="Arial" w:cs="Arial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ctas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32"/>
              </w:numPr>
              <w:tabs>
                <w:tab w:val="left" w:pos="464"/>
              </w:tabs>
              <w:kinsoku w:val="0"/>
              <w:overflowPunct w:val="0"/>
              <w:spacing w:before="5" w:line="250" w:lineRule="auto"/>
              <w:ind w:left="464" w:right="483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96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3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AL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31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145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ug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w w:val="10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AL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AR</w:t>
            </w:r>
          </w:p>
          <w:p w:rsidR="00CA55E8" w:rsidRDefault="00CA55E8">
            <w:pPr>
              <w:pStyle w:val="Prrafodelista"/>
              <w:numPr>
                <w:ilvl w:val="0"/>
                <w:numId w:val="430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33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rre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  <w:p w:rsidR="00CA55E8" w:rsidRDefault="00CA55E8">
            <w:pPr>
              <w:pStyle w:val="Prrafodelista"/>
              <w:numPr>
                <w:ilvl w:val="0"/>
                <w:numId w:val="430"/>
              </w:numPr>
              <w:tabs>
                <w:tab w:val="left" w:pos="464"/>
              </w:tabs>
              <w:kinsoku w:val="0"/>
              <w:overflowPunct w:val="0"/>
              <w:spacing w:before="10" w:line="250" w:lineRule="auto"/>
              <w:ind w:left="464" w:right="28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árb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tro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cta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ug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26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20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7094" w:right="7090"/>
              <w:jc w:val="center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tro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n.</w:t>
            </w:r>
          </w:p>
        </w:tc>
      </w:tr>
    </w:tbl>
    <w:p w:rsidR="00CA55E8" w:rsidRDefault="00CA55E8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:rsidR="00CA55E8" w:rsidRDefault="00CA55E8">
      <w:pPr>
        <w:pStyle w:val="Ttulo4"/>
        <w:kinsoku w:val="0"/>
        <w:overflowPunct w:val="0"/>
      </w:pPr>
      <w:r>
        <w:rPr>
          <w:b/>
          <w:bCs/>
        </w:rPr>
        <w:t>*</w:t>
      </w:r>
      <w:r>
        <w:rPr>
          <w:b/>
          <w:bCs/>
          <w:spacing w:val="-35"/>
        </w:rPr>
        <w:t xml:space="preserve"> </w:t>
      </w:r>
      <w:r>
        <w:rPr>
          <w:b/>
          <w:bCs/>
        </w:rPr>
        <w:t>RE</w:t>
      </w:r>
      <w:r>
        <w:rPr>
          <w:b/>
          <w:bCs/>
          <w:spacing w:val="-2"/>
        </w:rPr>
        <w:t>F</w:t>
      </w:r>
      <w:r>
        <w:rPr>
          <w:b/>
          <w:bCs/>
        </w:rPr>
        <w:t>ERE</w:t>
      </w:r>
      <w:r>
        <w:rPr>
          <w:b/>
          <w:bCs/>
          <w:spacing w:val="2"/>
        </w:rPr>
        <w:t>N</w:t>
      </w:r>
      <w:r>
        <w:rPr>
          <w:b/>
          <w:bCs/>
          <w:spacing w:val="-2"/>
        </w:rPr>
        <w:t>C</w:t>
      </w:r>
      <w:r>
        <w:rPr>
          <w:b/>
          <w:bCs/>
          <w:spacing w:val="1"/>
        </w:rPr>
        <w:t>I</w:t>
      </w:r>
      <w:r>
        <w:rPr>
          <w:b/>
          <w:bCs/>
          <w:spacing w:val="-4"/>
        </w:rPr>
        <w:t>A</w:t>
      </w:r>
      <w:r>
        <w:rPr>
          <w:b/>
          <w:bCs/>
        </w:rPr>
        <w:t>:</w:t>
      </w:r>
      <w:r>
        <w:rPr>
          <w:b/>
          <w:bCs/>
          <w:spacing w:val="-37"/>
        </w:rPr>
        <w:t xml:space="preserve"> </w:t>
      </w:r>
      <w:r>
        <w:rPr>
          <w:spacing w:val="2"/>
        </w:rPr>
        <w:t>S</w:t>
      </w:r>
      <w:r>
        <w:rPr>
          <w:spacing w:val="-4"/>
        </w:rPr>
        <w:t>E</w:t>
      </w:r>
      <w:r>
        <w:rPr>
          <w:spacing w:val="1"/>
        </w:rPr>
        <w:t>P</w:t>
      </w:r>
      <w:r>
        <w:t>.</w:t>
      </w:r>
      <w:r>
        <w:rPr>
          <w:spacing w:val="-36"/>
        </w:rPr>
        <w:t xml:space="preserve"> </w:t>
      </w:r>
      <w:r>
        <w:rPr>
          <w:spacing w:val="1"/>
        </w:rPr>
        <w:t>A</w:t>
      </w:r>
      <w:r>
        <w:rPr>
          <w:spacing w:val="-2"/>
        </w:rPr>
        <w:t>p</w:t>
      </w:r>
      <w:r>
        <w:rPr>
          <w:spacing w:val="-1"/>
        </w:rPr>
        <w:t>r</w:t>
      </w:r>
      <w:r>
        <w:rPr>
          <w:spacing w:val="-2"/>
        </w:rPr>
        <w:t>e</w:t>
      </w:r>
      <w:r>
        <w:t>n</w:t>
      </w:r>
      <w:r>
        <w:rPr>
          <w:spacing w:val="-2"/>
        </w:rPr>
        <w:t>diz</w:t>
      </w:r>
      <w:r>
        <w:t>a</w:t>
      </w:r>
      <w:r>
        <w:rPr>
          <w:spacing w:val="-2"/>
        </w:rPr>
        <w:t>je</w:t>
      </w:r>
      <w:r>
        <w:t>s</w:t>
      </w:r>
      <w:r>
        <w:rPr>
          <w:spacing w:val="-38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l</w:t>
      </w:r>
      <w:r>
        <w:t>a</w:t>
      </w:r>
      <w:r>
        <w:rPr>
          <w:spacing w:val="1"/>
        </w:rPr>
        <w:t>v</w:t>
      </w:r>
      <w:r>
        <w:t>e</w:t>
      </w:r>
      <w:r>
        <w:rPr>
          <w:spacing w:val="-38"/>
        </w:rPr>
        <w:t xml:space="preserve"> </w:t>
      </w:r>
      <w:r>
        <w:rPr>
          <w:spacing w:val="-2"/>
        </w:rPr>
        <w:t>p</w:t>
      </w:r>
      <w:r>
        <w:t>a</w:t>
      </w:r>
      <w:r>
        <w:rPr>
          <w:spacing w:val="-1"/>
        </w:rPr>
        <w:t>r</w:t>
      </w:r>
      <w:r>
        <w:t>a</w:t>
      </w:r>
      <w:r>
        <w:rPr>
          <w:spacing w:val="-37"/>
        </w:rPr>
        <w:t xml:space="preserve"> </w:t>
      </w:r>
      <w:r>
        <w:rPr>
          <w:spacing w:val="2"/>
        </w:rPr>
        <w:t>l</w:t>
      </w:r>
      <w:r>
        <w:t>a</w:t>
      </w:r>
      <w:r>
        <w:rPr>
          <w:spacing w:val="-37"/>
        </w:rPr>
        <w:t xml:space="preserve"> </w:t>
      </w:r>
      <w:r>
        <w:rPr>
          <w:spacing w:val="-2"/>
        </w:rPr>
        <w:t>ed</w:t>
      </w:r>
      <w:r>
        <w:t>u</w:t>
      </w:r>
      <w:r>
        <w:rPr>
          <w:spacing w:val="1"/>
        </w:rPr>
        <w:t>c</w:t>
      </w:r>
      <w:r>
        <w:t>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ó</w:t>
      </w:r>
      <w:r>
        <w:t>n</w:t>
      </w:r>
      <w:r>
        <w:rPr>
          <w:spacing w:val="-37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2"/>
        </w:rPr>
        <w:t>te</w:t>
      </w:r>
      <w:r>
        <w:t>g</w:t>
      </w:r>
      <w:r>
        <w:rPr>
          <w:spacing w:val="-1"/>
        </w:rPr>
        <w:t>r</w:t>
      </w:r>
      <w:r>
        <w:t>a</w:t>
      </w:r>
      <w:r>
        <w:rPr>
          <w:spacing w:val="-1"/>
        </w:rPr>
        <w:t>l</w:t>
      </w:r>
      <w:r>
        <w:t>.</w:t>
      </w:r>
      <w:r>
        <w:rPr>
          <w:spacing w:val="-36"/>
        </w:rPr>
        <w:t xml:space="preserve"> </w:t>
      </w:r>
      <w:r>
        <w:rPr>
          <w:spacing w:val="2"/>
        </w:rPr>
        <w:t>E</w:t>
      </w:r>
      <w:r>
        <w:rPr>
          <w:spacing w:val="-2"/>
        </w:rPr>
        <w:t>d</w:t>
      </w:r>
      <w:r>
        <w:t>u</w:t>
      </w:r>
      <w:r>
        <w:rPr>
          <w:spacing w:val="1"/>
        </w:rPr>
        <w:t>c</w:t>
      </w:r>
      <w:r>
        <w:t>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ó</w:t>
      </w:r>
      <w:r>
        <w:t>n</w:t>
      </w:r>
      <w:r>
        <w:rPr>
          <w:spacing w:val="-37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r</w:t>
      </w:r>
      <w:r>
        <w:rPr>
          <w:spacing w:val="-2"/>
        </w:rPr>
        <w:t>i</w:t>
      </w:r>
      <w:r>
        <w:t>ma</w:t>
      </w:r>
      <w:r>
        <w:rPr>
          <w:spacing w:val="-1"/>
        </w:rPr>
        <w:t>r</w:t>
      </w:r>
      <w:r>
        <w:rPr>
          <w:spacing w:val="-2"/>
        </w:rPr>
        <w:t>i</w:t>
      </w:r>
      <w:r>
        <w:t>a</w:t>
      </w:r>
      <w:r>
        <w:rPr>
          <w:spacing w:val="-37"/>
        </w:rPr>
        <w:t xml:space="preserve"> </w:t>
      </w:r>
      <w:r>
        <w:rPr>
          <w:spacing w:val="2"/>
        </w:rPr>
        <w:t>3</w:t>
      </w:r>
      <w:r>
        <w:rPr>
          <w:spacing w:val="-2"/>
        </w:rPr>
        <w:t>º</w:t>
      </w:r>
      <w:r>
        <w:t>.</w:t>
      </w:r>
      <w:r>
        <w:rPr>
          <w:spacing w:val="-36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l</w:t>
      </w:r>
      <w:r>
        <w:t>an</w:t>
      </w:r>
      <w:r>
        <w:rPr>
          <w:spacing w:val="-37"/>
        </w:rPr>
        <w:t xml:space="preserve"> </w:t>
      </w:r>
      <w:r>
        <w:t>y</w:t>
      </w:r>
      <w:r>
        <w:rPr>
          <w:spacing w:val="-36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r</w:t>
      </w:r>
      <w:r>
        <w:rPr>
          <w:spacing w:val="-3"/>
        </w:rPr>
        <w:t>o</w:t>
      </w:r>
      <w:r>
        <w:t>g</w:t>
      </w:r>
      <w:r>
        <w:rPr>
          <w:spacing w:val="-1"/>
        </w:rPr>
        <w:t>r</w:t>
      </w:r>
      <w:r>
        <w:t>amas</w:t>
      </w:r>
      <w:r>
        <w:rPr>
          <w:spacing w:val="-38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-38"/>
        </w:rPr>
        <w:t xml:space="preserve"> </w:t>
      </w:r>
      <w:r>
        <w:rPr>
          <w:spacing w:val="2"/>
        </w:rPr>
        <w:t>E</w:t>
      </w:r>
      <w:r>
        <w:rPr>
          <w:spacing w:val="-3"/>
        </w:rPr>
        <w:t>s</w:t>
      </w:r>
      <w:r>
        <w:rPr>
          <w:spacing w:val="-2"/>
        </w:rPr>
        <w:t>t</w:t>
      </w:r>
      <w:r>
        <w:t>u</w:t>
      </w:r>
      <w:r>
        <w:rPr>
          <w:spacing w:val="4"/>
        </w:rPr>
        <w:t>d</w:t>
      </w:r>
      <w:r>
        <w:rPr>
          <w:spacing w:val="-2"/>
        </w:rPr>
        <w:t>i</w:t>
      </w:r>
      <w:r>
        <w:rPr>
          <w:spacing w:val="-3"/>
        </w:rPr>
        <w:t>o</w:t>
      </w:r>
      <w:r>
        <w:t>,</w:t>
      </w:r>
      <w:r>
        <w:rPr>
          <w:spacing w:val="-37"/>
        </w:rPr>
        <w:t xml:space="preserve"> 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2"/>
        </w:rPr>
        <w:t>ie</w:t>
      </w:r>
      <w:r>
        <w:t>n</w:t>
      </w:r>
      <w:r>
        <w:rPr>
          <w:spacing w:val="-2"/>
        </w:rPr>
        <w:t>t</w:t>
      </w:r>
      <w:r>
        <w:t>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o</w:t>
      </w:r>
      <w:r>
        <w:t>n</w:t>
      </w:r>
      <w:r>
        <w:rPr>
          <w:spacing w:val="-2"/>
        </w:rPr>
        <w:t>e</w:t>
      </w:r>
      <w:r>
        <w:t>s</w:t>
      </w:r>
      <w:r>
        <w:rPr>
          <w:spacing w:val="-35"/>
        </w:rPr>
        <w:t xml:space="preserve"> </w:t>
      </w:r>
      <w:r>
        <w:rPr>
          <w:spacing w:val="-2"/>
        </w:rPr>
        <w:t>did</w:t>
      </w:r>
      <w:r>
        <w:rPr>
          <w:spacing w:val="5"/>
        </w:rPr>
        <w:t>á</w:t>
      </w:r>
      <w:r>
        <w:rPr>
          <w:spacing w:val="1"/>
        </w:rPr>
        <w:t>c</w:t>
      </w:r>
      <w:r>
        <w:rPr>
          <w:spacing w:val="-2"/>
        </w:rPr>
        <w:t>ti</w:t>
      </w:r>
      <w:r>
        <w:rPr>
          <w:spacing w:val="1"/>
        </w:rPr>
        <w:t>c</w:t>
      </w:r>
      <w:r>
        <w:t>as</w:t>
      </w:r>
      <w:r>
        <w:rPr>
          <w:spacing w:val="-38"/>
        </w:rPr>
        <w:t xml:space="preserve"> </w:t>
      </w:r>
      <w:r>
        <w:t>y</w:t>
      </w:r>
      <w:r>
        <w:rPr>
          <w:spacing w:val="-36"/>
        </w:rPr>
        <w:t xml:space="preserve"> </w:t>
      </w:r>
      <w:r>
        <w:rPr>
          <w:spacing w:val="-3"/>
        </w:rPr>
        <w:t>s</w:t>
      </w:r>
      <w:r>
        <w:t>ug</w:t>
      </w:r>
      <w:r>
        <w:rPr>
          <w:spacing w:val="-2"/>
        </w:rPr>
        <w:t>e</w:t>
      </w:r>
      <w:r>
        <w:rPr>
          <w:spacing w:val="-1"/>
        </w:rPr>
        <w:t>r</w:t>
      </w:r>
      <w:r>
        <w:rPr>
          <w:spacing w:val="-2"/>
        </w:rPr>
        <w:t>e</w:t>
      </w:r>
      <w:r>
        <w:t>n</w:t>
      </w:r>
      <w:r>
        <w:rPr>
          <w:spacing w:val="1"/>
        </w:rPr>
        <w:t>c</w:t>
      </w:r>
      <w:r>
        <w:rPr>
          <w:spacing w:val="-3"/>
        </w:rPr>
        <w:t>i</w:t>
      </w:r>
      <w:r>
        <w:t>as</w:t>
      </w:r>
      <w:r>
        <w:rPr>
          <w:spacing w:val="-38"/>
        </w:rPr>
        <w:t xml:space="preserve"> </w:t>
      </w:r>
      <w:r>
        <w:rPr>
          <w:spacing w:val="4"/>
        </w:rPr>
        <w:t>d</w:t>
      </w:r>
      <w:r>
        <w:t>e</w:t>
      </w:r>
      <w:r>
        <w:rPr>
          <w:spacing w:val="-38"/>
        </w:rPr>
        <w:t xml:space="preserve"> </w:t>
      </w:r>
      <w:r>
        <w:rPr>
          <w:spacing w:val="-2"/>
        </w:rPr>
        <w:t>e</w:t>
      </w:r>
      <w:r>
        <w:rPr>
          <w:spacing w:val="1"/>
        </w:rPr>
        <w:t>v</w:t>
      </w:r>
      <w:r>
        <w:t>a</w:t>
      </w:r>
      <w:r>
        <w:rPr>
          <w:spacing w:val="-1"/>
        </w:rPr>
        <w:t>l</w:t>
      </w:r>
      <w:r>
        <w:t>ua</w:t>
      </w:r>
      <w:r>
        <w:rPr>
          <w:spacing w:val="1"/>
        </w:rPr>
        <w:t>c</w:t>
      </w:r>
      <w:r>
        <w:rPr>
          <w:spacing w:val="-3"/>
        </w:rPr>
        <w:t>ió</w:t>
      </w:r>
      <w:r>
        <w:t>n.</w:t>
      </w:r>
    </w:p>
    <w:p w:rsidR="00CA55E8" w:rsidRDefault="00CA55E8">
      <w:pPr>
        <w:pStyle w:val="Ttulo4"/>
        <w:kinsoku w:val="0"/>
        <w:overflowPunct w:val="0"/>
        <w:sectPr w:rsidR="00CA55E8">
          <w:pgSz w:w="24480" w:h="15840" w:orient="landscape"/>
          <w:pgMar w:top="62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1" w:line="140" w:lineRule="exact"/>
        <w:rPr>
          <w:sz w:val="14"/>
          <w:szCs w:val="14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1076" w:lineRule="exact"/>
        <w:ind w:left="119"/>
        <w:rPr>
          <w:rFonts w:ascii="Arial" w:hAnsi="Arial" w:cs="Arial"/>
          <w:color w:val="000000"/>
          <w:sz w:val="100"/>
          <w:szCs w:val="100"/>
        </w:rPr>
      </w:pPr>
      <w:r>
        <w:rPr>
          <w:rFonts w:ascii="Arial" w:hAnsi="Arial" w:cs="Arial"/>
          <w:b/>
          <w:bCs/>
          <w:color w:val="D9005E"/>
          <w:spacing w:val="1"/>
          <w:w w:val="90"/>
          <w:sz w:val="100"/>
          <w:szCs w:val="100"/>
        </w:rPr>
        <w:t>C</w:t>
      </w:r>
      <w:r>
        <w:rPr>
          <w:rFonts w:ascii="Arial" w:hAnsi="Arial" w:cs="Arial"/>
          <w:b/>
          <w:bCs/>
          <w:color w:val="D9005E"/>
          <w:w w:val="90"/>
          <w:sz w:val="100"/>
          <w:szCs w:val="100"/>
        </w:rPr>
        <w:t>U</w:t>
      </w:r>
      <w:r>
        <w:rPr>
          <w:rFonts w:ascii="Arial" w:hAnsi="Arial" w:cs="Arial"/>
          <w:b/>
          <w:bCs/>
          <w:color w:val="D9005E"/>
          <w:spacing w:val="-1"/>
          <w:w w:val="90"/>
          <w:sz w:val="100"/>
          <w:szCs w:val="100"/>
        </w:rPr>
        <w:t>A</w:t>
      </w:r>
      <w:r>
        <w:rPr>
          <w:rFonts w:ascii="Arial" w:hAnsi="Arial" w:cs="Arial"/>
          <w:b/>
          <w:bCs/>
          <w:color w:val="D9005E"/>
          <w:spacing w:val="-3"/>
          <w:w w:val="90"/>
          <w:sz w:val="100"/>
          <w:szCs w:val="100"/>
        </w:rPr>
        <w:t>R</w:t>
      </w:r>
      <w:r>
        <w:rPr>
          <w:rFonts w:ascii="Arial" w:hAnsi="Arial" w:cs="Arial"/>
          <w:b/>
          <w:bCs/>
          <w:color w:val="D9005E"/>
          <w:spacing w:val="3"/>
          <w:w w:val="90"/>
          <w:sz w:val="100"/>
          <w:szCs w:val="100"/>
        </w:rPr>
        <w:t>T</w:t>
      </w:r>
      <w:r>
        <w:rPr>
          <w:rFonts w:ascii="Arial" w:hAnsi="Arial" w:cs="Arial"/>
          <w:b/>
          <w:bCs/>
          <w:color w:val="D9005E"/>
          <w:w w:val="90"/>
          <w:sz w:val="100"/>
          <w:szCs w:val="100"/>
        </w:rPr>
        <w:t>O</w:t>
      </w:r>
    </w:p>
    <w:p w:rsidR="00CA55E8" w:rsidRDefault="00CA55E8">
      <w:pPr>
        <w:kinsoku w:val="0"/>
        <w:overflowPunct w:val="0"/>
        <w:spacing w:before="2" w:line="248" w:lineRule="auto"/>
        <w:ind w:left="119" w:right="4093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138B76"/>
          <w:spacing w:val="-2"/>
          <w:w w:val="95"/>
          <w:sz w:val="100"/>
          <w:szCs w:val="100"/>
        </w:rPr>
        <w:t>G</w:t>
      </w:r>
      <w:r>
        <w:rPr>
          <w:rFonts w:ascii="Arial" w:hAnsi="Arial" w:cs="Arial"/>
          <w:b/>
          <w:bCs/>
          <w:color w:val="138B76"/>
          <w:spacing w:val="-3"/>
          <w:w w:val="95"/>
          <w:sz w:val="100"/>
          <w:szCs w:val="100"/>
        </w:rPr>
        <w:t>R</w:t>
      </w:r>
      <w:r>
        <w:rPr>
          <w:rFonts w:ascii="Arial" w:hAnsi="Arial" w:cs="Arial"/>
          <w:b/>
          <w:bCs/>
          <w:color w:val="138B76"/>
          <w:spacing w:val="-1"/>
          <w:w w:val="95"/>
          <w:sz w:val="100"/>
          <w:szCs w:val="100"/>
        </w:rPr>
        <w:t>A</w:t>
      </w:r>
      <w:r>
        <w:rPr>
          <w:rFonts w:ascii="Arial" w:hAnsi="Arial" w:cs="Arial"/>
          <w:b/>
          <w:bCs/>
          <w:color w:val="138B76"/>
          <w:spacing w:val="5"/>
          <w:w w:val="95"/>
          <w:sz w:val="100"/>
          <w:szCs w:val="100"/>
        </w:rPr>
        <w:t>D</w:t>
      </w:r>
      <w:r>
        <w:rPr>
          <w:rFonts w:ascii="Arial" w:hAnsi="Arial" w:cs="Arial"/>
          <w:b/>
          <w:bCs/>
          <w:color w:val="138B76"/>
          <w:w w:val="95"/>
          <w:sz w:val="100"/>
          <w:szCs w:val="100"/>
        </w:rPr>
        <w:t>O</w:t>
      </w:r>
      <w:r>
        <w:rPr>
          <w:rFonts w:ascii="Arial" w:hAnsi="Arial" w:cs="Arial"/>
          <w:b/>
          <w:bCs/>
          <w:color w:val="138B76"/>
          <w:w w:val="89"/>
          <w:sz w:val="100"/>
          <w:szCs w:val="100"/>
        </w:rPr>
        <w:t xml:space="preserve"> </w:t>
      </w:r>
      <w:r>
        <w:rPr>
          <w:rFonts w:ascii="Arial" w:hAnsi="Arial" w:cs="Arial"/>
          <w:color w:val="FB3B07"/>
          <w:spacing w:val="2"/>
          <w:w w:val="85"/>
          <w:sz w:val="38"/>
          <w:szCs w:val="38"/>
        </w:rPr>
        <w:t>E</w:t>
      </w:r>
      <w:r>
        <w:rPr>
          <w:rFonts w:ascii="Arial" w:hAnsi="Arial" w:cs="Arial"/>
          <w:color w:val="FB3B07"/>
          <w:w w:val="85"/>
          <w:sz w:val="38"/>
          <w:szCs w:val="38"/>
        </w:rPr>
        <w:t>D</w:t>
      </w:r>
      <w:r>
        <w:rPr>
          <w:rFonts w:ascii="Arial" w:hAnsi="Arial" w:cs="Arial"/>
          <w:color w:val="FB3B07"/>
          <w:spacing w:val="-2"/>
          <w:w w:val="85"/>
          <w:sz w:val="38"/>
          <w:szCs w:val="38"/>
        </w:rPr>
        <w:t>UC</w:t>
      </w:r>
      <w:r>
        <w:rPr>
          <w:rFonts w:ascii="Arial" w:hAnsi="Arial" w:cs="Arial"/>
          <w:color w:val="FB3B07"/>
          <w:w w:val="85"/>
          <w:sz w:val="38"/>
          <w:szCs w:val="38"/>
        </w:rPr>
        <w:t>A</w:t>
      </w:r>
      <w:r>
        <w:rPr>
          <w:rFonts w:ascii="Arial" w:hAnsi="Arial" w:cs="Arial"/>
          <w:color w:val="FB3B07"/>
          <w:spacing w:val="-1"/>
          <w:w w:val="85"/>
          <w:sz w:val="38"/>
          <w:szCs w:val="38"/>
        </w:rPr>
        <w:t>CI</w:t>
      </w:r>
      <w:r>
        <w:rPr>
          <w:rFonts w:ascii="Arial" w:hAnsi="Arial" w:cs="Arial"/>
          <w:color w:val="FB3B07"/>
          <w:spacing w:val="-2"/>
          <w:w w:val="85"/>
          <w:sz w:val="38"/>
          <w:szCs w:val="38"/>
        </w:rPr>
        <w:t>Ó</w:t>
      </w:r>
      <w:r>
        <w:rPr>
          <w:rFonts w:ascii="Arial" w:hAnsi="Arial" w:cs="Arial"/>
          <w:color w:val="FB3B07"/>
          <w:w w:val="85"/>
          <w:sz w:val="38"/>
          <w:szCs w:val="38"/>
        </w:rPr>
        <w:t xml:space="preserve">N </w:t>
      </w:r>
      <w:r>
        <w:rPr>
          <w:rFonts w:ascii="Arial" w:hAnsi="Arial" w:cs="Arial"/>
          <w:color w:val="FB3B07"/>
          <w:spacing w:val="33"/>
          <w:w w:val="85"/>
          <w:sz w:val="38"/>
          <w:szCs w:val="38"/>
        </w:rPr>
        <w:t xml:space="preserve"> </w:t>
      </w:r>
      <w:r>
        <w:rPr>
          <w:rFonts w:ascii="Arial" w:hAnsi="Arial" w:cs="Arial"/>
          <w:color w:val="FB3B07"/>
          <w:w w:val="85"/>
          <w:sz w:val="38"/>
          <w:szCs w:val="38"/>
        </w:rPr>
        <w:t>P</w:t>
      </w:r>
      <w:r>
        <w:rPr>
          <w:rFonts w:ascii="Arial" w:hAnsi="Arial" w:cs="Arial"/>
          <w:color w:val="FB3B07"/>
          <w:spacing w:val="-2"/>
          <w:w w:val="85"/>
          <w:sz w:val="38"/>
          <w:szCs w:val="38"/>
        </w:rPr>
        <w:t>R</w:t>
      </w:r>
      <w:r>
        <w:rPr>
          <w:rFonts w:ascii="Arial" w:hAnsi="Arial" w:cs="Arial"/>
          <w:color w:val="FB3B07"/>
          <w:spacing w:val="-1"/>
          <w:w w:val="85"/>
          <w:sz w:val="38"/>
          <w:szCs w:val="38"/>
        </w:rPr>
        <w:t>IM</w:t>
      </w:r>
      <w:r>
        <w:rPr>
          <w:rFonts w:ascii="Arial" w:hAnsi="Arial" w:cs="Arial"/>
          <w:color w:val="FB3B07"/>
          <w:w w:val="85"/>
          <w:sz w:val="38"/>
          <w:szCs w:val="38"/>
        </w:rPr>
        <w:t>A</w:t>
      </w:r>
      <w:r>
        <w:rPr>
          <w:rFonts w:ascii="Arial" w:hAnsi="Arial" w:cs="Arial"/>
          <w:color w:val="FB3B07"/>
          <w:spacing w:val="-2"/>
          <w:w w:val="85"/>
          <w:sz w:val="38"/>
          <w:szCs w:val="38"/>
        </w:rPr>
        <w:t>R</w:t>
      </w:r>
      <w:r>
        <w:rPr>
          <w:rFonts w:ascii="Arial" w:hAnsi="Arial" w:cs="Arial"/>
          <w:color w:val="FB3B07"/>
          <w:spacing w:val="3"/>
          <w:w w:val="85"/>
          <w:sz w:val="38"/>
          <w:szCs w:val="38"/>
        </w:rPr>
        <w:t>I</w:t>
      </w:r>
      <w:r>
        <w:rPr>
          <w:rFonts w:ascii="Arial" w:hAnsi="Arial" w:cs="Arial"/>
          <w:color w:val="FB3B07"/>
          <w:w w:val="85"/>
          <w:sz w:val="38"/>
          <w:szCs w:val="38"/>
        </w:rPr>
        <w:t>A</w:t>
      </w:r>
      <w:r>
        <w:rPr>
          <w:rFonts w:ascii="Arial" w:hAnsi="Arial" w:cs="Arial"/>
          <w:color w:val="FB3B07"/>
          <w:w w:val="94"/>
          <w:sz w:val="38"/>
          <w:szCs w:val="38"/>
        </w:rPr>
        <w:t xml:space="preserve"> </w:t>
      </w:r>
      <w:r>
        <w:rPr>
          <w:rFonts w:ascii="Arial" w:hAnsi="Arial" w:cs="Arial"/>
          <w:color w:val="0E709E"/>
          <w:w w:val="95"/>
          <w:sz w:val="36"/>
          <w:szCs w:val="36"/>
        </w:rPr>
        <w:t>C</w:t>
      </w:r>
      <w:r>
        <w:rPr>
          <w:rFonts w:ascii="Arial" w:hAnsi="Arial" w:cs="Arial"/>
          <w:color w:val="0E709E"/>
          <w:spacing w:val="-2"/>
          <w:w w:val="95"/>
          <w:sz w:val="36"/>
          <w:szCs w:val="36"/>
        </w:rPr>
        <w:t>I</w:t>
      </w:r>
      <w:r>
        <w:rPr>
          <w:rFonts w:ascii="Arial" w:hAnsi="Arial" w:cs="Arial"/>
          <w:color w:val="0E709E"/>
          <w:w w:val="95"/>
          <w:sz w:val="36"/>
          <w:szCs w:val="36"/>
        </w:rPr>
        <w:t>C</w:t>
      </w:r>
      <w:r>
        <w:rPr>
          <w:rFonts w:ascii="Arial" w:hAnsi="Arial" w:cs="Arial"/>
          <w:color w:val="0E709E"/>
          <w:spacing w:val="2"/>
          <w:w w:val="95"/>
          <w:sz w:val="36"/>
          <w:szCs w:val="36"/>
        </w:rPr>
        <w:t>L</w:t>
      </w:r>
      <w:r>
        <w:rPr>
          <w:rFonts w:ascii="Arial" w:hAnsi="Arial" w:cs="Arial"/>
          <w:color w:val="0E709E"/>
          <w:w w:val="95"/>
          <w:sz w:val="36"/>
          <w:szCs w:val="36"/>
        </w:rPr>
        <w:t>O</w:t>
      </w:r>
      <w:r>
        <w:rPr>
          <w:rFonts w:ascii="Arial" w:hAnsi="Arial" w:cs="Arial"/>
          <w:color w:val="0E709E"/>
          <w:spacing w:val="-55"/>
          <w:w w:val="95"/>
          <w:sz w:val="36"/>
          <w:szCs w:val="36"/>
        </w:rPr>
        <w:t xml:space="preserve"> </w:t>
      </w:r>
      <w:r>
        <w:rPr>
          <w:rFonts w:ascii="Arial" w:hAnsi="Arial" w:cs="Arial"/>
          <w:color w:val="0E709E"/>
          <w:spacing w:val="-3"/>
          <w:w w:val="95"/>
          <w:sz w:val="36"/>
          <w:szCs w:val="36"/>
        </w:rPr>
        <w:t>ES</w:t>
      </w:r>
      <w:r>
        <w:rPr>
          <w:rFonts w:ascii="Arial" w:hAnsi="Arial" w:cs="Arial"/>
          <w:color w:val="0E709E"/>
          <w:w w:val="95"/>
          <w:sz w:val="36"/>
          <w:szCs w:val="36"/>
        </w:rPr>
        <w:t>C</w:t>
      </w:r>
      <w:r>
        <w:rPr>
          <w:rFonts w:ascii="Arial" w:hAnsi="Arial" w:cs="Arial"/>
          <w:color w:val="0E709E"/>
          <w:spacing w:val="2"/>
          <w:w w:val="95"/>
          <w:sz w:val="36"/>
          <w:szCs w:val="36"/>
        </w:rPr>
        <w:t>O</w:t>
      </w:r>
      <w:r>
        <w:rPr>
          <w:rFonts w:ascii="Arial" w:hAnsi="Arial" w:cs="Arial"/>
          <w:color w:val="0E709E"/>
          <w:spacing w:val="-4"/>
          <w:w w:val="95"/>
          <w:sz w:val="36"/>
          <w:szCs w:val="36"/>
        </w:rPr>
        <w:t>L</w:t>
      </w:r>
      <w:r>
        <w:rPr>
          <w:rFonts w:ascii="Arial" w:hAnsi="Arial" w:cs="Arial"/>
          <w:color w:val="0E709E"/>
          <w:spacing w:val="2"/>
          <w:w w:val="95"/>
          <w:sz w:val="36"/>
          <w:szCs w:val="36"/>
        </w:rPr>
        <w:t>A</w:t>
      </w:r>
      <w:r>
        <w:rPr>
          <w:rFonts w:ascii="Arial" w:hAnsi="Arial" w:cs="Arial"/>
          <w:color w:val="0E709E"/>
          <w:w w:val="95"/>
          <w:sz w:val="36"/>
          <w:szCs w:val="36"/>
        </w:rPr>
        <w:t>R</w:t>
      </w:r>
      <w:r>
        <w:rPr>
          <w:rFonts w:ascii="Arial" w:hAnsi="Arial" w:cs="Arial"/>
          <w:color w:val="0E709E"/>
          <w:spacing w:val="-54"/>
          <w:w w:val="95"/>
          <w:sz w:val="36"/>
          <w:szCs w:val="36"/>
        </w:rPr>
        <w:t xml:space="preserve"> </w:t>
      </w:r>
      <w:r>
        <w:rPr>
          <w:rFonts w:ascii="Arial" w:hAnsi="Arial" w:cs="Arial"/>
          <w:color w:val="0E709E"/>
          <w:spacing w:val="-2"/>
          <w:w w:val="95"/>
          <w:sz w:val="36"/>
          <w:szCs w:val="36"/>
        </w:rPr>
        <w:t>2018</w:t>
      </w:r>
      <w:r>
        <w:rPr>
          <w:rFonts w:ascii="Arial" w:hAnsi="Arial" w:cs="Arial"/>
          <w:color w:val="0E709E"/>
          <w:w w:val="95"/>
          <w:sz w:val="36"/>
          <w:szCs w:val="36"/>
        </w:rPr>
        <w:t>-</w:t>
      </w:r>
      <w:r>
        <w:rPr>
          <w:rFonts w:ascii="Arial" w:hAnsi="Arial" w:cs="Arial"/>
          <w:color w:val="0E709E"/>
          <w:spacing w:val="-2"/>
          <w:w w:val="95"/>
          <w:sz w:val="36"/>
          <w:szCs w:val="36"/>
        </w:rPr>
        <w:t>20</w:t>
      </w:r>
      <w:r>
        <w:rPr>
          <w:rFonts w:ascii="Arial" w:hAnsi="Arial" w:cs="Arial"/>
          <w:color w:val="0E709E"/>
          <w:spacing w:val="1"/>
          <w:w w:val="95"/>
          <w:sz w:val="36"/>
          <w:szCs w:val="36"/>
        </w:rPr>
        <w:t>1</w:t>
      </w:r>
      <w:r>
        <w:rPr>
          <w:rFonts w:ascii="Arial" w:hAnsi="Arial" w:cs="Arial"/>
          <w:color w:val="0E709E"/>
          <w:w w:val="95"/>
          <w:sz w:val="36"/>
          <w:szCs w:val="36"/>
        </w:rPr>
        <w:t>9</w:t>
      </w:r>
    </w:p>
    <w:p w:rsidR="00CA55E8" w:rsidRDefault="00CA55E8">
      <w:pPr>
        <w:pStyle w:val="Ttulo2"/>
        <w:kinsoku w:val="0"/>
        <w:overflowPunct w:val="0"/>
        <w:rPr>
          <w:color w:val="000000"/>
        </w:rPr>
      </w:pPr>
      <w:r>
        <w:rPr>
          <w:color w:val="63A42F"/>
          <w:spacing w:val="1"/>
          <w:w w:val="85"/>
        </w:rPr>
        <w:t>P</w:t>
      </w:r>
      <w:r>
        <w:rPr>
          <w:color w:val="63A42F"/>
          <w:w w:val="85"/>
        </w:rPr>
        <w:t>RI</w:t>
      </w:r>
      <w:r>
        <w:rPr>
          <w:color w:val="63A42F"/>
          <w:spacing w:val="-1"/>
          <w:w w:val="85"/>
        </w:rPr>
        <w:t>M</w:t>
      </w:r>
      <w:r>
        <w:rPr>
          <w:color w:val="63A42F"/>
          <w:spacing w:val="-3"/>
          <w:w w:val="85"/>
        </w:rPr>
        <w:t>E</w:t>
      </w:r>
      <w:r>
        <w:rPr>
          <w:color w:val="63A42F"/>
          <w:w w:val="85"/>
        </w:rPr>
        <w:t xml:space="preserve">R </w:t>
      </w:r>
      <w:r>
        <w:rPr>
          <w:color w:val="63A42F"/>
          <w:spacing w:val="37"/>
          <w:w w:val="85"/>
        </w:rPr>
        <w:t xml:space="preserve"> </w:t>
      </w:r>
      <w:r>
        <w:rPr>
          <w:color w:val="63A42F"/>
          <w:spacing w:val="-2"/>
          <w:w w:val="85"/>
        </w:rPr>
        <w:t>T</w:t>
      </w:r>
      <w:r>
        <w:rPr>
          <w:color w:val="63A42F"/>
          <w:w w:val="85"/>
        </w:rPr>
        <w:t>RI</w:t>
      </w:r>
      <w:r>
        <w:rPr>
          <w:color w:val="63A42F"/>
          <w:spacing w:val="-1"/>
          <w:w w:val="85"/>
        </w:rPr>
        <w:t>M</w:t>
      </w:r>
      <w:r>
        <w:rPr>
          <w:color w:val="63A42F"/>
          <w:spacing w:val="-3"/>
          <w:w w:val="85"/>
        </w:rPr>
        <w:t>ES</w:t>
      </w:r>
      <w:r>
        <w:rPr>
          <w:color w:val="63A42F"/>
          <w:spacing w:val="-2"/>
          <w:w w:val="85"/>
        </w:rPr>
        <w:t>T</w:t>
      </w:r>
      <w:r>
        <w:rPr>
          <w:color w:val="63A42F"/>
          <w:w w:val="85"/>
        </w:rPr>
        <w:t xml:space="preserve">RE </w:t>
      </w:r>
      <w:r>
        <w:rPr>
          <w:color w:val="63A42F"/>
          <w:spacing w:val="32"/>
          <w:w w:val="85"/>
        </w:rPr>
        <w:t xml:space="preserve"> </w:t>
      </w:r>
      <w:r>
        <w:rPr>
          <w:color w:val="63A42F"/>
          <w:w w:val="85"/>
        </w:rPr>
        <w:t>(</w:t>
      </w:r>
      <w:r>
        <w:rPr>
          <w:color w:val="63A42F"/>
          <w:spacing w:val="1"/>
          <w:w w:val="85"/>
        </w:rPr>
        <w:t>A</w:t>
      </w:r>
      <w:r>
        <w:rPr>
          <w:color w:val="63A42F"/>
          <w:w w:val="85"/>
        </w:rPr>
        <w:t>G</w:t>
      </w:r>
      <w:r>
        <w:rPr>
          <w:color w:val="63A42F"/>
          <w:spacing w:val="2"/>
          <w:w w:val="85"/>
        </w:rPr>
        <w:t>O</w:t>
      </w:r>
      <w:r>
        <w:rPr>
          <w:color w:val="63A42F"/>
          <w:spacing w:val="-3"/>
          <w:w w:val="85"/>
        </w:rPr>
        <w:t>S</w:t>
      </w:r>
      <w:r>
        <w:rPr>
          <w:color w:val="63A42F"/>
          <w:spacing w:val="-2"/>
          <w:w w:val="85"/>
        </w:rPr>
        <w:t>T</w:t>
      </w:r>
      <w:r>
        <w:rPr>
          <w:color w:val="63A42F"/>
          <w:w w:val="85"/>
        </w:rPr>
        <w:t>O</w:t>
      </w:r>
      <w:r>
        <w:rPr>
          <w:color w:val="63A42F"/>
          <w:spacing w:val="-5"/>
          <w:w w:val="85"/>
        </w:rPr>
        <w:t>-</w:t>
      </w:r>
      <w:r>
        <w:rPr>
          <w:color w:val="63A42F"/>
          <w:w w:val="85"/>
        </w:rPr>
        <w:t>N</w:t>
      </w:r>
      <w:r>
        <w:rPr>
          <w:color w:val="63A42F"/>
          <w:spacing w:val="1"/>
          <w:w w:val="85"/>
        </w:rPr>
        <w:t>O</w:t>
      </w:r>
      <w:r>
        <w:rPr>
          <w:color w:val="63A42F"/>
          <w:spacing w:val="-2"/>
          <w:w w:val="85"/>
        </w:rPr>
        <w:t>V</w:t>
      </w:r>
      <w:r>
        <w:rPr>
          <w:color w:val="63A42F"/>
          <w:spacing w:val="-1"/>
          <w:w w:val="85"/>
        </w:rPr>
        <w:t>I</w:t>
      </w:r>
      <w:r>
        <w:rPr>
          <w:color w:val="63A42F"/>
          <w:spacing w:val="-3"/>
          <w:w w:val="85"/>
        </w:rPr>
        <w:t>E</w:t>
      </w:r>
      <w:r>
        <w:rPr>
          <w:color w:val="63A42F"/>
          <w:spacing w:val="-1"/>
          <w:w w:val="85"/>
        </w:rPr>
        <w:t>MB</w:t>
      </w:r>
      <w:r>
        <w:rPr>
          <w:color w:val="63A42F"/>
          <w:w w:val="85"/>
        </w:rPr>
        <w:t>R</w:t>
      </w:r>
      <w:r>
        <w:rPr>
          <w:color w:val="63A42F"/>
          <w:spacing w:val="-3"/>
          <w:w w:val="85"/>
        </w:rPr>
        <w:t>E</w:t>
      </w:r>
      <w:r>
        <w:rPr>
          <w:color w:val="63A42F"/>
          <w:w w:val="85"/>
        </w:rPr>
        <w:t>)</w:t>
      </w:r>
    </w:p>
    <w:p w:rsidR="00CA55E8" w:rsidRDefault="00CA55E8">
      <w:pPr>
        <w:pStyle w:val="Ttulo2"/>
        <w:kinsoku w:val="0"/>
        <w:overflowPunct w:val="0"/>
        <w:rPr>
          <w:color w:val="000000"/>
        </w:rPr>
        <w:sectPr w:rsidR="00CA55E8">
          <w:pgSz w:w="12240" w:h="15840"/>
          <w:pgMar w:top="1480" w:right="1720" w:bottom="280" w:left="1580" w:header="720" w:footer="720" w:gutter="0"/>
          <w:cols w:space="720" w:equalWidth="0">
            <w:col w:w="8940"/>
          </w:cols>
          <w:noEndnote/>
        </w:sectPr>
      </w:pPr>
    </w:p>
    <w:p w:rsidR="00CA55E8" w:rsidRDefault="00CA55E8">
      <w:pPr>
        <w:pStyle w:val="Ttulo3"/>
        <w:kinsoku w:val="0"/>
        <w:overflowPunct w:val="0"/>
        <w:spacing w:before="51"/>
        <w:ind w:left="7499" w:right="7874"/>
        <w:jc w:val="center"/>
        <w:rPr>
          <w:b w:val="0"/>
          <w:bCs w:val="0"/>
          <w:color w:val="000000"/>
        </w:rPr>
      </w:pPr>
      <w:r>
        <w:rPr>
          <w:color w:val="17B59F"/>
          <w:spacing w:val="-2"/>
          <w:w w:val="95"/>
        </w:rPr>
        <w:lastRenderedPageBreak/>
        <w:t>D</w:t>
      </w:r>
      <w:r>
        <w:rPr>
          <w:color w:val="17B59F"/>
          <w:w w:val="95"/>
        </w:rPr>
        <w:t>O</w:t>
      </w:r>
      <w:r>
        <w:rPr>
          <w:color w:val="17B59F"/>
          <w:spacing w:val="-3"/>
          <w:w w:val="95"/>
        </w:rPr>
        <w:t>S</w:t>
      </w:r>
      <w:r>
        <w:rPr>
          <w:color w:val="17B59F"/>
          <w:spacing w:val="1"/>
          <w:w w:val="95"/>
        </w:rPr>
        <w:t>I</w:t>
      </w:r>
      <w:r>
        <w:rPr>
          <w:color w:val="17B59F"/>
          <w:spacing w:val="-1"/>
          <w:w w:val="95"/>
        </w:rPr>
        <w:t>F</w:t>
      </w:r>
      <w:r>
        <w:rPr>
          <w:color w:val="17B59F"/>
          <w:spacing w:val="1"/>
          <w:w w:val="95"/>
        </w:rPr>
        <w:t>I</w:t>
      </w:r>
      <w:r>
        <w:rPr>
          <w:color w:val="17B59F"/>
          <w:spacing w:val="-2"/>
          <w:w w:val="95"/>
        </w:rPr>
        <w:t>C</w:t>
      </w:r>
      <w:r>
        <w:rPr>
          <w:color w:val="17B59F"/>
          <w:spacing w:val="-4"/>
          <w:w w:val="95"/>
        </w:rPr>
        <w:t>A</w:t>
      </w:r>
      <w:r>
        <w:rPr>
          <w:color w:val="17B59F"/>
          <w:spacing w:val="-2"/>
          <w:w w:val="95"/>
        </w:rPr>
        <w:t>C</w:t>
      </w:r>
      <w:r>
        <w:rPr>
          <w:color w:val="17B59F"/>
          <w:spacing w:val="1"/>
          <w:w w:val="95"/>
        </w:rPr>
        <w:t>I</w:t>
      </w:r>
      <w:r>
        <w:rPr>
          <w:color w:val="17B59F"/>
          <w:w w:val="95"/>
        </w:rPr>
        <w:t>ÓN</w:t>
      </w:r>
      <w:r>
        <w:rPr>
          <w:color w:val="17B59F"/>
          <w:spacing w:val="-34"/>
          <w:w w:val="95"/>
        </w:rPr>
        <w:t xml:space="preserve"> </w:t>
      </w:r>
      <w:r>
        <w:rPr>
          <w:color w:val="17B59F"/>
          <w:w w:val="95"/>
        </w:rPr>
        <w:t>E</w:t>
      </w:r>
      <w:r>
        <w:rPr>
          <w:color w:val="17B59F"/>
          <w:spacing w:val="-3"/>
          <w:w w:val="95"/>
        </w:rPr>
        <w:t>S</w:t>
      </w:r>
      <w:r>
        <w:rPr>
          <w:color w:val="17B59F"/>
          <w:spacing w:val="1"/>
          <w:w w:val="95"/>
        </w:rPr>
        <w:t>P</w:t>
      </w:r>
      <w:r>
        <w:rPr>
          <w:color w:val="17B59F"/>
          <w:spacing w:val="-4"/>
          <w:w w:val="95"/>
        </w:rPr>
        <w:t>A</w:t>
      </w:r>
      <w:r>
        <w:rPr>
          <w:color w:val="17B59F"/>
          <w:spacing w:val="-3"/>
          <w:w w:val="95"/>
        </w:rPr>
        <w:t>Ñ</w:t>
      </w:r>
      <w:r>
        <w:rPr>
          <w:color w:val="17B59F"/>
          <w:w w:val="95"/>
        </w:rPr>
        <w:t>OL</w:t>
      </w:r>
      <w:r>
        <w:rPr>
          <w:color w:val="17B59F"/>
          <w:spacing w:val="-35"/>
          <w:w w:val="95"/>
        </w:rPr>
        <w:t xml:space="preserve"> </w:t>
      </w:r>
      <w:r>
        <w:rPr>
          <w:color w:val="17B59F"/>
          <w:spacing w:val="-2"/>
          <w:w w:val="95"/>
        </w:rPr>
        <w:t>4</w:t>
      </w:r>
      <w:r>
        <w:rPr>
          <w:color w:val="17B59F"/>
          <w:w w:val="95"/>
        </w:rPr>
        <w:t>º</w:t>
      </w:r>
      <w:r>
        <w:rPr>
          <w:color w:val="17B59F"/>
          <w:spacing w:val="-35"/>
          <w:w w:val="95"/>
        </w:rPr>
        <w:t xml:space="preserve"> </w:t>
      </w:r>
      <w:r>
        <w:rPr>
          <w:color w:val="17B59F"/>
          <w:spacing w:val="-3"/>
          <w:w w:val="95"/>
        </w:rPr>
        <w:t>G</w:t>
      </w:r>
      <w:r>
        <w:rPr>
          <w:color w:val="17B59F"/>
          <w:w w:val="95"/>
        </w:rPr>
        <w:t>R</w:t>
      </w:r>
      <w:r>
        <w:rPr>
          <w:color w:val="17B59F"/>
          <w:spacing w:val="-4"/>
          <w:w w:val="95"/>
        </w:rPr>
        <w:t>A</w:t>
      </w:r>
      <w:r>
        <w:rPr>
          <w:color w:val="17B59F"/>
          <w:spacing w:val="-1"/>
          <w:w w:val="95"/>
        </w:rPr>
        <w:t>D</w:t>
      </w:r>
      <w:r>
        <w:rPr>
          <w:color w:val="17B59F"/>
          <w:w w:val="95"/>
        </w:rPr>
        <w:t>O</w:t>
      </w:r>
    </w:p>
    <w:p w:rsidR="00CA55E8" w:rsidRDefault="00CA55E8">
      <w:pPr>
        <w:kinsoku w:val="0"/>
        <w:overflowPunct w:val="0"/>
        <w:spacing w:before="14" w:line="280" w:lineRule="exact"/>
        <w:rPr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1138"/>
        <w:gridCol w:w="5243"/>
        <w:gridCol w:w="8508"/>
        <w:gridCol w:w="1134"/>
        <w:gridCol w:w="4963"/>
      </w:tblGrid>
      <w:tr w:rsidR="00CA55E8">
        <w:trPr>
          <w:trHeight w:hRule="exact" w:val="67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28"/>
            </w:pP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</w:rPr>
              <w:t>A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14"/>
            </w:pP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Á</w:t>
            </w:r>
            <w:r>
              <w:rPr>
                <w:rFonts w:ascii="Arial" w:hAnsi="Arial" w:cs="Arial"/>
                <w:b/>
                <w:bCs/>
                <w:w w:val="95"/>
              </w:rPr>
              <w:t>M</w:t>
            </w:r>
            <w:r>
              <w:rPr>
                <w:rFonts w:ascii="Arial" w:hAnsi="Arial" w:cs="Arial"/>
                <w:b/>
                <w:bCs/>
                <w:spacing w:val="2"/>
                <w:w w:val="95"/>
              </w:rPr>
              <w:t>B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T</w:t>
            </w:r>
            <w:r>
              <w:rPr>
                <w:rFonts w:ascii="Arial" w:hAnsi="Arial" w:cs="Arial"/>
                <w:b/>
                <w:bCs/>
                <w:w w:val="95"/>
              </w:rPr>
              <w:t>O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81D"/>
          </w:tcPr>
          <w:p w:rsidR="00CA55E8" w:rsidRDefault="00CA55E8">
            <w:pPr>
              <w:pStyle w:val="TableParagraph"/>
              <w:kinsoku w:val="0"/>
              <w:overflowPunct w:val="0"/>
              <w:spacing w:before="47" w:line="250" w:lineRule="auto"/>
              <w:ind w:left="1189" w:hanging="495"/>
            </w:pP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Á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CT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7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EL</w:t>
            </w:r>
            <w:r>
              <w:rPr>
                <w:rFonts w:ascii="Arial" w:hAnsi="Arial" w:cs="Arial"/>
                <w:b/>
                <w:bCs/>
                <w:spacing w:val="-4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LE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G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U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/</w:t>
            </w:r>
            <w:r>
              <w:rPr>
                <w:rFonts w:ascii="Arial" w:hAnsi="Arial" w:cs="Arial"/>
                <w:b/>
                <w:bCs/>
                <w:w w:val="14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RE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Z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39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ER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834F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985" w:right="2994"/>
              <w:jc w:val="center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</w:rPr>
              <w:t>EM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spacing w:val="34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38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RE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F</w:t>
            </w:r>
            <w:r>
              <w:rPr>
                <w:rFonts w:ascii="Arial" w:hAnsi="Arial" w:cs="Arial"/>
                <w:b/>
                <w:bCs/>
                <w:w w:val="90"/>
              </w:rPr>
              <w:t>LE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X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ÓN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A7E0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47"/>
            </w:pPr>
            <w:r>
              <w:rPr>
                <w:rFonts w:ascii="Arial" w:hAnsi="Arial" w:cs="Arial"/>
                <w:b/>
                <w:bCs/>
                <w:w w:val="85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85"/>
              </w:rPr>
              <w:t>T</w:t>
            </w:r>
            <w:r>
              <w:rPr>
                <w:rFonts w:ascii="Arial" w:hAnsi="Arial" w:cs="Arial"/>
                <w:b/>
                <w:bCs/>
                <w:w w:val="85"/>
              </w:rPr>
              <w:t>G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005E"/>
          </w:tcPr>
          <w:p w:rsidR="00CA55E8" w:rsidRDefault="00CA55E8">
            <w:pPr>
              <w:pStyle w:val="TableParagraph"/>
              <w:kinsoku w:val="0"/>
              <w:overflowPunct w:val="0"/>
              <w:spacing w:before="47" w:line="250" w:lineRule="auto"/>
              <w:ind w:left="1475" w:right="174" w:firstLine="4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-6"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3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EN</w:t>
            </w:r>
            <w:r>
              <w:rPr>
                <w:rFonts w:ascii="Arial" w:hAnsi="Arial" w:cs="Arial"/>
                <w:b/>
                <w:bCs/>
                <w:w w:val="9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P</w:t>
            </w:r>
            <w:r>
              <w:rPr>
                <w:rFonts w:ascii="Arial" w:hAnsi="Arial" w:cs="Arial"/>
                <w:b/>
                <w:bCs/>
                <w:w w:val="95"/>
              </w:rPr>
              <w:t>RO</w:t>
            </w: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G</w:t>
            </w:r>
            <w:r>
              <w:rPr>
                <w:rFonts w:ascii="Arial" w:hAnsi="Arial" w:cs="Arial"/>
                <w:b/>
                <w:bCs/>
                <w:w w:val="95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</w:rPr>
              <w:t xml:space="preserve">MA </w:t>
            </w:r>
            <w:r>
              <w:rPr>
                <w:rFonts w:ascii="Arial" w:hAnsi="Arial" w:cs="Arial"/>
                <w:b/>
                <w:bCs/>
                <w:spacing w:val="4"/>
                <w:w w:val="9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201</w:t>
            </w:r>
            <w:r>
              <w:rPr>
                <w:rFonts w:ascii="Arial" w:hAnsi="Arial" w:cs="Arial"/>
                <w:b/>
                <w:bCs/>
                <w:w w:val="95"/>
              </w:rPr>
              <w:t>8</w:t>
            </w:r>
          </w:p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20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543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IN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IÓ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GNÓS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UPO</w:t>
            </w:r>
          </w:p>
        </w:tc>
      </w:tr>
      <w:tr w:rsidR="00CA55E8">
        <w:trPr>
          <w:trHeight w:hRule="exact" w:val="133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3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29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b/>
                <w:bCs/>
                <w:spacing w:val="-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 xml:space="preserve"> 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29"/>
              </w:numPr>
              <w:tabs>
                <w:tab w:val="left" w:pos="459"/>
              </w:tabs>
              <w:kinsoku w:val="0"/>
              <w:overflowPunct w:val="0"/>
              <w:spacing w:before="20" w:line="250" w:lineRule="auto"/>
              <w:ind w:left="459" w:right="142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ú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bre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BÚ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SQ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2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NE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NF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428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ú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28"/>
              </w:numPr>
              <w:tabs>
                <w:tab w:val="left" w:pos="464"/>
              </w:tabs>
              <w:kinsoku w:val="0"/>
              <w:overflowPunct w:val="0"/>
              <w:spacing w:before="16" w:line="250" w:lineRule="auto"/>
              <w:ind w:left="464" w:right="95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tre</w:t>
            </w:r>
            <w:r>
              <w:rPr>
                <w:rFonts w:ascii="Arial" w:hAnsi="Arial" w:cs="Arial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tada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25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8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L:</w:t>
            </w:r>
            <w:r>
              <w:rPr>
                <w:rFonts w:ascii="Arial" w:hAnsi="Arial" w:cs="Arial"/>
                <w:b/>
                <w:bCs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ral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0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ú</w:t>
            </w:r>
            <w:r>
              <w:rPr>
                <w:rFonts w:ascii="Arial" w:hAnsi="Arial" w:cs="Arial"/>
                <w:sz w:val="22"/>
                <w:szCs w:val="22"/>
              </w:rPr>
              <w:t>n 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A55E8">
        <w:trPr>
          <w:trHeight w:hRule="exact" w:val="162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7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31" w:right="42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78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b/>
                <w:bCs/>
                <w:spacing w:val="-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 xml:space="preserve"> 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27"/>
              </w:numPr>
              <w:tabs>
                <w:tab w:val="left" w:pos="459"/>
              </w:tabs>
              <w:kinsoku w:val="0"/>
              <w:overflowPunct w:val="0"/>
              <w:spacing w:before="6" w:line="264" w:lineRule="exact"/>
              <w:ind w:left="459" w:right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pacing w:val="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y </w:t>
            </w:r>
            <w:r>
              <w:rPr>
                <w:rFonts w:ascii="Arial" w:hAnsi="Arial" w:cs="Arial"/>
                <w:spacing w:val="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pacing w:val="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 xml:space="preserve">s </w:t>
            </w:r>
            <w:r>
              <w:rPr>
                <w:rFonts w:ascii="Arial" w:hAnsi="Arial" w:cs="Arial"/>
                <w:spacing w:val="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para </w:t>
            </w:r>
            <w:r>
              <w:rPr>
                <w:rFonts w:ascii="Arial" w:hAnsi="Arial" w:cs="Arial"/>
                <w:spacing w:val="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r </w:t>
            </w:r>
            <w:r>
              <w:rPr>
                <w:rFonts w:ascii="Arial" w:hAnsi="Arial" w:cs="Arial"/>
                <w:spacing w:val="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párr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26"/>
              </w:numPr>
              <w:tabs>
                <w:tab w:val="left" w:pos="459"/>
              </w:tabs>
              <w:kinsoku w:val="0"/>
              <w:overflowPunct w:val="0"/>
              <w:spacing w:before="9"/>
              <w:ind w:left="459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pará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626EDE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b/>
                <w:bCs/>
                <w:spacing w:val="6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>INTERPRETACIÓN</w:t>
            </w:r>
          </w:p>
          <w:p w:rsidR="00CA55E8" w:rsidRDefault="00CA55E8">
            <w:pPr>
              <w:pStyle w:val="Prrafodelista"/>
              <w:numPr>
                <w:ilvl w:val="0"/>
                <w:numId w:val="425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25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425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léx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25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L:</w:t>
            </w:r>
            <w:r>
              <w:rPr>
                <w:rFonts w:ascii="Arial" w:hAnsi="Arial" w:cs="Arial"/>
                <w:b/>
                <w:bCs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ral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0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ú</w:t>
            </w:r>
            <w:r>
              <w:rPr>
                <w:rFonts w:ascii="Arial" w:hAnsi="Arial" w:cs="Arial"/>
                <w:sz w:val="22"/>
                <w:szCs w:val="22"/>
              </w:rPr>
              <w:t>n 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A55E8">
        <w:trPr>
          <w:trHeight w:hRule="exact" w:val="243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5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781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b/>
                <w:bCs/>
                <w:spacing w:val="-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24"/>
              </w:numPr>
              <w:tabs>
                <w:tab w:val="left" w:pos="459"/>
              </w:tabs>
              <w:kinsoku w:val="0"/>
              <w:overflowPunct w:val="0"/>
              <w:spacing w:before="20" w:line="250" w:lineRule="auto"/>
              <w:ind w:left="459" w:right="485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tar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TO</w:t>
            </w:r>
          </w:p>
          <w:p w:rsidR="00CA55E8" w:rsidRDefault="00CA55E8">
            <w:pPr>
              <w:pStyle w:val="Prrafodelista"/>
              <w:numPr>
                <w:ilvl w:val="0"/>
                <w:numId w:val="423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gr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cart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23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AF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Í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</w:p>
          <w:p w:rsidR="00CA55E8" w:rsidRDefault="00CA55E8">
            <w:pPr>
              <w:pStyle w:val="Prrafodelista"/>
              <w:numPr>
                <w:ilvl w:val="0"/>
                <w:numId w:val="423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rá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6"/>
                <w:w w:val="95"/>
                <w:sz w:val="22"/>
                <w:szCs w:val="22"/>
              </w:rPr>
              <w:t xml:space="preserve"> </w:t>
            </w:r>
            <w:r w:rsidR="00626EDE"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 w:rsidR="00626EDE">
              <w:rPr>
                <w:rFonts w:ascii="Arial" w:hAnsi="Arial" w:cs="Arial"/>
                <w:w w:val="95"/>
                <w:sz w:val="22"/>
                <w:szCs w:val="22"/>
              </w:rPr>
              <w:t xml:space="preserve">n </w:t>
            </w:r>
            <w:r w:rsidR="00626EDE"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>palabras</w:t>
            </w:r>
            <w:r>
              <w:rPr>
                <w:rFonts w:ascii="Arial" w:hAnsi="Arial" w:cs="Arial"/>
                <w:spacing w:val="57"/>
                <w:w w:val="95"/>
                <w:sz w:val="22"/>
                <w:szCs w:val="22"/>
              </w:rPr>
              <w:t xml:space="preserve"> </w:t>
            </w:r>
            <w:r w:rsidR="00626EDE">
              <w:rPr>
                <w:rFonts w:ascii="Arial" w:hAnsi="Arial" w:cs="Arial"/>
                <w:w w:val="95"/>
                <w:sz w:val="22"/>
                <w:szCs w:val="22"/>
              </w:rPr>
              <w:t xml:space="preserve">que </w:t>
            </w:r>
            <w:r w:rsidR="00626EDE"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se</w:t>
            </w:r>
            <w:r w:rsidR="00626EDE">
              <w:rPr>
                <w:rFonts w:ascii="Arial" w:hAnsi="Arial" w:cs="Arial"/>
                <w:w w:val="95"/>
                <w:sz w:val="22"/>
                <w:szCs w:val="22"/>
              </w:rPr>
              <w:t xml:space="preserve"> usan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5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ar 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(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uánd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)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23"/>
              </w:numPr>
              <w:tabs>
                <w:tab w:val="left" w:pos="464"/>
              </w:tabs>
              <w:kinsoku w:val="0"/>
              <w:overflowPunct w:val="0"/>
              <w:spacing w:before="5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ep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rar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23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yú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b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23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17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19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L:</w:t>
            </w:r>
            <w:r>
              <w:rPr>
                <w:rFonts w:ascii="Arial" w:hAnsi="Arial" w:cs="Arial"/>
                <w:b/>
                <w:bCs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ral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0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ada</w:t>
            </w:r>
            <w:r>
              <w:rPr>
                <w:rFonts w:ascii="Arial" w:hAnsi="Arial" w:cs="Arial"/>
                <w:spacing w:val="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ú</w:t>
            </w:r>
            <w:r>
              <w:rPr>
                <w:rFonts w:ascii="Arial" w:hAnsi="Arial" w:cs="Arial"/>
                <w:sz w:val="22"/>
                <w:szCs w:val="22"/>
              </w:rPr>
              <w:t>n 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A55E8">
        <w:trPr>
          <w:trHeight w:hRule="exact" w:val="187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06"/>
            </w:pP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13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AB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NG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AS</w:t>
            </w:r>
            <w:r>
              <w:rPr>
                <w:rFonts w:ascii="Arial" w:hAnsi="Arial" w:cs="Arial"/>
                <w:b/>
                <w:bCs/>
                <w:spacing w:val="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2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EG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DE</w:t>
            </w:r>
            <w:r>
              <w:rPr>
                <w:rFonts w:ascii="Arial" w:hAnsi="Arial" w:cs="Arial"/>
                <w:b/>
                <w:bCs/>
                <w:spacing w:val="-2"/>
                <w:w w:val="9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PALAB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AS</w:t>
            </w:r>
            <w:r>
              <w:rPr>
                <w:rFonts w:ascii="Arial" w:hAnsi="Arial" w:cs="Arial"/>
                <w:b/>
                <w:bCs/>
                <w:spacing w:val="3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3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UBL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22"/>
              </w:numPr>
              <w:tabs>
                <w:tab w:val="left" w:pos="459"/>
              </w:tabs>
              <w:kinsoku w:val="0"/>
              <w:overflowPunct w:val="0"/>
              <w:spacing w:before="20" w:line="250" w:lineRule="auto"/>
              <w:ind w:left="459" w:right="9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traba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4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abra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22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105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aba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una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abras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421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traba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abras</w:t>
            </w:r>
            <w:r>
              <w:rPr>
                <w:rFonts w:ascii="Arial" w:hAnsi="Arial" w:cs="Arial"/>
                <w:spacing w:val="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abra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tre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421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aba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5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24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L:</w:t>
            </w:r>
            <w:r>
              <w:rPr>
                <w:rFonts w:ascii="Arial" w:hAnsi="Arial" w:cs="Arial"/>
                <w:b/>
                <w:bCs/>
                <w:spacing w:val="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vos</w:t>
            </w:r>
            <w:r>
              <w:rPr>
                <w:rFonts w:ascii="Arial" w:hAnsi="Arial" w:cs="Arial"/>
                <w:spacing w:val="-1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0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ú</w:t>
            </w:r>
            <w:r>
              <w:rPr>
                <w:rFonts w:ascii="Arial" w:hAnsi="Arial" w:cs="Arial"/>
                <w:sz w:val="22"/>
                <w:szCs w:val="22"/>
              </w:rPr>
              <w:t>n 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A55E8">
        <w:trPr>
          <w:trHeight w:hRule="exact" w:val="187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06"/>
            </w:pP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13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AB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NG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AS</w:t>
            </w:r>
            <w:r>
              <w:rPr>
                <w:rFonts w:ascii="Arial" w:hAnsi="Arial" w:cs="Arial"/>
                <w:b/>
                <w:bCs/>
                <w:spacing w:val="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2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EG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DE</w:t>
            </w:r>
            <w:r>
              <w:rPr>
                <w:rFonts w:ascii="Arial" w:hAnsi="Arial" w:cs="Arial"/>
                <w:b/>
                <w:bCs/>
                <w:spacing w:val="-2"/>
                <w:w w:val="9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PALAB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AS</w:t>
            </w:r>
            <w:r>
              <w:rPr>
                <w:rFonts w:ascii="Arial" w:hAnsi="Arial" w:cs="Arial"/>
                <w:b/>
                <w:bCs/>
                <w:spacing w:val="3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3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UBL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20"/>
              </w:numPr>
              <w:tabs>
                <w:tab w:val="left" w:pos="459"/>
              </w:tabs>
              <w:kinsoku w:val="0"/>
              <w:overflowPunct w:val="0"/>
              <w:spacing w:before="20" w:line="250" w:lineRule="auto"/>
              <w:ind w:left="459" w:right="10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aba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una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abras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20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10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traba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4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abra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419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aba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AF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Í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</w:p>
          <w:p w:rsidR="00CA55E8" w:rsidRDefault="00CA55E8">
            <w:pPr>
              <w:pStyle w:val="Prrafodelista"/>
              <w:numPr>
                <w:ilvl w:val="0"/>
                <w:numId w:val="419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bra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19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ili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19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abra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5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25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27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L:</w:t>
            </w:r>
            <w:r>
              <w:rPr>
                <w:rFonts w:ascii="Arial" w:hAnsi="Arial" w:cs="Arial"/>
                <w:b/>
                <w:bCs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ral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04" w:right="327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ú</w:t>
            </w:r>
            <w:r>
              <w:rPr>
                <w:rFonts w:ascii="Arial" w:hAnsi="Arial" w:cs="Arial"/>
                <w:sz w:val="22"/>
                <w:szCs w:val="22"/>
              </w:rPr>
              <w:t>n 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A55E8">
        <w:trPr>
          <w:trHeight w:hRule="exact" w:val="1901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7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21" w:right="416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599" w:right="184" w:hanging="408"/>
            </w:pP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CIÓ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SOCI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L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LAB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AR</w:t>
            </w:r>
            <w:r>
              <w:rPr>
                <w:rFonts w:ascii="Arial" w:hAnsi="Arial" w:cs="Arial"/>
                <w:b/>
                <w:bCs/>
                <w:spacing w:val="1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OQ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18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18"/>
              </w:numPr>
              <w:tabs>
                <w:tab w:val="left" w:pos="459"/>
              </w:tabs>
              <w:kinsoku w:val="0"/>
              <w:overflowPunct w:val="0"/>
              <w:spacing w:before="20" w:line="250" w:lineRule="auto"/>
              <w:ind w:left="459" w:right="791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417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17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adas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qu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b/>
                <w:bCs/>
                <w:spacing w:val="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E 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AC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417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abr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ras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adas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17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17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rpr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tar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5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28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32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</w:tbl>
    <w:p w:rsidR="00CA55E8" w:rsidRDefault="00CA55E8">
      <w:pPr>
        <w:sectPr w:rsidR="00CA55E8">
          <w:pgSz w:w="24480" w:h="15840" w:orient="landscape"/>
          <w:pgMar w:top="520" w:right="840" w:bottom="280" w:left="1200" w:header="720" w:footer="720" w:gutter="0"/>
          <w:cols w:space="720" w:equalWidth="0">
            <w:col w:w="22440"/>
          </w:cols>
          <w:noEndnote/>
        </w:sectPr>
      </w:pPr>
    </w:p>
    <w:p w:rsidR="00CA55E8" w:rsidRDefault="00CA55E8">
      <w:pPr>
        <w:kinsoku w:val="0"/>
        <w:overflowPunct w:val="0"/>
        <w:spacing w:before="5" w:line="80" w:lineRule="exact"/>
        <w:rPr>
          <w:sz w:val="8"/>
          <w:szCs w:val="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1138"/>
        <w:gridCol w:w="5241"/>
        <w:gridCol w:w="8506"/>
        <w:gridCol w:w="1133"/>
        <w:gridCol w:w="4963"/>
      </w:tblGrid>
      <w:tr w:rsidR="00CA55E8">
        <w:trPr>
          <w:trHeight w:hRule="exact" w:val="216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8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83" w:right="373" w:hanging="5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723" w:right="319" w:hanging="408"/>
            </w:pP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CIÓ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SOCI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L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LAB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AR</w:t>
            </w:r>
            <w:r>
              <w:rPr>
                <w:rFonts w:ascii="Arial" w:hAnsi="Arial" w:cs="Arial"/>
                <w:b/>
                <w:bCs/>
                <w:spacing w:val="1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OQ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99" w:right="3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16"/>
              </w:numPr>
              <w:tabs>
                <w:tab w:val="left" w:pos="459"/>
              </w:tabs>
              <w:kinsoku w:val="0"/>
              <w:overflowPunct w:val="0"/>
              <w:spacing w:before="20" w:line="250" w:lineRule="auto"/>
              <w:ind w:left="459" w:right="9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ado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dar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16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98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5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6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  de</w:t>
            </w:r>
            <w:r>
              <w:rPr>
                <w:rFonts w:ascii="Arial" w:hAnsi="Arial" w:cs="Arial"/>
                <w:spacing w:val="6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6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 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415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15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adas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qu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AF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Í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</w:p>
          <w:p w:rsidR="00CA55E8" w:rsidRDefault="00CA55E8">
            <w:pPr>
              <w:pStyle w:val="Prrafodelista"/>
              <w:numPr>
                <w:ilvl w:val="0"/>
                <w:numId w:val="415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9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abras</w:t>
            </w:r>
            <w:r>
              <w:rPr>
                <w:rFonts w:ascii="Arial" w:hAnsi="Arial" w:cs="Arial"/>
                <w:spacing w:val="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dar</w:t>
            </w:r>
            <w:r>
              <w:rPr>
                <w:rFonts w:ascii="Arial" w:hAnsi="Arial" w:cs="Arial"/>
                <w:spacing w:val="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bre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ch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rda,</w:t>
            </w:r>
            <w:r>
              <w:rPr>
                <w:rFonts w:ascii="Arial" w:hAnsi="Arial" w:cs="Arial"/>
                <w:spacing w:val="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lelo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15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5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33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33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3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9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29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16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LAB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AR</w:t>
            </w:r>
            <w:r>
              <w:rPr>
                <w:rFonts w:ascii="Arial" w:hAnsi="Arial" w:cs="Arial"/>
                <w:b/>
                <w:bCs/>
                <w:spacing w:val="3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UN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2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ÁF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CO</w:t>
            </w:r>
            <w:r>
              <w:rPr>
                <w:rFonts w:ascii="Arial" w:hAnsi="Arial" w:cs="Arial"/>
                <w:b/>
                <w:bCs/>
                <w:spacing w:val="3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PU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MÉ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XI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CO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99" w:right="3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 te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14"/>
              </w:numPr>
              <w:tabs>
                <w:tab w:val="left" w:pos="459"/>
              </w:tabs>
              <w:kinsoku w:val="0"/>
              <w:overflowPunct w:val="0"/>
              <w:spacing w:before="20" w:line="250" w:lineRule="auto"/>
              <w:ind w:left="459" w:right="29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413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37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42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33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3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10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22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29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24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LAB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AR</w:t>
            </w:r>
            <w:r>
              <w:rPr>
                <w:rFonts w:ascii="Arial" w:hAnsi="Arial" w:cs="Arial"/>
                <w:b/>
                <w:bCs/>
                <w:spacing w:val="3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UN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2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ÁF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CO</w:t>
            </w:r>
            <w:r>
              <w:rPr>
                <w:rFonts w:ascii="Arial" w:hAnsi="Arial" w:cs="Arial"/>
                <w:b/>
                <w:bCs/>
                <w:spacing w:val="3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PU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MÉ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XI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CO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99" w:right="3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 te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12"/>
              </w:numPr>
              <w:tabs>
                <w:tab w:val="left" w:pos="459"/>
              </w:tabs>
              <w:kinsoku w:val="0"/>
              <w:overflowPunct w:val="0"/>
              <w:spacing w:before="16" w:line="250" w:lineRule="auto"/>
              <w:ind w:left="459" w:right="518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bre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BÚ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SQ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2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NE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NF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MAC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411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11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apas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tua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2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2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n.</w:t>
            </w:r>
          </w:p>
          <w:p w:rsidR="00CA55E8" w:rsidRDefault="00CA55E8">
            <w:pPr>
              <w:pStyle w:val="Prrafodelista"/>
              <w:numPr>
                <w:ilvl w:val="0"/>
                <w:numId w:val="411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adr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42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44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2141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6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72" w:right="16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-NO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29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632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50" w:lineRule="auto"/>
              <w:ind w:left="99" w:right="24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LAB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AR</w:t>
            </w:r>
            <w:r>
              <w:rPr>
                <w:rFonts w:ascii="Arial" w:hAnsi="Arial" w:cs="Arial"/>
                <w:b/>
                <w:bCs/>
                <w:spacing w:val="3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UN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2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ÁF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CO</w:t>
            </w:r>
            <w:r>
              <w:rPr>
                <w:rFonts w:ascii="Arial" w:hAnsi="Arial" w:cs="Arial"/>
                <w:b/>
                <w:bCs/>
                <w:spacing w:val="3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PU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MÉ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XI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CO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99" w:right="3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sz w:val="22"/>
                <w:szCs w:val="22"/>
              </w:rPr>
              <w:t>po de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10"/>
              </w:numPr>
              <w:tabs>
                <w:tab w:val="left" w:pos="459"/>
              </w:tabs>
              <w:kinsoku w:val="0"/>
              <w:overflowPunct w:val="0"/>
              <w:spacing w:before="16" w:line="250" w:lineRule="auto"/>
              <w:ind w:left="459" w:right="9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1"/>
                <w:w w:val="1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10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95"/>
              <w:jc w:val="both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b/>
                <w:bCs/>
                <w:spacing w:val="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E 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AC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409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cto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409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09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pár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09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93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exo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(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10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tro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gual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).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0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44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45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87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97" w:right="399"/>
              <w:jc w:val="center"/>
            </w:pP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98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24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LAB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AR</w:t>
            </w:r>
            <w:r>
              <w:rPr>
                <w:rFonts w:ascii="Arial" w:hAnsi="Arial" w:cs="Arial"/>
                <w:b/>
                <w:bCs/>
                <w:spacing w:val="3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UN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2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ÁF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CO</w:t>
            </w:r>
            <w:r>
              <w:rPr>
                <w:rFonts w:ascii="Arial" w:hAnsi="Arial" w:cs="Arial"/>
                <w:b/>
                <w:bCs/>
                <w:spacing w:val="3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PU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MÉ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XI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CO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99" w:right="3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 te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08"/>
              </w:numPr>
              <w:tabs>
                <w:tab w:val="left" w:pos="459"/>
              </w:tabs>
              <w:kinsoku w:val="0"/>
              <w:overflowPunct w:val="0"/>
              <w:spacing w:before="20" w:line="250" w:lineRule="auto"/>
              <w:ind w:left="459" w:right="9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 xml:space="preserve">be </w:t>
            </w:r>
            <w:r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5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 xml:space="preserve">to </w:t>
            </w:r>
            <w:r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 xml:space="preserve">e </w:t>
            </w:r>
            <w:r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  <w:p w:rsidR="00CA55E8" w:rsidRDefault="00CA55E8">
            <w:pPr>
              <w:pStyle w:val="Prrafodelista"/>
              <w:numPr>
                <w:ilvl w:val="0"/>
                <w:numId w:val="408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97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ta  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y  </w:t>
            </w:r>
            <w:r>
              <w:rPr>
                <w:rFonts w:ascii="Arial" w:hAnsi="Arial" w:cs="Arial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 xml:space="preserve">a  </w:t>
            </w:r>
            <w:r>
              <w:rPr>
                <w:rFonts w:ascii="Arial" w:hAnsi="Arial" w:cs="Arial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 xml:space="preserve">a  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 xml:space="preserve">dad  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 xml:space="preserve">al  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ngü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AF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Í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</w:p>
          <w:p w:rsidR="00CA55E8" w:rsidRDefault="00CA55E8">
            <w:pPr>
              <w:pStyle w:val="Prrafodelista"/>
              <w:numPr>
                <w:ilvl w:val="0"/>
                <w:numId w:val="407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rar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árr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07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b</w:t>
            </w:r>
            <w:r>
              <w:rPr>
                <w:rFonts w:ascii="Arial" w:hAnsi="Arial" w:cs="Arial"/>
                <w:sz w:val="22"/>
                <w:szCs w:val="22"/>
              </w:rPr>
              <w:t>ras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ca.</w:t>
            </w:r>
          </w:p>
          <w:p w:rsidR="00CA55E8" w:rsidRDefault="00CA55E8">
            <w:pPr>
              <w:pStyle w:val="Prrafodelista"/>
              <w:numPr>
                <w:ilvl w:val="0"/>
                <w:numId w:val="407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abras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tad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5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46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47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89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15"/>
            </w:pP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24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2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RR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3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3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99" w:right="3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sz w:val="22"/>
                <w:szCs w:val="22"/>
              </w:rPr>
              <w:t>po de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arrat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06"/>
              </w:numPr>
              <w:tabs>
                <w:tab w:val="left" w:pos="459"/>
              </w:tabs>
              <w:kinsoku w:val="0"/>
              <w:overflowPunct w:val="0"/>
              <w:spacing w:before="20" w:line="250" w:lineRule="auto"/>
              <w:ind w:left="459" w:right="355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b/>
                <w:bCs/>
                <w:spacing w:val="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E 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AC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405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ado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05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Me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05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9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405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5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48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51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213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1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35"/>
            </w:pP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24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2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RR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3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3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99" w:right="3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sz w:val="22"/>
                <w:szCs w:val="22"/>
              </w:rPr>
              <w:t>po de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arrat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04"/>
              </w:numPr>
              <w:tabs>
                <w:tab w:val="left" w:pos="459"/>
              </w:tabs>
              <w:kinsoku w:val="0"/>
              <w:overflowPunct w:val="0"/>
              <w:spacing w:before="16" w:line="250" w:lineRule="auto"/>
              <w:ind w:left="459" w:right="9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04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94"/>
              <w:jc w:val="both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ir</w:t>
            </w:r>
            <w:r>
              <w:rPr>
                <w:rFonts w:ascii="Arial" w:hAnsi="Arial" w:cs="Arial"/>
                <w:spacing w:val="-2"/>
                <w:w w:val="10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b/>
                <w:bCs/>
                <w:spacing w:val="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E 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403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Me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403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9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abras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ug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res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et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03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erba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entes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03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5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52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56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26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20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7094" w:right="7090"/>
              <w:jc w:val="center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tro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n.</w:t>
            </w:r>
          </w:p>
        </w:tc>
      </w:tr>
    </w:tbl>
    <w:p w:rsidR="00CA55E8" w:rsidRDefault="00CA55E8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:rsidR="00CA55E8" w:rsidRDefault="00CA55E8">
      <w:pPr>
        <w:pStyle w:val="Ttulo4"/>
        <w:kinsoku w:val="0"/>
        <w:overflowPunct w:val="0"/>
      </w:pPr>
      <w:r>
        <w:t>*</w:t>
      </w:r>
      <w:r>
        <w:rPr>
          <w:spacing w:val="-36"/>
        </w:rPr>
        <w:t xml:space="preserve"> </w:t>
      </w:r>
      <w:r>
        <w:rPr>
          <w:b/>
          <w:bCs/>
        </w:rPr>
        <w:t>RE</w:t>
      </w:r>
      <w:r>
        <w:rPr>
          <w:b/>
          <w:bCs/>
          <w:spacing w:val="-2"/>
        </w:rPr>
        <w:t>F</w:t>
      </w:r>
      <w:r>
        <w:rPr>
          <w:b/>
          <w:bCs/>
        </w:rPr>
        <w:t>ERE</w:t>
      </w:r>
      <w:r>
        <w:rPr>
          <w:b/>
          <w:bCs/>
          <w:spacing w:val="2"/>
        </w:rPr>
        <w:t>N</w:t>
      </w:r>
      <w:r>
        <w:rPr>
          <w:b/>
          <w:bCs/>
          <w:spacing w:val="-2"/>
        </w:rPr>
        <w:t>C</w:t>
      </w:r>
      <w:r>
        <w:rPr>
          <w:b/>
          <w:bCs/>
          <w:spacing w:val="1"/>
        </w:rPr>
        <w:t>I</w:t>
      </w:r>
      <w:r>
        <w:rPr>
          <w:b/>
          <w:bCs/>
          <w:spacing w:val="-4"/>
        </w:rPr>
        <w:t>A</w:t>
      </w:r>
      <w:r>
        <w:rPr>
          <w:b/>
          <w:bCs/>
        </w:rPr>
        <w:t>:</w:t>
      </w:r>
      <w:r>
        <w:rPr>
          <w:b/>
          <w:bCs/>
          <w:spacing w:val="-37"/>
        </w:rPr>
        <w:t xml:space="preserve"> </w:t>
      </w:r>
      <w:r>
        <w:rPr>
          <w:spacing w:val="2"/>
        </w:rPr>
        <w:t>SE</w:t>
      </w:r>
      <w:r>
        <w:rPr>
          <w:spacing w:val="-5"/>
        </w:rPr>
        <w:t>P</w:t>
      </w:r>
      <w:r>
        <w:t>.</w:t>
      </w:r>
      <w:r>
        <w:rPr>
          <w:spacing w:val="-37"/>
        </w:rPr>
        <w:t xml:space="preserve"> </w:t>
      </w:r>
      <w:r>
        <w:rPr>
          <w:spacing w:val="1"/>
        </w:rPr>
        <w:t>A</w:t>
      </w:r>
      <w:r>
        <w:rPr>
          <w:spacing w:val="-2"/>
        </w:rPr>
        <w:t>p</w:t>
      </w:r>
      <w:r>
        <w:rPr>
          <w:spacing w:val="-1"/>
        </w:rPr>
        <w:t>r</w:t>
      </w:r>
      <w:r>
        <w:rPr>
          <w:spacing w:val="-2"/>
        </w:rPr>
        <w:t>e</w:t>
      </w:r>
      <w:r>
        <w:t>n</w:t>
      </w:r>
      <w:r>
        <w:rPr>
          <w:spacing w:val="-2"/>
        </w:rPr>
        <w:t>diz</w:t>
      </w:r>
      <w:r>
        <w:t>a</w:t>
      </w:r>
      <w:r>
        <w:rPr>
          <w:spacing w:val="-2"/>
        </w:rPr>
        <w:t>je</w:t>
      </w:r>
      <w:r>
        <w:t>s</w:t>
      </w:r>
      <w:r>
        <w:rPr>
          <w:spacing w:val="-39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l</w:t>
      </w:r>
      <w:r>
        <w:t>a</w:t>
      </w:r>
      <w:r>
        <w:rPr>
          <w:spacing w:val="1"/>
        </w:rPr>
        <w:t>v</w:t>
      </w:r>
      <w:r>
        <w:t>e</w:t>
      </w:r>
      <w:r>
        <w:rPr>
          <w:spacing w:val="-38"/>
        </w:rPr>
        <w:t xml:space="preserve"> </w:t>
      </w:r>
      <w:r>
        <w:rPr>
          <w:spacing w:val="-2"/>
        </w:rPr>
        <w:t>p</w:t>
      </w:r>
      <w:r>
        <w:t>a</w:t>
      </w:r>
      <w:r>
        <w:rPr>
          <w:spacing w:val="-1"/>
        </w:rPr>
        <w:t>r</w:t>
      </w:r>
      <w:r>
        <w:t>a</w:t>
      </w:r>
      <w:r>
        <w:rPr>
          <w:spacing w:val="-38"/>
        </w:rPr>
        <w:t xml:space="preserve"> </w:t>
      </w:r>
      <w:r>
        <w:rPr>
          <w:spacing w:val="2"/>
        </w:rPr>
        <w:t>l</w:t>
      </w:r>
      <w:r>
        <w:t>a</w:t>
      </w:r>
      <w:r>
        <w:rPr>
          <w:spacing w:val="-37"/>
        </w:rPr>
        <w:t xml:space="preserve"> </w:t>
      </w:r>
      <w:r>
        <w:rPr>
          <w:spacing w:val="-2"/>
        </w:rPr>
        <w:t>ed</w:t>
      </w:r>
      <w:r>
        <w:t>u</w:t>
      </w:r>
      <w:r>
        <w:rPr>
          <w:spacing w:val="1"/>
        </w:rPr>
        <w:t>c</w:t>
      </w:r>
      <w:r>
        <w:t>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ó</w:t>
      </w:r>
      <w:r>
        <w:t>n</w:t>
      </w:r>
      <w:r>
        <w:rPr>
          <w:spacing w:val="-38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2"/>
        </w:rPr>
        <w:t>te</w:t>
      </w:r>
      <w:r>
        <w:t>g</w:t>
      </w:r>
      <w:r>
        <w:rPr>
          <w:spacing w:val="-1"/>
        </w:rPr>
        <w:t>r</w:t>
      </w:r>
      <w:r>
        <w:t>a</w:t>
      </w:r>
      <w:r>
        <w:rPr>
          <w:spacing w:val="-1"/>
        </w:rPr>
        <w:t>l</w:t>
      </w:r>
      <w:r>
        <w:t>.</w:t>
      </w:r>
      <w:r>
        <w:rPr>
          <w:spacing w:val="-36"/>
        </w:rPr>
        <w:t xml:space="preserve"> </w:t>
      </w:r>
      <w:r>
        <w:rPr>
          <w:spacing w:val="2"/>
        </w:rPr>
        <w:t>E</w:t>
      </w:r>
      <w:r>
        <w:rPr>
          <w:spacing w:val="-2"/>
        </w:rPr>
        <w:t>d</w:t>
      </w:r>
      <w:r>
        <w:t>u</w:t>
      </w:r>
      <w:r>
        <w:rPr>
          <w:spacing w:val="1"/>
        </w:rPr>
        <w:t>c</w:t>
      </w:r>
      <w:r>
        <w:t>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ó</w:t>
      </w:r>
      <w:r>
        <w:t>n</w:t>
      </w:r>
      <w:r>
        <w:rPr>
          <w:spacing w:val="-38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r</w:t>
      </w:r>
      <w:r>
        <w:rPr>
          <w:spacing w:val="-2"/>
        </w:rPr>
        <w:t>i</w:t>
      </w:r>
      <w:r>
        <w:t>ma</w:t>
      </w:r>
      <w:r>
        <w:rPr>
          <w:spacing w:val="-1"/>
        </w:rPr>
        <w:t>r</w:t>
      </w:r>
      <w:r>
        <w:rPr>
          <w:spacing w:val="-2"/>
        </w:rPr>
        <w:t>i</w:t>
      </w:r>
      <w:r>
        <w:t>a</w:t>
      </w:r>
      <w:r>
        <w:rPr>
          <w:spacing w:val="-37"/>
        </w:rPr>
        <w:t xml:space="preserve"> </w:t>
      </w:r>
      <w:r>
        <w:rPr>
          <w:spacing w:val="2"/>
        </w:rPr>
        <w:t>4</w:t>
      </w:r>
      <w:r>
        <w:rPr>
          <w:spacing w:val="-2"/>
        </w:rPr>
        <w:t>º</w:t>
      </w:r>
      <w:r>
        <w:t>.</w:t>
      </w:r>
      <w:r>
        <w:rPr>
          <w:spacing w:val="-37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l</w:t>
      </w:r>
      <w:r>
        <w:t>an</w:t>
      </w:r>
      <w:r>
        <w:rPr>
          <w:spacing w:val="-38"/>
        </w:rPr>
        <w:t xml:space="preserve"> </w:t>
      </w:r>
      <w:r>
        <w:t>y</w:t>
      </w:r>
      <w:r>
        <w:rPr>
          <w:spacing w:val="-37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r</w:t>
      </w:r>
      <w:r>
        <w:rPr>
          <w:spacing w:val="-2"/>
        </w:rPr>
        <w:t>o</w:t>
      </w:r>
      <w:r>
        <w:t>g</w:t>
      </w:r>
      <w:r>
        <w:rPr>
          <w:spacing w:val="-2"/>
        </w:rPr>
        <w:t>r</w:t>
      </w:r>
      <w:r>
        <w:t>amas</w:t>
      </w:r>
      <w:r>
        <w:rPr>
          <w:spacing w:val="-38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-39"/>
        </w:rPr>
        <w:t xml:space="preserve"> </w:t>
      </w:r>
      <w:r>
        <w:rPr>
          <w:spacing w:val="2"/>
        </w:rPr>
        <w:t>E</w:t>
      </w:r>
      <w:r>
        <w:rPr>
          <w:spacing w:val="-3"/>
        </w:rPr>
        <w:t>s</w:t>
      </w:r>
      <w:r>
        <w:rPr>
          <w:spacing w:val="-2"/>
        </w:rPr>
        <w:t>t</w:t>
      </w:r>
      <w:r>
        <w:t>u</w:t>
      </w:r>
      <w:r>
        <w:rPr>
          <w:spacing w:val="4"/>
        </w:rPr>
        <w:t>d</w:t>
      </w:r>
      <w:r>
        <w:rPr>
          <w:spacing w:val="-2"/>
        </w:rPr>
        <w:t>i</w:t>
      </w:r>
      <w:r>
        <w:rPr>
          <w:spacing w:val="-3"/>
        </w:rPr>
        <w:t>o</w:t>
      </w:r>
      <w:r>
        <w:t>,</w:t>
      </w:r>
      <w:r>
        <w:rPr>
          <w:spacing w:val="-37"/>
        </w:rPr>
        <w:t xml:space="preserve"> </w:t>
      </w:r>
      <w:r>
        <w:rPr>
          <w:spacing w:val="-2"/>
        </w:rPr>
        <w:t>o</w:t>
      </w:r>
      <w:r>
        <w:rPr>
          <w:spacing w:val="4"/>
        </w:rPr>
        <w:t>r</w:t>
      </w:r>
      <w:r>
        <w:rPr>
          <w:spacing w:val="-2"/>
        </w:rPr>
        <w:t>ie</w:t>
      </w:r>
      <w:r>
        <w:t>n</w:t>
      </w:r>
      <w:r>
        <w:rPr>
          <w:spacing w:val="-2"/>
        </w:rPr>
        <w:t>t</w:t>
      </w:r>
      <w:r>
        <w:t>a</w:t>
      </w:r>
      <w:r>
        <w:rPr>
          <w:spacing w:val="1"/>
        </w:rPr>
        <w:t>c</w:t>
      </w:r>
      <w:r>
        <w:rPr>
          <w:spacing w:val="-2"/>
        </w:rPr>
        <w:t>io</w:t>
      </w:r>
      <w:r>
        <w:t>n</w:t>
      </w:r>
      <w:r>
        <w:rPr>
          <w:spacing w:val="-2"/>
        </w:rPr>
        <w:t>e</w:t>
      </w:r>
      <w:r>
        <w:t>s</w:t>
      </w:r>
      <w:r>
        <w:rPr>
          <w:spacing w:val="-35"/>
        </w:rPr>
        <w:t xml:space="preserve"> </w:t>
      </w:r>
      <w:r>
        <w:rPr>
          <w:spacing w:val="-2"/>
        </w:rPr>
        <w:t>did</w:t>
      </w:r>
      <w:r>
        <w:rPr>
          <w:spacing w:val="5"/>
        </w:rPr>
        <w:t>á</w:t>
      </w:r>
      <w:r>
        <w:rPr>
          <w:spacing w:val="1"/>
        </w:rPr>
        <w:t>c</w:t>
      </w:r>
      <w:r>
        <w:rPr>
          <w:spacing w:val="-2"/>
        </w:rPr>
        <w:t>ti</w:t>
      </w:r>
      <w:r>
        <w:rPr>
          <w:spacing w:val="1"/>
        </w:rPr>
        <w:t>c</w:t>
      </w:r>
      <w:r>
        <w:t>as</w:t>
      </w:r>
      <w:r>
        <w:rPr>
          <w:spacing w:val="-39"/>
        </w:rPr>
        <w:t xml:space="preserve"> </w:t>
      </w:r>
      <w:r>
        <w:t>y</w:t>
      </w:r>
      <w:r>
        <w:rPr>
          <w:spacing w:val="-37"/>
        </w:rPr>
        <w:t xml:space="preserve"> </w:t>
      </w:r>
      <w:r>
        <w:rPr>
          <w:spacing w:val="-3"/>
        </w:rPr>
        <w:t>s</w:t>
      </w:r>
      <w:r>
        <w:t>ug</w:t>
      </w:r>
      <w:r>
        <w:rPr>
          <w:spacing w:val="-2"/>
        </w:rPr>
        <w:t>e</w:t>
      </w:r>
      <w:r>
        <w:rPr>
          <w:spacing w:val="-1"/>
        </w:rPr>
        <w:t>r</w:t>
      </w:r>
      <w:r>
        <w:rPr>
          <w:spacing w:val="-2"/>
        </w:rPr>
        <w:t>e</w:t>
      </w:r>
      <w:r>
        <w:t>n</w:t>
      </w:r>
      <w:r>
        <w:rPr>
          <w:spacing w:val="1"/>
        </w:rPr>
        <w:t>c</w:t>
      </w:r>
      <w:r>
        <w:rPr>
          <w:spacing w:val="-2"/>
        </w:rPr>
        <w:t>i</w:t>
      </w:r>
      <w:r>
        <w:t>as</w:t>
      </w:r>
      <w:r>
        <w:rPr>
          <w:spacing w:val="-38"/>
        </w:rPr>
        <w:t xml:space="preserve"> </w:t>
      </w:r>
      <w:r>
        <w:rPr>
          <w:spacing w:val="4"/>
        </w:rPr>
        <w:t>d</w:t>
      </w:r>
      <w:r>
        <w:t>e</w:t>
      </w:r>
      <w:r>
        <w:rPr>
          <w:spacing w:val="-39"/>
        </w:rPr>
        <w:t xml:space="preserve"> </w:t>
      </w:r>
      <w:r>
        <w:rPr>
          <w:spacing w:val="-2"/>
        </w:rPr>
        <w:t>e</w:t>
      </w:r>
      <w:r>
        <w:rPr>
          <w:spacing w:val="1"/>
        </w:rPr>
        <w:t>v</w:t>
      </w:r>
      <w:r>
        <w:t>a</w:t>
      </w:r>
      <w:r>
        <w:rPr>
          <w:spacing w:val="-1"/>
        </w:rPr>
        <w:t>l</w:t>
      </w:r>
      <w:r>
        <w:t>ua</w:t>
      </w:r>
      <w:r>
        <w:rPr>
          <w:spacing w:val="1"/>
        </w:rPr>
        <w:t>c</w:t>
      </w:r>
      <w:r>
        <w:rPr>
          <w:spacing w:val="-2"/>
        </w:rPr>
        <w:t>ió</w:t>
      </w:r>
      <w:r>
        <w:t>n.</w:t>
      </w:r>
    </w:p>
    <w:p w:rsidR="00CA55E8" w:rsidRDefault="00CA55E8">
      <w:pPr>
        <w:pStyle w:val="Ttulo4"/>
        <w:kinsoku w:val="0"/>
        <w:overflowPunct w:val="0"/>
        <w:sectPr w:rsidR="00CA55E8">
          <w:pgSz w:w="24480" w:h="15840" w:orient="landscape"/>
          <w:pgMar w:top="48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51"/>
        <w:ind w:left="8061" w:right="8431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17B59F"/>
          <w:spacing w:val="-1"/>
          <w:w w:val="95"/>
        </w:rPr>
        <w:lastRenderedPageBreak/>
        <w:t>D</w:t>
      </w:r>
      <w:r>
        <w:rPr>
          <w:rFonts w:ascii="Arial" w:hAnsi="Arial" w:cs="Arial"/>
          <w:b/>
          <w:bCs/>
          <w:color w:val="17B59F"/>
          <w:w w:val="95"/>
        </w:rPr>
        <w:t>O</w:t>
      </w:r>
      <w:r>
        <w:rPr>
          <w:rFonts w:ascii="Arial" w:hAnsi="Arial" w:cs="Arial"/>
          <w:b/>
          <w:bCs/>
          <w:color w:val="17B59F"/>
          <w:spacing w:val="-3"/>
          <w:w w:val="95"/>
        </w:rPr>
        <w:t>S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spacing w:val="-1"/>
          <w:w w:val="95"/>
        </w:rPr>
        <w:t>F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spacing w:val="-2"/>
          <w:w w:val="95"/>
        </w:rPr>
        <w:t>C</w:t>
      </w:r>
      <w:r>
        <w:rPr>
          <w:rFonts w:ascii="Arial" w:hAnsi="Arial" w:cs="Arial"/>
          <w:b/>
          <w:bCs/>
          <w:color w:val="17B59F"/>
          <w:spacing w:val="-4"/>
          <w:w w:val="95"/>
        </w:rPr>
        <w:t>A</w:t>
      </w:r>
      <w:r>
        <w:rPr>
          <w:rFonts w:ascii="Arial" w:hAnsi="Arial" w:cs="Arial"/>
          <w:b/>
          <w:bCs/>
          <w:color w:val="17B59F"/>
          <w:spacing w:val="-2"/>
          <w:w w:val="95"/>
        </w:rPr>
        <w:t>C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w w:val="95"/>
        </w:rPr>
        <w:t>ÓN</w:t>
      </w:r>
      <w:r>
        <w:rPr>
          <w:rFonts w:ascii="Arial" w:hAnsi="Arial" w:cs="Arial"/>
          <w:b/>
          <w:bCs/>
          <w:color w:val="17B59F"/>
          <w:spacing w:val="-36"/>
          <w:w w:val="95"/>
        </w:rPr>
        <w:t xml:space="preserve"> </w:t>
      </w:r>
      <w:r>
        <w:rPr>
          <w:rFonts w:ascii="Arial" w:hAnsi="Arial" w:cs="Arial"/>
          <w:b/>
          <w:bCs/>
          <w:color w:val="17B59F"/>
          <w:w w:val="95"/>
        </w:rPr>
        <w:t>M</w:t>
      </w:r>
      <w:r>
        <w:rPr>
          <w:rFonts w:ascii="Arial" w:hAnsi="Arial" w:cs="Arial"/>
          <w:b/>
          <w:bCs/>
          <w:color w:val="17B59F"/>
          <w:spacing w:val="-4"/>
          <w:w w:val="95"/>
        </w:rPr>
        <w:t>A</w:t>
      </w:r>
      <w:r>
        <w:rPr>
          <w:rFonts w:ascii="Arial" w:hAnsi="Arial" w:cs="Arial"/>
          <w:b/>
          <w:bCs/>
          <w:color w:val="17B59F"/>
          <w:spacing w:val="-2"/>
          <w:w w:val="95"/>
        </w:rPr>
        <w:t>T</w:t>
      </w:r>
      <w:r>
        <w:rPr>
          <w:rFonts w:ascii="Arial" w:hAnsi="Arial" w:cs="Arial"/>
          <w:b/>
          <w:bCs/>
          <w:color w:val="17B59F"/>
          <w:w w:val="95"/>
        </w:rPr>
        <w:t>EM</w:t>
      </w:r>
      <w:r>
        <w:rPr>
          <w:rFonts w:ascii="Arial" w:hAnsi="Arial" w:cs="Arial"/>
          <w:b/>
          <w:bCs/>
          <w:color w:val="17B59F"/>
          <w:spacing w:val="-4"/>
          <w:w w:val="95"/>
        </w:rPr>
        <w:t>Á</w:t>
      </w:r>
      <w:r>
        <w:rPr>
          <w:rFonts w:ascii="Arial" w:hAnsi="Arial" w:cs="Arial"/>
          <w:b/>
          <w:bCs/>
          <w:color w:val="17B59F"/>
          <w:spacing w:val="-2"/>
          <w:w w:val="95"/>
        </w:rPr>
        <w:t>T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spacing w:val="-2"/>
          <w:w w:val="95"/>
        </w:rPr>
        <w:t>C</w:t>
      </w:r>
      <w:r>
        <w:rPr>
          <w:rFonts w:ascii="Arial" w:hAnsi="Arial" w:cs="Arial"/>
          <w:b/>
          <w:bCs/>
          <w:color w:val="17B59F"/>
          <w:spacing w:val="-4"/>
          <w:w w:val="95"/>
        </w:rPr>
        <w:t>A</w:t>
      </w:r>
      <w:r>
        <w:rPr>
          <w:rFonts w:ascii="Arial" w:hAnsi="Arial" w:cs="Arial"/>
          <w:b/>
          <w:bCs/>
          <w:color w:val="17B59F"/>
          <w:w w:val="95"/>
        </w:rPr>
        <w:t>S</w:t>
      </w:r>
      <w:r>
        <w:rPr>
          <w:rFonts w:ascii="Arial" w:hAnsi="Arial" w:cs="Arial"/>
          <w:b/>
          <w:bCs/>
          <w:color w:val="17B59F"/>
          <w:spacing w:val="-37"/>
          <w:w w:val="95"/>
        </w:rPr>
        <w:t xml:space="preserve"> </w:t>
      </w:r>
      <w:r>
        <w:rPr>
          <w:rFonts w:ascii="Arial" w:hAnsi="Arial" w:cs="Arial"/>
          <w:b/>
          <w:bCs/>
          <w:color w:val="17B59F"/>
          <w:spacing w:val="-2"/>
          <w:w w:val="95"/>
        </w:rPr>
        <w:t>4</w:t>
      </w:r>
      <w:r>
        <w:rPr>
          <w:rFonts w:ascii="Arial" w:hAnsi="Arial" w:cs="Arial"/>
          <w:b/>
          <w:bCs/>
          <w:color w:val="17B59F"/>
          <w:w w:val="95"/>
        </w:rPr>
        <w:t>º</w:t>
      </w:r>
      <w:r>
        <w:rPr>
          <w:rFonts w:ascii="Arial" w:hAnsi="Arial" w:cs="Arial"/>
          <w:b/>
          <w:bCs/>
          <w:color w:val="17B59F"/>
          <w:spacing w:val="-37"/>
          <w:w w:val="95"/>
        </w:rPr>
        <w:t xml:space="preserve"> </w:t>
      </w:r>
      <w:r>
        <w:rPr>
          <w:rFonts w:ascii="Arial" w:hAnsi="Arial" w:cs="Arial"/>
          <w:b/>
          <w:bCs/>
          <w:color w:val="17B59F"/>
          <w:spacing w:val="-3"/>
          <w:w w:val="95"/>
        </w:rPr>
        <w:t>G</w:t>
      </w:r>
      <w:r>
        <w:rPr>
          <w:rFonts w:ascii="Arial" w:hAnsi="Arial" w:cs="Arial"/>
          <w:b/>
          <w:bCs/>
          <w:color w:val="17B59F"/>
          <w:w w:val="95"/>
        </w:rPr>
        <w:t>R</w:t>
      </w:r>
      <w:r>
        <w:rPr>
          <w:rFonts w:ascii="Arial" w:hAnsi="Arial" w:cs="Arial"/>
          <w:b/>
          <w:bCs/>
          <w:color w:val="17B59F"/>
          <w:spacing w:val="2"/>
          <w:w w:val="95"/>
        </w:rPr>
        <w:t>A</w:t>
      </w:r>
      <w:r>
        <w:rPr>
          <w:rFonts w:ascii="Arial" w:hAnsi="Arial" w:cs="Arial"/>
          <w:b/>
          <w:bCs/>
          <w:color w:val="17B59F"/>
          <w:spacing w:val="-1"/>
          <w:w w:val="95"/>
        </w:rPr>
        <w:t>D</w:t>
      </w:r>
      <w:r>
        <w:rPr>
          <w:rFonts w:ascii="Arial" w:hAnsi="Arial" w:cs="Arial"/>
          <w:b/>
          <w:bCs/>
          <w:color w:val="17B59F"/>
          <w:w w:val="95"/>
        </w:rPr>
        <w:t>O</w:t>
      </w:r>
    </w:p>
    <w:p w:rsidR="00CA55E8" w:rsidRDefault="00CA55E8">
      <w:pPr>
        <w:kinsoku w:val="0"/>
        <w:overflowPunct w:val="0"/>
        <w:spacing w:before="14" w:line="280" w:lineRule="exact"/>
        <w:rPr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1421"/>
        <w:gridCol w:w="4536"/>
        <w:gridCol w:w="7229"/>
        <w:gridCol w:w="1560"/>
        <w:gridCol w:w="6235"/>
      </w:tblGrid>
      <w:tr w:rsidR="00CA55E8">
        <w:trPr>
          <w:trHeight w:hRule="exact" w:val="67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28"/>
            </w:pP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</w:rPr>
              <w:t>A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</w:tcPr>
          <w:p w:rsidR="00CA55E8" w:rsidRDefault="00CA55E8">
            <w:pPr>
              <w:pStyle w:val="TableParagraph"/>
              <w:kinsoku w:val="0"/>
              <w:overflowPunct w:val="0"/>
              <w:spacing w:before="47" w:line="250" w:lineRule="auto"/>
              <w:ind w:left="128" w:firstLine="398"/>
            </w:pP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w w:val="86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</w:rPr>
              <w:t>EM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Á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81D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839"/>
            </w:pP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RE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Z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39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ER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834F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370"/>
            </w:pP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T</w:t>
            </w:r>
            <w:r>
              <w:rPr>
                <w:rFonts w:ascii="Arial" w:hAnsi="Arial" w:cs="Arial"/>
                <w:b/>
                <w:bCs/>
                <w:w w:val="95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</w:rPr>
              <w:t>S</w:t>
            </w:r>
            <w:r>
              <w:rPr>
                <w:rFonts w:ascii="Arial" w:hAnsi="Arial" w:cs="Arial"/>
                <w:b/>
                <w:bCs/>
                <w:spacing w:val="-21"/>
                <w:w w:val="95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</w:rPr>
              <w:t>/</w:t>
            </w:r>
            <w:r>
              <w:rPr>
                <w:rFonts w:ascii="Arial" w:hAnsi="Arial" w:cs="Arial"/>
                <w:b/>
                <w:bCs/>
                <w:spacing w:val="-20"/>
                <w:w w:val="9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C</w:t>
            </w:r>
            <w:r>
              <w:rPr>
                <w:rFonts w:ascii="Arial" w:hAnsi="Arial" w:cs="Arial"/>
                <w:b/>
                <w:bCs/>
                <w:w w:val="95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T</w:t>
            </w:r>
            <w:r>
              <w:rPr>
                <w:rFonts w:ascii="Arial" w:hAnsi="Arial" w:cs="Arial"/>
                <w:b/>
                <w:bCs/>
                <w:w w:val="95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w w:val="95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5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</w:rPr>
              <w:t>OS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A7E0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52" w:right="551"/>
              <w:jc w:val="center"/>
            </w:pPr>
            <w:r>
              <w:rPr>
                <w:rFonts w:ascii="Arial" w:hAnsi="Arial" w:cs="Arial"/>
                <w:b/>
                <w:bCs/>
                <w:w w:val="85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85"/>
              </w:rPr>
              <w:t>T</w:t>
            </w:r>
            <w:r>
              <w:rPr>
                <w:rFonts w:ascii="Arial" w:hAnsi="Arial" w:cs="Arial"/>
                <w:b/>
                <w:bCs/>
                <w:w w:val="85"/>
              </w:rPr>
              <w:t>G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005E"/>
          </w:tcPr>
          <w:p w:rsidR="00CA55E8" w:rsidRDefault="00CA55E8">
            <w:pPr>
              <w:pStyle w:val="TableParagraph"/>
              <w:kinsoku w:val="0"/>
              <w:overflowPunct w:val="0"/>
              <w:spacing w:before="47" w:line="250" w:lineRule="auto"/>
              <w:ind w:left="2106" w:right="2118" w:firstLine="9"/>
              <w:jc w:val="center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-6"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3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EN</w:t>
            </w:r>
            <w:r>
              <w:rPr>
                <w:rFonts w:ascii="Arial" w:hAnsi="Arial" w:cs="Arial"/>
                <w:b/>
                <w:bCs/>
                <w:w w:val="9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P</w:t>
            </w:r>
            <w:r>
              <w:rPr>
                <w:rFonts w:ascii="Arial" w:hAnsi="Arial" w:cs="Arial"/>
                <w:b/>
                <w:bCs/>
                <w:w w:val="95"/>
              </w:rPr>
              <w:t>RO</w:t>
            </w: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G</w:t>
            </w:r>
            <w:r>
              <w:rPr>
                <w:rFonts w:ascii="Arial" w:hAnsi="Arial" w:cs="Arial"/>
                <w:b/>
                <w:bCs/>
                <w:w w:val="95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</w:rPr>
              <w:t xml:space="preserve">MA </w:t>
            </w:r>
            <w:r>
              <w:rPr>
                <w:rFonts w:ascii="Arial" w:hAnsi="Arial" w:cs="Arial"/>
                <w:b/>
                <w:bCs/>
                <w:spacing w:val="4"/>
                <w:w w:val="9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201</w:t>
            </w:r>
            <w:r>
              <w:rPr>
                <w:rFonts w:ascii="Arial" w:hAnsi="Arial" w:cs="Arial"/>
                <w:b/>
                <w:bCs/>
                <w:w w:val="95"/>
              </w:rPr>
              <w:t>8</w:t>
            </w:r>
          </w:p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20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543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IN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ENCI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</w:tr>
      <w:tr w:rsidR="00CA55E8">
        <w:trPr>
          <w:trHeight w:hRule="exact" w:val="192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60" w:lineRule="exact"/>
              <w:rPr>
                <w:sz w:val="16"/>
                <w:szCs w:val="1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86" w:right="184" w:hanging="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w w:val="10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AG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O-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14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239" w:right="237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28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02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299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 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rtad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Ú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SIS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IÓ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401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ú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401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úm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" w:line="160" w:lineRule="exact"/>
              <w:rPr>
                <w:sz w:val="16"/>
                <w:szCs w:val="1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34" w:right="23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10,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13,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9"/>
              <w:jc w:val="center"/>
            </w:pPr>
            <w:r>
              <w:rPr>
                <w:rFonts w:ascii="Arial" w:hAnsi="Arial" w:cs="Arial"/>
                <w:w w:val="105"/>
                <w:sz w:val="22"/>
                <w:szCs w:val="22"/>
              </w:rPr>
              <w:t>16,</w:t>
            </w:r>
            <w:r>
              <w:rPr>
                <w:rFonts w:ascii="Arial" w:hAnsi="Arial" w:cs="Arial"/>
                <w:spacing w:val="-11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18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214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6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14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546" w:right="544" w:firstLine="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O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263" w:right="256"/>
              <w:jc w:val="center"/>
            </w:pPr>
            <w:r>
              <w:rPr>
                <w:rFonts w:ascii="Arial" w:hAnsi="Arial" w:cs="Arial"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00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748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s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ad.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Ú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SIS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IÓ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399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77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399"/>
              </w:numPr>
              <w:tabs>
                <w:tab w:val="left" w:pos="464"/>
              </w:tabs>
              <w:kinsoku w:val="0"/>
              <w:overflowPunct w:val="0"/>
              <w:spacing w:before="10" w:line="250" w:lineRule="auto"/>
              <w:ind w:left="464" w:right="19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dad.</w:t>
            </w:r>
          </w:p>
          <w:p w:rsidR="00CA55E8" w:rsidRDefault="00CA55E8">
            <w:pPr>
              <w:pStyle w:val="Prrafodelista"/>
              <w:numPr>
                <w:ilvl w:val="0"/>
                <w:numId w:val="399"/>
              </w:numPr>
              <w:tabs>
                <w:tab w:val="left" w:pos="464"/>
              </w:tabs>
              <w:kinsoku w:val="0"/>
              <w:overflowPunct w:val="0"/>
              <w:spacing w:before="5" w:line="250" w:lineRule="auto"/>
              <w:ind w:left="464" w:right="192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 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 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10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0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74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19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25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618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rte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pacing w:val="-11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A55E8">
        <w:trPr>
          <w:trHeight w:hRule="exact" w:val="171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20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14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33" w:right="136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28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98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297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en</w:t>
            </w:r>
            <w:r>
              <w:rPr>
                <w:rFonts w:ascii="Arial" w:hAnsi="Arial" w:cs="Arial"/>
                <w:spacing w:val="-1"/>
                <w:w w:val="9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rtad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3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397"/>
              </w:numPr>
              <w:tabs>
                <w:tab w:val="left" w:pos="464"/>
              </w:tabs>
              <w:kinsoku w:val="0"/>
              <w:overflowPunct w:val="0"/>
              <w:spacing w:before="16" w:line="250" w:lineRule="auto"/>
              <w:ind w:left="464" w:right="2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ú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397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120" w:lineRule="exact"/>
              <w:rPr>
                <w:sz w:val="12"/>
                <w:szCs w:val="1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74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26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29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IÓ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3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3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99" w:right="337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úm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A55E8">
        <w:trPr>
          <w:trHeight w:hRule="exact" w:val="169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5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14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23" w:right="122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28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96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299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 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rtad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BL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AS </w:t>
            </w:r>
            <w:r>
              <w:rPr>
                <w:rFonts w:ascii="Arial" w:hAnsi="Arial" w:cs="Arial"/>
                <w:b/>
                <w:bCs/>
                <w:spacing w:val="5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ULT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CAT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395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417"/>
              <w:jc w:val="both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 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a)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0" w:line="170" w:lineRule="exact"/>
              <w:rPr>
                <w:sz w:val="17"/>
                <w:szCs w:val="17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74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30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32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ULT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PL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ISIÓ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99" w:right="52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nú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cuy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cto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ar.</w:t>
            </w:r>
          </w:p>
        </w:tc>
      </w:tr>
      <w:tr w:rsidR="00CA55E8">
        <w:trPr>
          <w:trHeight w:hRule="exact" w:val="120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7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21" w:right="416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60" w:lineRule="exact"/>
              <w:rPr>
                <w:sz w:val="16"/>
                <w:szCs w:val="1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19" w:right="123" w:firstLine="3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FO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94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299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 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rtad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GU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4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3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393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210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 w:right="254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AS</w:t>
            </w:r>
            <w:r>
              <w:rPr>
                <w:rFonts w:ascii="Arial" w:hAnsi="Arial" w:cs="Arial"/>
                <w:b/>
                <w:bCs/>
                <w:spacing w:val="1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PO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É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99" w:right="949"/>
              <w:jc w:val="both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w w:val="10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át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rar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dad.</w:t>
            </w:r>
          </w:p>
        </w:tc>
      </w:tr>
      <w:tr w:rsidR="00CA55E8">
        <w:trPr>
          <w:trHeight w:hRule="exact" w:val="132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8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83" w:right="373" w:hanging="5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60" w:lineRule="exact"/>
              <w:rPr>
                <w:sz w:val="16"/>
                <w:szCs w:val="1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47" w:right="148" w:firstLine="4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FO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92"/>
              </w:numPr>
              <w:tabs>
                <w:tab w:val="left" w:pos="464"/>
              </w:tabs>
              <w:kinsoku w:val="0"/>
              <w:overflowPunct w:val="0"/>
              <w:spacing w:before="8" w:line="250" w:lineRule="auto"/>
              <w:ind w:left="464" w:right="299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 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rtad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GU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4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3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391"/>
              </w:numPr>
              <w:tabs>
                <w:tab w:val="left" w:pos="464"/>
              </w:tabs>
              <w:kinsoku w:val="0"/>
              <w:overflowPunct w:val="0"/>
              <w:spacing w:before="16" w:line="250" w:lineRule="auto"/>
              <w:ind w:left="464" w:right="492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</w:t>
            </w:r>
            <w:r>
              <w:rPr>
                <w:rFonts w:ascii="Arial" w:hAnsi="Arial" w:cs="Arial"/>
                <w:sz w:val="22"/>
                <w:szCs w:val="22"/>
              </w:rPr>
              <w:t>át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83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9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60" w:lineRule="exact"/>
              <w:rPr>
                <w:sz w:val="16"/>
                <w:szCs w:val="1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402" w:right="407" w:firstLine="4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FO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90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298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 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rtad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GU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4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3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389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492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</w:t>
            </w:r>
            <w:r>
              <w:rPr>
                <w:rFonts w:ascii="Arial" w:hAnsi="Arial" w:cs="Arial"/>
                <w:sz w:val="22"/>
                <w:szCs w:val="22"/>
              </w:rPr>
              <w:t>át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</w:tbl>
    <w:p w:rsidR="00CA55E8" w:rsidRDefault="00CA55E8">
      <w:pPr>
        <w:sectPr w:rsidR="00CA55E8">
          <w:pgSz w:w="24480" w:h="15840" w:orient="landscape"/>
          <w:pgMar w:top="52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5" w:line="80" w:lineRule="exact"/>
        <w:rPr>
          <w:sz w:val="8"/>
          <w:szCs w:val="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1421"/>
        <w:gridCol w:w="4536"/>
        <w:gridCol w:w="7229"/>
        <w:gridCol w:w="1560"/>
        <w:gridCol w:w="6235"/>
      </w:tblGrid>
      <w:tr w:rsidR="00CA55E8">
        <w:trPr>
          <w:trHeight w:hRule="exact" w:val="171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20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10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22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60" w:lineRule="exact"/>
              <w:rPr>
                <w:sz w:val="16"/>
                <w:szCs w:val="1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344" w:right="350" w:firstLine="4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FO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88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297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en</w:t>
            </w:r>
            <w:r>
              <w:rPr>
                <w:rFonts w:ascii="Arial" w:hAnsi="Arial" w:cs="Arial"/>
                <w:spacing w:val="-1"/>
                <w:w w:val="9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rtad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2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</w:p>
          <w:p w:rsidR="00CA55E8" w:rsidRDefault="00CA55E8">
            <w:pPr>
              <w:pStyle w:val="Prrafodelista"/>
              <w:numPr>
                <w:ilvl w:val="0"/>
                <w:numId w:val="387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elo</w:t>
            </w:r>
            <w:r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68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5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72" w:right="16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-NO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29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8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38" w:right="137" w:hanging="5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JO</w:t>
            </w:r>
            <w:r>
              <w:rPr>
                <w:rFonts w:ascii="Arial" w:hAnsi="Arial" w:cs="Arial"/>
                <w:spacing w:val="-2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INF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IÓ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86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299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 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rtad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NÁ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ISI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IÓ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385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415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rtad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ú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69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0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97" w:right="399"/>
              <w:jc w:val="center"/>
            </w:pP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14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28" w:right="126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28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84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367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rte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da.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Ú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SIS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IÓ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383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407"/>
            </w:pP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ú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83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2" w:line="120" w:lineRule="exact"/>
              <w:rPr>
                <w:sz w:val="12"/>
                <w:szCs w:val="1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315" w:hanging="77"/>
            </w:pPr>
            <w:r>
              <w:rPr>
                <w:rFonts w:ascii="Arial" w:hAnsi="Arial" w:cs="Arial"/>
                <w:w w:val="105"/>
                <w:sz w:val="22"/>
                <w:szCs w:val="22"/>
              </w:rPr>
              <w:t>13</w:t>
            </w:r>
            <w:r>
              <w:rPr>
                <w:rFonts w:ascii="Arial" w:hAnsi="Arial" w:cs="Arial"/>
                <w:spacing w:val="-1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14</w:t>
            </w:r>
            <w:r>
              <w:rPr>
                <w:rFonts w:ascii="Arial" w:hAnsi="Arial" w:cs="Arial"/>
                <w:w w:val="10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NO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12</w:t>
            </w: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23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14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500" w:lineRule="auto"/>
              <w:ind w:left="195" w:right="194" w:firstLine="283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104" w:right="180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tud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arte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da.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Ú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SIS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IÓ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382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23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nu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ud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382"/>
              </w:numPr>
              <w:tabs>
                <w:tab w:val="left" w:pos="464"/>
              </w:tabs>
              <w:kinsoku w:val="0"/>
              <w:overflowPunct w:val="0"/>
              <w:spacing w:before="5"/>
              <w:ind w:left="46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dada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80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26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20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7094" w:right="7090"/>
              <w:jc w:val="center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tro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n.</w:t>
            </w:r>
          </w:p>
        </w:tc>
      </w:tr>
    </w:tbl>
    <w:p w:rsidR="00CA55E8" w:rsidRDefault="00CA55E8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:rsidR="00CA55E8" w:rsidRDefault="00157524">
      <w:pPr>
        <w:pStyle w:val="Ttulo4"/>
        <w:kinsoku w:val="0"/>
        <w:overflowPunct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1949450</wp:posOffset>
                </wp:positionH>
                <wp:positionV relativeFrom="paragraph">
                  <wp:posOffset>-1649095</wp:posOffset>
                </wp:positionV>
                <wp:extent cx="165735" cy="802005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802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55E8" w:rsidRDefault="00CA55E8">
                            <w:pPr>
                              <w:pStyle w:val="Textoindependiente"/>
                              <w:kinsoku w:val="0"/>
                              <w:overflowPunct w:val="0"/>
                              <w:spacing w:before="0" w:line="236" w:lineRule="exact"/>
                              <w:ind w:left="20" w:firstLine="0"/>
                            </w:pPr>
                            <w:r>
                              <w:rPr>
                                <w:spacing w:val="-2"/>
                                <w:w w:val="93"/>
                              </w:rPr>
                              <w:t>N</w:t>
                            </w:r>
                            <w:r>
                              <w:rPr>
                                <w:spacing w:val="-3"/>
                                <w:w w:val="93"/>
                              </w:rPr>
                              <w:t>U</w:t>
                            </w:r>
                            <w:r>
                              <w:rPr>
                                <w:spacing w:val="-1"/>
                                <w:w w:val="91"/>
                              </w:rPr>
                              <w:t>M</w:t>
                            </w:r>
                            <w:r>
                              <w:rPr>
                                <w:spacing w:val="-2"/>
                                <w:w w:val="82"/>
                              </w:rPr>
                              <w:t>É</w:t>
                            </w:r>
                            <w:r>
                              <w:rPr>
                                <w:spacing w:val="1"/>
                                <w:w w:val="86"/>
                              </w:rPr>
                              <w:t>R</w:t>
                            </w:r>
                            <w:r>
                              <w:rPr>
                                <w:spacing w:val="-2"/>
                                <w:w w:val="81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81"/>
                              </w:rPr>
                              <w:t>C</w:t>
                            </w:r>
                            <w:r>
                              <w:rPr>
                                <w:w w:val="85"/>
                              </w:rPr>
                              <w:t>O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w w:val="87"/>
                              </w:rPr>
                              <w:t>Y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id="Text Box 4" o:spid="_x0000_s1027" type="#_x0000_t202" style="position:absolute;left:0;text-align:left;margin-left:153.5pt;margin-top:-129.85pt;width:13.05pt;height:63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" o:allowincell="f" filled="f" stroked="f">
                <v:textbox style="layout-flow:vertical;mso-layout-flow-alt:bottom-to-top" inset="0,0,0,0">
                  <w:txbxContent>
                    <w:p w:rsidR="00CA55E8" w:rsidRDefault="00CA55E8">
                      <w:pPr>
                        <w:pStyle w:val="Textoindependiente"/>
                        <w:kinsoku w:val="0"/>
                        <w:overflowPunct w:val="0"/>
                        <w:spacing w:before="0" w:line="236" w:lineRule="exact"/>
                        <w:ind w:left="20" w:firstLine="0"/>
                      </w:pPr>
                      <w:r>
                        <w:rPr>
                          <w:spacing w:val="-2"/>
                          <w:w w:val="93"/>
                        </w:rPr>
                        <w:t>N</w:t>
                      </w:r>
                      <w:r>
                        <w:rPr>
                          <w:spacing w:val="-3"/>
                          <w:w w:val="93"/>
                        </w:rPr>
                        <w:t>U</w:t>
                      </w:r>
                      <w:r>
                        <w:rPr>
                          <w:spacing w:val="-1"/>
                          <w:w w:val="91"/>
                        </w:rPr>
                        <w:t>M</w:t>
                      </w:r>
                      <w:r>
                        <w:rPr>
                          <w:spacing w:val="-2"/>
                          <w:w w:val="82"/>
                        </w:rPr>
                        <w:t>É</w:t>
                      </w:r>
                      <w:r>
                        <w:rPr>
                          <w:spacing w:val="1"/>
                          <w:w w:val="86"/>
                        </w:rPr>
                        <w:t>R</w:t>
                      </w:r>
                      <w:r>
                        <w:rPr>
                          <w:spacing w:val="-2"/>
                          <w:w w:val="81"/>
                        </w:rPr>
                        <w:t>I</w:t>
                      </w:r>
                      <w:r>
                        <w:rPr>
                          <w:spacing w:val="-1"/>
                          <w:w w:val="81"/>
                        </w:rPr>
                        <w:t>C</w:t>
                      </w:r>
                      <w:r>
                        <w:rPr>
                          <w:w w:val="85"/>
                        </w:rPr>
                        <w:t>O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rPr>
                          <w:w w:val="87"/>
                        </w:rPr>
                        <w:t>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2284730</wp:posOffset>
                </wp:positionH>
                <wp:positionV relativeFrom="paragraph">
                  <wp:posOffset>-1656715</wp:posOffset>
                </wp:positionV>
                <wp:extent cx="165735" cy="815975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815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55E8" w:rsidRDefault="00CA55E8">
                            <w:pPr>
                              <w:pStyle w:val="Textoindependiente"/>
                              <w:kinsoku w:val="0"/>
                              <w:overflowPunct w:val="0"/>
                              <w:spacing w:before="0" w:line="236" w:lineRule="exact"/>
                              <w:ind w:left="20" w:firstLine="0"/>
                            </w:pPr>
                            <w:r>
                              <w:rPr>
                                <w:spacing w:val="-1"/>
                                <w:w w:val="94"/>
                              </w:rPr>
                              <w:t>A</w:t>
                            </w:r>
                            <w:r>
                              <w:rPr>
                                <w:spacing w:val="1"/>
                                <w:w w:val="94"/>
                              </w:rPr>
                              <w:t>L</w:t>
                            </w:r>
                            <w:r>
                              <w:rPr>
                                <w:spacing w:val="-1"/>
                                <w:w w:val="78"/>
                              </w:rPr>
                              <w:t>G</w:t>
                            </w:r>
                            <w:r>
                              <w:rPr>
                                <w:spacing w:val="-2"/>
                                <w:w w:val="82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92"/>
                              </w:rPr>
                              <w:t>B</w:t>
                            </w:r>
                            <w:r>
                              <w:rPr>
                                <w:spacing w:val="1"/>
                                <w:w w:val="86"/>
                              </w:rPr>
                              <w:t>R</w:t>
                            </w:r>
                            <w:r>
                              <w:rPr>
                                <w:spacing w:val="-1"/>
                                <w:w w:val="9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9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75"/>
                              </w:rPr>
                              <w:t>C</w:t>
                            </w:r>
                            <w:r>
                              <w:rPr>
                                <w:w w:val="85"/>
                              </w:rPr>
                              <w:t>O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id="Text Box 5" o:spid="_x0000_s1028" type="#_x0000_t202" style="position:absolute;left:0;text-align:left;margin-left:179.9pt;margin-top:-130.45pt;width:13.05pt;height:6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" o:allowincell="f" filled="f" stroked="f">
                <v:textbox style="layout-flow:vertical;mso-layout-flow-alt:bottom-to-top" inset="0,0,0,0">
                  <w:txbxContent>
                    <w:p w:rsidR="00CA55E8" w:rsidRDefault="00CA55E8">
                      <w:pPr>
                        <w:pStyle w:val="Textoindependiente"/>
                        <w:kinsoku w:val="0"/>
                        <w:overflowPunct w:val="0"/>
                        <w:spacing w:before="0" w:line="236" w:lineRule="exact"/>
                        <w:ind w:left="20" w:firstLine="0"/>
                      </w:pPr>
                      <w:r>
                        <w:rPr>
                          <w:spacing w:val="-1"/>
                          <w:w w:val="94"/>
                        </w:rPr>
                        <w:t>A</w:t>
                      </w:r>
                      <w:r>
                        <w:rPr>
                          <w:spacing w:val="1"/>
                          <w:w w:val="94"/>
                        </w:rPr>
                        <w:t>L</w:t>
                      </w:r>
                      <w:r>
                        <w:rPr>
                          <w:spacing w:val="-1"/>
                          <w:w w:val="78"/>
                        </w:rPr>
                        <w:t>G</w:t>
                      </w:r>
                      <w:r>
                        <w:rPr>
                          <w:spacing w:val="-2"/>
                          <w:w w:val="82"/>
                        </w:rPr>
                        <w:t>E</w:t>
                      </w:r>
                      <w:r>
                        <w:rPr>
                          <w:spacing w:val="-2"/>
                          <w:w w:val="92"/>
                        </w:rPr>
                        <w:t>B</w:t>
                      </w:r>
                      <w:r>
                        <w:rPr>
                          <w:spacing w:val="1"/>
                          <w:w w:val="86"/>
                        </w:rPr>
                        <w:t>R</w:t>
                      </w:r>
                      <w:r>
                        <w:rPr>
                          <w:spacing w:val="-1"/>
                          <w:w w:val="95"/>
                        </w:rPr>
                        <w:t>A</w:t>
                      </w:r>
                      <w:r>
                        <w:rPr>
                          <w:spacing w:val="-2"/>
                          <w:w w:val="95"/>
                        </w:rPr>
                        <w:t>I</w:t>
                      </w:r>
                      <w:r>
                        <w:rPr>
                          <w:spacing w:val="-1"/>
                          <w:w w:val="75"/>
                        </w:rPr>
                        <w:t>C</w:t>
                      </w:r>
                      <w:r>
                        <w:rPr>
                          <w:w w:val="85"/>
                        </w:rPr>
                        <w:t>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A55E8">
        <w:rPr>
          <w:b/>
          <w:bCs/>
        </w:rPr>
        <w:t>*</w:t>
      </w:r>
      <w:r w:rsidR="00CA55E8">
        <w:rPr>
          <w:b/>
          <w:bCs/>
          <w:spacing w:val="-35"/>
        </w:rPr>
        <w:t xml:space="preserve"> </w:t>
      </w:r>
      <w:r w:rsidR="00CA55E8">
        <w:rPr>
          <w:b/>
          <w:bCs/>
        </w:rPr>
        <w:t>RE</w:t>
      </w:r>
      <w:r w:rsidR="00CA55E8">
        <w:rPr>
          <w:b/>
          <w:bCs/>
          <w:spacing w:val="-2"/>
        </w:rPr>
        <w:t>F</w:t>
      </w:r>
      <w:r w:rsidR="00CA55E8">
        <w:rPr>
          <w:b/>
          <w:bCs/>
        </w:rPr>
        <w:t>ERE</w:t>
      </w:r>
      <w:r w:rsidR="00CA55E8">
        <w:rPr>
          <w:b/>
          <w:bCs/>
          <w:spacing w:val="2"/>
        </w:rPr>
        <w:t>N</w:t>
      </w:r>
      <w:r w:rsidR="00CA55E8">
        <w:rPr>
          <w:b/>
          <w:bCs/>
          <w:spacing w:val="-2"/>
        </w:rPr>
        <w:t>C</w:t>
      </w:r>
      <w:r w:rsidR="00CA55E8">
        <w:rPr>
          <w:b/>
          <w:bCs/>
          <w:spacing w:val="1"/>
        </w:rPr>
        <w:t>I</w:t>
      </w:r>
      <w:r w:rsidR="00CA55E8">
        <w:rPr>
          <w:b/>
          <w:bCs/>
          <w:spacing w:val="-4"/>
        </w:rPr>
        <w:t>A</w:t>
      </w:r>
      <w:r w:rsidR="00CA55E8">
        <w:rPr>
          <w:b/>
          <w:bCs/>
        </w:rPr>
        <w:t>:</w:t>
      </w:r>
      <w:r w:rsidR="00CA55E8">
        <w:rPr>
          <w:b/>
          <w:bCs/>
          <w:spacing w:val="-37"/>
        </w:rPr>
        <w:t xml:space="preserve"> </w:t>
      </w:r>
      <w:r w:rsidR="00CA55E8">
        <w:rPr>
          <w:spacing w:val="2"/>
        </w:rPr>
        <w:t>S</w:t>
      </w:r>
      <w:r w:rsidR="00CA55E8">
        <w:rPr>
          <w:spacing w:val="-4"/>
        </w:rPr>
        <w:t>E</w:t>
      </w:r>
      <w:r w:rsidR="00CA55E8">
        <w:rPr>
          <w:spacing w:val="1"/>
        </w:rPr>
        <w:t>P</w:t>
      </w:r>
      <w:r w:rsidR="00CA55E8">
        <w:t>.</w:t>
      </w:r>
      <w:r w:rsidR="00CA55E8">
        <w:rPr>
          <w:spacing w:val="-37"/>
        </w:rPr>
        <w:t xml:space="preserve"> </w:t>
      </w:r>
      <w:r w:rsidR="00CA55E8">
        <w:rPr>
          <w:spacing w:val="1"/>
        </w:rPr>
        <w:t>A</w:t>
      </w:r>
      <w:r w:rsidR="00CA55E8">
        <w:rPr>
          <w:spacing w:val="-2"/>
        </w:rPr>
        <w:t>p</w:t>
      </w:r>
      <w:r w:rsidR="00CA55E8">
        <w:rPr>
          <w:spacing w:val="-1"/>
        </w:rPr>
        <w:t>r</w:t>
      </w:r>
      <w:r w:rsidR="00CA55E8">
        <w:rPr>
          <w:spacing w:val="-2"/>
        </w:rPr>
        <w:t>e</w:t>
      </w:r>
      <w:r w:rsidR="00CA55E8">
        <w:t>n</w:t>
      </w:r>
      <w:r w:rsidR="00CA55E8">
        <w:rPr>
          <w:spacing w:val="-2"/>
        </w:rPr>
        <w:t>diz</w:t>
      </w:r>
      <w:r w:rsidR="00CA55E8">
        <w:t>a</w:t>
      </w:r>
      <w:r w:rsidR="00CA55E8">
        <w:rPr>
          <w:spacing w:val="-2"/>
        </w:rPr>
        <w:t>je</w:t>
      </w:r>
      <w:r w:rsidR="00CA55E8">
        <w:t>s</w:t>
      </w:r>
      <w:r w:rsidR="00CA55E8">
        <w:rPr>
          <w:spacing w:val="-38"/>
        </w:rPr>
        <w:t xml:space="preserve"> </w:t>
      </w:r>
      <w:r w:rsidR="00CA55E8">
        <w:rPr>
          <w:spacing w:val="1"/>
        </w:rPr>
        <w:t>c</w:t>
      </w:r>
      <w:r w:rsidR="00CA55E8">
        <w:rPr>
          <w:spacing w:val="-1"/>
        </w:rPr>
        <w:t>l</w:t>
      </w:r>
      <w:r w:rsidR="00CA55E8">
        <w:t>a</w:t>
      </w:r>
      <w:r w:rsidR="00CA55E8">
        <w:rPr>
          <w:spacing w:val="1"/>
        </w:rPr>
        <w:t>v</w:t>
      </w:r>
      <w:r w:rsidR="00CA55E8">
        <w:t>e</w:t>
      </w:r>
      <w:r w:rsidR="00CA55E8">
        <w:rPr>
          <w:spacing w:val="-38"/>
        </w:rPr>
        <w:t xml:space="preserve"> </w:t>
      </w:r>
      <w:r w:rsidR="00CA55E8">
        <w:rPr>
          <w:spacing w:val="-2"/>
        </w:rPr>
        <w:t>p</w:t>
      </w:r>
      <w:r w:rsidR="00CA55E8">
        <w:t>a</w:t>
      </w:r>
      <w:r w:rsidR="00CA55E8">
        <w:rPr>
          <w:spacing w:val="-1"/>
        </w:rPr>
        <w:t>r</w:t>
      </w:r>
      <w:r w:rsidR="00CA55E8">
        <w:t>a</w:t>
      </w:r>
      <w:r w:rsidR="00CA55E8">
        <w:rPr>
          <w:spacing w:val="-37"/>
        </w:rPr>
        <w:t xml:space="preserve"> </w:t>
      </w:r>
      <w:r w:rsidR="00CA55E8">
        <w:rPr>
          <w:spacing w:val="2"/>
        </w:rPr>
        <w:t>l</w:t>
      </w:r>
      <w:r w:rsidR="00CA55E8">
        <w:t>a</w:t>
      </w:r>
      <w:r w:rsidR="00CA55E8">
        <w:rPr>
          <w:spacing w:val="-37"/>
        </w:rPr>
        <w:t xml:space="preserve"> </w:t>
      </w:r>
      <w:r w:rsidR="00CA55E8">
        <w:rPr>
          <w:spacing w:val="-2"/>
        </w:rPr>
        <w:t>ed</w:t>
      </w:r>
      <w:r w:rsidR="00CA55E8">
        <w:t>u</w:t>
      </w:r>
      <w:r w:rsidR="00CA55E8">
        <w:rPr>
          <w:spacing w:val="1"/>
        </w:rPr>
        <w:t>c</w:t>
      </w:r>
      <w:r w:rsidR="00CA55E8">
        <w:t>a</w:t>
      </w:r>
      <w:r w:rsidR="00CA55E8">
        <w:rPr>
          <w:spacing w:val="1"/>
        </w:rPr>
        <w:t>c</w:t>
      </w:r>
      <w:r w:rsidR="00CA55E8">
        <w:rPr>
          <w:spacing w:val="-2"/>
        </w:rPr>
        <w:t>i</w:t>
      </w:r>
      <w:r w:rsidR="00CA55E8">
        <w:rPr>
          <w:spacing w:val="-3"/>
        </w:rPr>
        <w:t>ó</w:t>
      </w:r>
      <w:r w:rsidR="00CA55E8">
        <w:t>n</w:t>
      </w:r>
      <w:r w:rsidR="00CA55E8">
        <w:rPr>
          <w:spacing w:val="-37"/>
        </w:rPr>
        <w:t xml:space="preserve"> </w:t>
      </w:r>
      <w:r w:rsidR="00CA55E8">
        <w:rPr>
          <w:spacing w:val="-2"/>
        </w:rPr>
        <w:t>i</w:t>
      </w:r>
      <w:r w:rsidR="00CA55E8">
        <w:t>n</w:t>
      </w:r>
      <w:r w:rsidR="00CA55E8">
        <w:rPr>
          <w:spacing w:val="-2"/>
        </w:rPr>
        <w:t>te</w:t>
      </w:r>
      <w:r w:rsidR="00CA55E8">
        <w:t>g</w:t>
      </w:r>
      <w:r w:rsidR="00CA55E8">
        <w:rPr>
          <w:spacing w:val="-1"/>
        </w:rPr>
        <w:t>r</w:t>
      </w:r>
      <w:r w:rsidR="00CA55E8">
        <w:t>a</w:t>
      </w:r>
      <w:r w:rsidR="00CA55E8">
        <w:rPr>
          <w:spacing w:val="-1"/>
        </w:rPr>
        <w:t>l</w:t>
      </w:r>
      <w:r w:rsidR="00CA55E8">
        <w:t>.</w:t>
      </w:r>
      <w:r w:rsidR="00CA55E8">
        <w:rPr>
          <w:spacing w:val="-36"/>
        </w:rPr>
        <w:t xml:space="preserve"> </w:t>
      </w:r>
      <w:r w:rsidR="00CA55E8">
        <w:rPr>
          <w:spacing w:val="2"/>
        </w:rPr>
        <w:t>E</w:t>
      </w:r>
      <w:r w:rsidR="00CA55E8">
        <w:rPr>
          <w:spacing w:val="-2"/>
        </w:rPr>
        <w:t>d</w:t>
      </w:r>
      <w:r w:rsidR="00CA55E8">
        <w:t>u</w:t>
      </w:r>
      <w:r w:rsidR="00CA55E8">
        <w:rPr>
          <w:spacing w:val="1"/>
        </w:rPr>
        <w:t>c</w:t>
      </w:r>
      <w:r w:rsidR="00CA55E8">
        <w:t>a</w:t>
      </w:r>
      <w:r w:rsidR="00CA55E8">
        <w:rPr>
          <w:spacing w:val="1"/>
        </w:rPr>
        <w:t>c</w:t>
      </w:r>
      <w:r w:rsidR="00CA55E8">
        <w:rPr>
          <w:spacing w:val="-2"/>
        </w:rPr>
        <w:t>i</w:t>
      </w:r>
      <w:r w:rsidR="00CA55E8">
        <w:rPr>
          <w:spacing w:val="-3"/>
        </w:rPr>
        <w:t>ó</w:t>
      </w:r>
      <w:r w:rsidR="00CA55E8">
        <w:t>n</w:t>
      </w:r>
      <w:r w:rsidR="00CA55E8">
        <w:rPr>
          <w:spacing w:val="-37"/>
        </w:rPr>
        <w:t xml:space="preserve"> </w:t>
      </w:r>
      <w:r w:rsidR="00CA55E8">
        <w:rPr>
          <w:spacing w:val="1"/>
        </w:rPr>
        <w:t>P</w:t>
      </w:r>
      <w:r w:rsidR="00CA55E8">
        <w:rPr>
          <w:spacing w:val="-1"/>
        </w:rPr>
        <w:t>r</w:t>
      </w:r>
      <w:r w:rsidR="00CA55E8">
        <w:rPr>
          <w:spacing w:val="-2"/>
        </w:rPr>
        <w:t>i</w:t>
      </w:r>
      <w:r w:rsidR="00CA55E8">
        <w:t>ma</w:t>
      </w:r>
      <w:r w:rsidR="00CA55E8">
        <w:rPr>
          <w:spacing w:val="-1"/>
        </w:rPr>
        <w:t>r</w:t>
      </w:r>
      <w:r w:rsidR="00CA55E8">
        <w:rPr>
          <w:spacing w:val="-2"/>
        </w:rPr>
        <w:t>i</w:t>
      </w:r>
      <w:r w:rsidR="00CA55E8">
        <w:t>a</w:t>
      </w:r>
      <w:r w:rsidR="00CA55E8">
        <w:rPr>
          <w:spacing w:val="-37"/>
        </w:rPr>
        <w:t xml:space="preserve"> </w:t>
      </w:r>
      <w:r w:rsidR="00CA55E8">
        <w:rPr>
          <w:spacing w:val="2"/>
        </w:rPr>
        <w:t>4</w:t>
      </w:r>
      <w:r w:rsidR="00CA55E8">
        <w:rPr>
          <w:spacing w:val="-2"/>
        </w:rPr>
        <w:t>º</w:t>
      </w:r>
      <w:r w:rsidR="00CA55E8">
        <w:t>.</w:t>
      </w:r>
      <w:r w:rsidR="00CA55E8">
        <w:rPr>
          <w:spacing w:val="-37"/>
        </w:rPr>
        <w:t xml:space="preserve"> </w:t>
      </w:r>
      <w:r w:rsidR="00CA55E8">
        <w:rPr>
          <w:spacing w:val="1"/>
        </w:rPr>
        <w:t>P</w:t>
      </w:r>
      <w:r w:rsidR="00CA55E8">
        <w:rPr>
          <w:spacing w:val="-1"/>
        </w:rPr>
        <w:t>l</w:t>
      </w:r>
      <w:r w:rsidR="00CA55E8">
        <w:t>an</w:t>
      </w:r>
      <w:r w:rsidR="00CA55E8">
        <w:rPr>
          <w:spacing w:val="-37"/>
        </w:rPr>
        <w:t xml:space="preserve"> </w:t>
      </w:r>
      <w:r w:rsidR="00CA55E8">
        <w:t>y</w:t>
      </w:r>
      <w:r w:rsidR="00CA55E8">
        <w:rPr>
          <w:spacing w:val="-36"/>
        </w:rPr>
        <w:t xml:space="preserve"> </w:t>
      </w:r>
      <w:r w:rsidR="00CA55E8">
        <w:rPr>
          <w:spacing w:val="1"/>
        </w:rPr>
        <w:t>P</w:t>
      </w:r>
      <w:r w:rsidR="00CA55E8">
        <w:rPr>
          <w:spacing w:val="-1"/>
        </w:rPr>
        <w:t>r</w:t>
      </w:r>
      <w:r w:rsidR="00CA55E8">
        <w:rPr>
          <w:spacing w:val="-2"/>
        </w:rPr>
        <w:t>o</w:t>
      </w:r>
      <w:r w:rsidR="00CA55E8">
        <w:t>g</w:t>
      </w:r>
      <w:r w:rsidR="00CA55E8">
        <w:rPr>
          <w:spacing w:val="-2"/>
        </w:rPr>
        <w:t>r</w:t>
      </w:r>
      <w:r w:rsidR="00CA55E8">
        <w:t>amas</w:t>
      </w:r>
      <w:r w:rsidR="00CA55E8">
        <w:rPr>
          <w:spacing w:val="-38"/>
        </w:rPr>
        <w:t xml:space="preserve"> </w:t>
      </w:r>
      <w:r w:rsidR="00CA55E8">
        <w:rPr>
          <w:spacing w:val="-2"/>
        </w:rPr>
        <w:t>d</w:t>
      </w:r>
      <w:r w:rsidR="00CA55E8">
        <w:t>e</w:t>
      </w:r>
      <w:r w:rsidR="00CA55E8">
        <w:rPr>
          <w:spacing w:val="-39"/>
        </w:rPr>
        <w:t xml:space="preserve"> </w:t>
      </w:r>
      <w:r w:rsidR="00CA55E8">
        <w:rPr>
          <w:spacing w:val="2"/>
        </w:rPr>
        <w:t>E</w:t>
      </w:r>
      <w:r w:rsidR="00CA55E8">
        <w:rPr>
          <w:spacing w:val="-3"/>
        </w:rPr>
        <w:t>s</w:t>
      </w:r>
      <w:r w:rsidR="00CA55E8">
        <w:rPr>
          <w:spacing w:val="-2"/>
        </w:rPr>
        <w:t>t</w:t>
      </w:r>
      <w:r w:rsidR="00CA55E8">
        <w:t>u</w:t>
      </w:r>
      <w:r w:rsidR="00CA55E8">
        <w:rPr>
          <w:spacing w:val="4"/>
        </w:rPr>
        <w:t>d</w:t>
      </w:r>
      <w:r w:rsidR="00CA55E8">
        <w:rPr>
          <w:spacing w:val="-2"/>
        </w:rPr>
        <w:t>i</w:t>
      </w:r>
      <w:r w:rsidR="00CA55E8">
        <w:rPr>
          <w:spacing w:val="-3"/>
        </w:rPr>
        <w:t>o</w:t>
      </w:r>
      <w:r w:rsidR="00CA55E8">
        <w:t>,</w:t>
      </w:r>
      <w:r w:rsidR="00CA55E8">
        <w:rPr>
          <w:spacing w:val="-36"/>
        </w:rPr>
        <w:t xml:space="preserve"> </w:t>
      </w:r>
      <w:r w:rsidR="00CA55E8">
        <w:rPr>
          <w:spacing w:val="-3"/>
        </w:rPr>
        <w:t>o</w:t>
      </w:r>
      <w:r w:rsidR="00CA55E8">
        <w:rPr>
          <w:spacing w:val="3"/>
        </w:rPr>
        <w:t>r</w:t>
      </w:r>
      <w:r w:rsidR="00CA55E8">
        <w:rPr>
          <w:spacing w:val="-2"/>
        </w:rPr>
        <w:t>ie</w:t>
      </w:r>
      <w:r w:rsidR="00CA55E8">
        <w:t>n</w:t>
      </w:r>
      <w:r w:rsidR="00CA55E8">
        <w:rPr>
          <w:spacing w:val="-2"/>
        </w:rPr>
        <w:t>t</w:t>
      </w:r>
      <w:r w:rsidR="00CA55E8">
        <w:t>a</w:t>
      </w:r>
      <w:r w:rsidR="00CA55E8">
        <w:rPr>
          <w:spacing w:val="1"/>
        </w:rPr>
        <w:t>c</w:t>
      </w:r>
      <w:r w:rsidR="00CA55E8">
        <w:rPr>
          <w:spacing w:val="-2"/>
        </w:rPr>
        <w:t>i</w:t>
      </w:r>
      <w:r w:rsidR="00CA55E8">
        <w:rPr>
          <w:spacing w:val="-3"/>
        </w:rPr>
        <w:t>o</w:t>
      </w:r>
      <w:r w:rsidR="00CA55E8">
        <w:t>n</w:t>
      </w:r>
      <w:r w:rsidR="00CA55E8">
        <w:rPr>
          <w:spacing w:val="-2"/>
        </w:rPr>
        <w:t>e</w:t>
      </w:r>
      <w:r w:rsidR="00CA55E8">
        <w:t>s</w:t>
      </w:r>
      <w:r w:rsidR="00CA55E8">
        <w:rPr>
          <w:spacing w:val="-36"/>
        </w:rPr>
        <w:t xml:space="preserve"> </w:t>
      </w:r>
      <w:r w:rsidR="00CA55E8">
        <w:rPr>
          <w:spacing w:val="-2"/>
        </w:rPr>
        <w:t>did</w:t>
      </w:r>
      <w:r w:rsidR="00CA55E8">
        <w:rPr>
          <w:spacing w:val="5"/>
        </w:rPr>
        <w:t>á</w:t>
      </w:r>
      <w:r w:rsidR="00CA55E8">
        <w:rPr>
          <w:spacing w:val="1"/>
        </w:rPr>
        <w:t>c</w:t>
      </w:r>
      <w:r w:rsidR="00CA55E8">
        <w:rPr>
          <w:spacing w:val="-2"/>
        </w:rPr>
        <w:t>ti</w:t>
      </w:r>
      <w:r w:rsidR="00CA55E8">
        <w:rPr>
          <w:spacing w:val="1"/>
        </w:rPr>
        <w:t>c</w:t>
      </w:r>
      <w:r w:rsidR="00CA55E8">
        <w:t>as</w:t>
      </w:r>
      <w:r w:rsidR="00CA55E8">
        <w:rPr>
          <w:spacing w:val="-38"/>
        </w:rPr>
        <w:t xml:space="preserve"> </w:t>
      </w:r>
      <w:r w:rsidR="00CA55E8">
        <w:t>y</w:t>
      </w:r>
      <w:r w:rsidR="00CA55E8">
        <w:rPr>
          <w:spacing w:val="-36"/>
        </w:rPr>
        <w:t xml:space="preserve"> </w:t>
      </w:r>
      <w:r w:rsidR="00CA55E8">
        <w:rPr>
          <w:spacing w:val="-3"/>
        </w:rPr>
        <w:t>s</w:t>
      </w:r>
      <w:r w:rsidR="00CA55E8">
        <w:t>ug</w:t>
      </w:r>
      <w:r w:rsidR="00CA55E8">
        <w:rPr>
          <w:spacing w:val="-2"/>
        </w:rPr>
        <w:t>e</w:t>
      </w:r>
      <w:r w:rsidR="00CA55E8">
        <w:rPr>
          <w:spacing w:val="-1"/>
        </w:rPr>
        <w:t>re</w:t>
      </w:r>
      <w:r w:rsidR="00CA55E8">
        <w:t>n</w:t>
      </w:r>
      <w:r w:rsidR="00CA55E8">
        <w:rPr>
          <w:spacing w:val="1"/>
        </w:rPr>
        <w:t>c</w:t>
      </w:r>
      <w:r w:rsidR="00CA55E8">
        <w:rPr>
          <w:spacing w:val="-2"/>
        </w:rPr>
        <w:t>i</w:t>
      </w:r>
      <w:r w:rsidR="00CA55E8">
        <w:t>as</w:t>
      </w:r>
      <w:r w:rsidR="00CA55E8">
        <w:rPr>
          <w:spacing w:val="-38"/>
        </w:rPr>
        <w:t xml:space="preserve"> </w:t>
      </w:r>
      <w:r w:rsidR="00CA55E8">
        <w:rPr>
          <w:spacing w:val="4"/>
        </w:rPr>
        <w:t>d</w:t>
      </w:r>
      <w:r w:rsidR="00CA55E8">
        <w:t>e</w:t>
      </w:r>
      <w:r w:rsidR="00CA55E8">
        <w:rPr>
          <w:spacing w:val="-38"/>
        </w:rPr>
        <w:t xml:space="preserve"> </w:t>
      </w:r>
      <w:r w:rsidR="00CA55E8">
        <w:rPr>
          <w:spacing w:val="-2"/>
        </w:rPr>
        <w:t>e</w:t>
      </w:r>
      <w:r w:rsidR="00CA55E8">
        <w:rPr>
          <w:spacing w:val="1"/>
        </w:rPr>
        <w:t>v</w:t>
      </w:r>
      <w:r w:rsidR="00CA55E8">
        <w:t>a</w:t>
      </w:r>
      <w:r w:rsidR="00CA55E8">
        <w:rPr>
          <w:spacing w:val="-1"/>
        </w:rPr>
        <w:t>l</w:t>
      </w:r>
      <w:r w:rsidR="00CA55E8">
        <w:t>ua</w:t>
      </w:r>
      <w:r w:rsidR="00CA55E8">
        <w:rPr>
          <w:spacing w:val="1"/>
        </w:rPr>
        <w:t>c</w:t>
      </w:r>
      <w:r w:rsidR="00CA55E8">
        <w:rPr>
          <w:spacing w:val="-2"/>
        </w:rPr>
        <w:t>i</w:t>
      </w:r>
      <w:r w:rsidR="00CA55E8">
        <w:rPr>
          <w:spacing w:val="-3"/>
        </w:rPr>
        <w:t>ó</w:t>
      </w:r>
      <w:r w:rsidR="00CA55E8">
        <w:t>n.</w:t>
      </w:r>
    </w:p>
    <w:p w:rsidR="00CA55E8" w:rsidRDefault="00CA55E8">
      <w:pPr>
        <w:pStyle w:val="Ttulo4"/>
        <w:kinsoku w:val="0"/>
        <w:overflowPunct w:val="0"/>
        <w:sectPr w:rsidR="00CA55E8">
          <w:pgSz w:w="24480" w:h="15840" w:orient="landscape"/>
          <w:pgMar w:top="48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51"/>
        <w:ind w:left="8061" w:right="8431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17B59F"/>
          <w:spacing w:val="-1"/>
          <w:w w:val="90"/>
        </w:rPr>
        <w:lastRenderedPageBreak/>
        <w:t>D</w:t>
      </w:r>
      <w:r>
        <w:rPr>
          <w:rFonts w:ascii="Arial" w:hAnsi="Arial" w:cs="Arial"/>
          <w:b/>
          <w:bCs/>
          <w:color w:val="17B59F"/>
          <w:w w:val="90"/>
        </w:rPr>
        <w:t>O</w:t>
      </w:r>
      <w:r>
        <w:rPr>
          <w:rFonts w:ascii="Arial" w:hAnsi="Arial" w:cs="Arial"/>
          <w:b/>
          <w:bCs/>
          <w:color w:val="17B59F"/>
          <w:spacing w:val="-3"/>
          <w:w w:val="90"/>
        </w:rPr>
        <w:t>S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1"/>
          <w:w w:val="90"/>
        </w:rPr>
        <w:t>F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w w:val="90"/>
        </w:rPr>
        <w:t>ÓN</w:t>
      </w:r>
      <w:r>
        <w:rPr>
          <w:rFonts w:ascii="Arial" w:hAnsi="Arial" w:cs="Arial"/>
          <w:b/>
          <w:bCs/>
          <w:color w:val="17B59F"/>
          <w:spacing w:val="35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6"/>
          <w:w w:val="90"/>
        </w:rPr>
        <w:t>E</w:t>
      </w:r>
      <w:r>
        <w:rPr>
          <w:rFonts w:ascii="Arial" w:hAnsi="Arial" w:cs="Arial"/>
          <w:b/>
          <w:bCs/>
          <w:color w:val="17B59F"/>
          <w:spacing w:val="1"/>
          <w:w w:val="90"/>
        </w:rPr>
        <w:t>N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w w:val="90"/>
        </w:rPr>
        <w:t>S</w:t>
      </w:r>
      <w:r>
        <w:rPr>
          <w:rFonts w:ascii="Arial" w:hAnsi="Arial" w:cs="Arial"/>
          <w:b/>
          <w:bCs/>
          <w:color w:val="17B59F"/>
          <w:spacing w:val="28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1"/>
          <w:w w:val="90"/>
        </w:rPr>
        <w:t>N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2"/>
          <w:w w:val="90"/>
        </w:rPr>
        <w:t>T</w:t>
      </w:r>
      <w:r>
        <w:rPr>
          <w:rFonts w:ascii="Arial" w:hAnsi="Arial" w:cs="Arial"/>
          <w:b/>
          <w:bCs/>
          <w:color w:val="17B59F"/>
          <w:spacing w:val="1"/>
          <w:w w:val="90"/>
        </w:rPr>
        <w:t>U</w:t>
      </w:r>
      <w:r>
        <w:rPr>
          <w:rFonts w:ascii="Arial" w:hAnsi="Arial" w:cs="Arial"/>
          <w:b/>
          <w:bCs/>
          <w:color w:val="17B59F"/>
          <w:w w:val="90"/>
        </w:rPr>
        <w:t>R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w w:val="90"/>
        </w:rPr>
        <w:t>LES</w:t>
      </w:r>
      <w:r>
        <w:rPr>
          <w:rFonts w:ascii="Arial" w:hAnsi="Arial" w:cs="Arial"/>
          <w:b/>
          <w:bCs/>
          <w:color w:val="17B59F"/>
          <w:spacing w:val="28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2"/>
          <w:w w:val="90"/>
        </w:rPr>
        <w:t>4</w:t>
      </w:r>
      <w:r>
        <w:rPr>
          <w:rFonts w:ascii="Arial" w:hAnsi="Arial" w:cs="Arial"/>
          <w:b/>
          <w:bCs/>
          <w:color w:val="17B59F"/>
          <w:w w:val="90"/>
        </w:rPr>
        <w:t>º</w:t>
      </w:r>
      <w:r>
        <w:rPr>
          <w:rFonts w:ascii="Arial" w:hAnsi="Arial" w:cs="Arial"/>
          <w:b/>
          <w:bCs/>
          <w:color w:val="17B59F"/>
          <w:spacing w:val="31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3"/>
          <w:w w:val="90"/>
        </w:rPr>
        <w:t>G</w:t>
      </w:r>
      <w:r>
        <w:rPr>
          <w:rFonts w:ascii="Arial" w:hAnsi="Arial" w:cs="Arial"/>
          <w:b/>
          <w:bCs/>
          <w:color w:val="17B59F"/>
          <w:w w:val="90"/>
        </w:rPr>
        <w:t>R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1"/>
          <w:w w:val="90"/>
        </w:rPr>
        <w:t>D</w:t>
      </w:r>
      <w:r>
        <w:rPr>
          <w:rFonts w:ascii="Arial" w:hAnsi="Arial" w:cs="Arial"/>
          <w:b/>
          <w:bCs/>
          <w:color w:val="17B59F"/>
          <w:w w:val="90"/>
        </w:rPr>
        <w:t>O</w:t>
      </w:r>
    </w:p>
    <w:p w:rsidR="00CA55E8" w:rsidRDefault="00CA55E8">
      <w:pPr>
        <w:kinsoku w:val="0"/>
        <w:overflowPunct w:val="0"/>
        <w:spacing w:before="14" w:line="280" w:lineRule="exact"/>
        <w:rPr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5531"/>
        <w:gridCol w:w="8789"/>
        <w:gridCol w:w="994"/>
        <w:gridCol w:w="5669"/>
      </w:tblGrid>
      <w:tr w:rsidR="00CA55E8">
        <w:trPr>
          <w:trHeight w:hRule="exact" w:val="67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28"/>
            </w:pP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</w:rPr>
              <w:t>A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81D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338"/>
            </w:pP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RE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Z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39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ER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834F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right="1"/>
              <w:jc w:val="center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</w:rPr>
              <w:t>EM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spacing w:val="34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38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RE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F</w:t>
            </w:r>
            <w:r>
              <w:rPr>
                <w:rFonts w:ascii="Arial" w:hAnsi="Arial" w:cs="Arial"/>
                <w:b/>
                <w:bCs/>
                <w:w w:val="90"/>
              </w:rPr>
              <w:t>LE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X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ÓN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A7E0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82"/>
            </w:pPr>
            <w:r>
              <w:rPr>
                <w:rFonts w:ascii="Arial" w:hAnsi="Arial" w:cs="Arial"/>
                <w:b/>
                <w:bCs/>
                <w:w w:val="85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85"/>
              </w:rPr>
              <w:t>T</w:t>
            </w:r>
            <w:r>
              <w:rPr>
                <w:rFonts w:ascii="Arial" w:hAnsi="Arial" w:cs="Arial"/>
                <w:b/>
                <w:bCs/>
                <w:w w:val="85"/>
              </w:rPr>
              <w:t>G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005E"/>
          </w:tcPr>
          <w:p w:rsidR="00CA55E8" w:rsidRDefault="00CA55E8">
            <w:pPr>
              <w:pStyle w:val="TableParagraph"/>
              <w:kinsoku w:val="0"/>
              <w:overflowPunct w:val="0"/>
              <w:spacing w:before="47" w:line="250" w:lineRule="auto"/>
              <w:ind w:left="1827" w:right="1830" w:firstLine="9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-6"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3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EN</w:t>
            </w:r>
            <w:r>
              <w:rPr>
                <w:rFonts w:ascii="Arial" w:hAnsi="Arial" w:cs="Arial"/>
                <w:b/>
                <w:bCs/>
                <w:w w:val="9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P</w:t>
            </w:r>
            <w:r>
              <w:rPr>
                <w:rFonts w:ascii="Arial" w:hAnsi="Arial" w:cs="Arial"/>
                <w:b/>
                <w:bCs/>
                <w:w w:val="95"/>
              </w:rPr>
              <w:t>RO</w:t>
            </w: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G</w:t>
            </w:r>
            <w:r>
              <w:rPr>
                <w:rFonts w:ascii="Arial" w:hAnsi="Arial" w:cs="Arial"/>
                <w:b/>
                <w:bCs/>
                <w:w w:val="95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</w:rPr>
              <w:t xml:space="preserve">MA </w:t>
            </w:r>
            <w:r>
              <w:rPr>
                <w:rFonts w:ascii="Arial" w:hAnsi="Arial" w:cs="Arial"/>
                <w:b/>
                <w:bCs/>
                <w:spacing w:val="4"/>
                <w:w w:val="9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201</w:t>
            </w:r>
            <w:r>
              <w:rPr>
                <w:rFonts w:ascii="Arial" w:hAnsi="Arial" w:cs="Arial"/>
                <w:b/>
                <w:bCs/>
                <w:w w:val="95"/>
              </w:rPr>
              <w:t>8</w:t>
            </w:r>
          </w:p>
        </w:tc>
      </w:tr>
      <w:tr w:rsidR="00CA55E8">
        <w:trPr>
          <w:trHeight w:hRule="exact" w:val="53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31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95"/>
                <w:sz w:val="22"/>
                <w:szCs w:val="22"/>
              </w:rPr>
              <w:t>1</w:t>
            </w:r>
            <w:r>
              <w:rPr>
                <w:rFonts w:ascii="Arial" w:hAnsi="Arial" w:cs="Arial"/>
                <w:spacing w:val="-3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315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24</w:t>
            </w:r>
          </w:p>
        </w:tc>
        <w:tc>
          <w:tcPr>
            <w:tcW w:w="20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3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543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IN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spacing w:val="-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ENCI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IAGN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</w:tr>
      <w:tr w:rsidR="00CA55E8">
        <w:trPr>
          <w:trHeight w:hRule="exact" w:val="106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81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402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ada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ato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r,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tal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rar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80"/>
              </w:numPr>
              <w:tabs>
                <w:tab w:val="left" w:pos="392"/>
              </w:tabs>
              <w:kinsoku w:val="0"/>
              <w:overflowPunct w:val="0"/>
              <w:spacing w:before="13"/>
              <w:ind w:left="39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ato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en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380"/>
              </w:numPr>
              <w:tabs>
                <w:tab w:val="left" w:pos="392"/>
              </w:tabs>
              <w:kinsoku w:val="0"/>
              <w:overflowPunct w:val="0"/>
              <w:spacing w:before="16"/>
              <w:ind w:left="392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nes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entes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das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rar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1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PO</w:t>
            </w:r>
            <w:r>
              <w:rPr>
                <w:rFonts w:ascii="Arial" w:hAnsi="Arial" w:cs="Arial"/>
                <w:b/>
                <w:bCs/>
                <w:spacing w:val="-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H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LUD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559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caract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ada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ato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áb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A55E8">
        <w:trPr>
          <w:trHeight w:hRule="exact" w:val="108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31" w:right="42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79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1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brada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ta,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tab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78"/>
              </w:numPr>
              <w:tabs>
                <w:tab w:val="left" w:pos="392"/>
              </w:tabs>
              <w:kinsoku w:val="0"/>
              <w:overflowPunct w:val="0"/>
              <w:spacing w:before="13" w:line="250" w:lineRule="auto"/>
              <w:ind w:left="392" w:right="9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ili</w:t>
            </w:r>
            <w:r>
              <w:rPr>
                <w:rFonts w:ascii="Arial" w:hAnsi="Arial" w:cs="Arial"/>
                <w:sz w:val="22"/>
                <w:szCs w:val="22"/>
              </w:rPr>
              <w:t>br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a:</w:t>
            </w:r>
            <w:r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 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d.</w:t>
            </w:r>
          </w:p>
          <w:p w:rsidR="00CA55E8" w:rsidRDefault="00CA55E8">
            <w:pPr>
              <w:pStyle w:val="Prrafodelista"/>
              <w:numPr>
                <w:ilvl w:val="0"/>
                <w:numId w:val="378"/>
              </w:numPr>
              <w:tabs>
                <w:tab w:val="left" w:pos="392"/>
              </w:tabs>
              <w:kinsoku w:val="0"/>
              <w:overflowPunct w:val="0"/>
              <w:spacing w:before="5"/>
              <w:ind w:left="392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tab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r,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r,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821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3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77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510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nm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76"/>
              </w:numPr>
              <w:tabs>
                <w:tab w:val="left" w:pos="392"/>
              </w:tabs>
              <w:kinsoku w:val="0"/>
              <w:overflowPunct w:val="0"/>
              <w:spacing w:before="13"/>
              <w:ind w:left="39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del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del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376"/>
              </w:numPr>
              <w:tabs>
                <w:tab w:val="left" w:pos="392"/>
              </w:tabs>
              <w:kinsoku w:val="0"/>
              <w:overflowPunct w:val="0"/>
              <w:spacing w:before="20" w:line="250" w:lineRule="auto"/>
              <w:ind w:left="392" w:right="97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ada</w:t>
            </w:r>
            <w:r>
              <w:rPr>
                <w:rFonts w:ascii="Arial" w:hAnsi="Arial" w:cs="Arial"/>
                <w:spacing w:val="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nmun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7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28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09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75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0"/>
              <w:jc w:val="both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í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5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5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10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tado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74"/>
              </w:numPr>
              <w:tabs>
                <w:tab w:val="left" w:pos="392"/>
              </w:tabs>
              <w:kinsoku w:val="0"/>
              <w:overflowPunct w:val="0"/>
              <w:spacing w:before="13"/>
              <w:ind w:left="39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374"/>
              </w:numPr>
              <w:tabs>
                <w:tab w:val="left" w:pos="392"/>
              </w:tabs>
              <w:kinsoku w:val="0"/>
              <w:overflowPunct w:val="0"/>
              <w:spacing w:before="20"/>
              <w:ind w:left="39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374"/>
              </w:numPr>
              <w:tabs>
                <w:tab w:val="left" w:pos="392"/>
              </w:tabs>
              <w:kinsoku w:val="0"/>
              <w:overflowPunct w:val="0"/>
              <w:spacing w:before="20" w:line="250" w:lineRule="auto"/>
              <w:ind w:left="392" w:right="99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d,</w:t>
            </w:r>
            <w:r>
              <w:rPr>
                <w:rFonts w:ascii="Arial" w:hAnsi="Arial" w:cs="Arial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dar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7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28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821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3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73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1"/>
              <w:jc w:val="both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rtad</w:t>
            </w:r>
            <w:r>
              <w:rPr>
                <w:rFonts w:ascii="Arial" w:hAnsi="Arial" w:cs="Arial"/>
                <w:spacing w:val="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72"/>
              </w:numPr>
              <w:tabs>
                <w:tab w:val="left" w:pos="392"/>
              </w:tabs>
              <w:kinsoku w:val="0"/>
              <w:overflowPunct w:val="0"/>
              <w:spacing w:before="13"/>
              <w:ind w:left="39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rpo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tad.</w:t>
            </w:r>
          </w:p>
          <w:p w:rsidR="00CA55E8" w:rsidRDefault="00CA55E8">
            <w:pPr>
              <w:pStyle w:val="Prrafodelista"/>
              <w:numPr>
                <w:ilvl w:val="0"/>
                <w:numId w:val="372"/>
              </w:numPr>
              <w:tabs>
                <w:tab w:val="left" w:pos="392"/>
              </w:tabs>
              <w:kinsoku w:val="0"/>
              <w:overflowPunct w:val="0"/>
              <w:spacing w:before="20" w:line="250" w:lineRule="auto"/>
              <w:ind w:left="392" w:right="709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del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06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7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21" w:right="416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71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12"/>
              <w:jc w:val="both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aparat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ract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áb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70"/>
              </w:numPr>
              <w:tabs>
                <w:tab w:val="left" w:pos="392"/>
              </w:tabs>
              <w:kinsoku w:val="0"/>
              <w:overflowPunct w:val="0"/>
              <w:spacing w:before="13" w:line="250" w:lineRule="auto"/>
              <w:ind w:left="392" w:right="135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parat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7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11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15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1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PO</w:t>
            </w:r>
            <w:r>
              <w:rPr>
                <w:rFonts w:ascii="Arial" w:hAnsi="Arial" w:cs="Arial"/>
                <w:b/>
                <w:bCs/>
                <w:spacing w:val="-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H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LUD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633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A55E8">
        <w:trPr>
          <w:trHeight w:hRule="exact" w:val="811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8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83" w:right="373" w:hanging="5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69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1"/>
              <w:jc w:val="both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fun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68"/>
              </w:numPr>
              <w:tabs>
                <w:tab w:val="left" w:pos="464"/>
              </w:tabs>
              <w:kinsoku w:val="0"/>
              <w:overflowPunct w:val="0"/>
              <w:spacing w:before="13"/>
              <w:ind w:left="4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er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33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3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9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67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act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bá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ollo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 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66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258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rar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apre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811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10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22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65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4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64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497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3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43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50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IODI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VE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RSID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AD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242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</w:tr>
      <w:tr w:rsidR="00CA55E8">
        <w:trPr>
          <w:trHeight w:hRule="exact" w:val="80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72" w:right="16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-NO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29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1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63"/>
              </w:numPr>
              <w:tabs>
                <w:tab w:val="left" w:pos="464"/>
              </w:tabs>
              <w:kinsoku w:val="0"/>
              <w:overflowPunct w:val="0"/>
              <w:spacing w:before="8" w:line="250" w:lineRule="auto"/>
              <w:ind w:left="464" w:right="101"/>
              <w:jc w:val="both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62"/>
              </w:numPr>
              <w:tabs>
                <w:tab w:val="left" w:pos="464"/>
              </w:tabs>
              <w:kinsoku w:val="0"/>
              <w:overflowPunct w:val="0"/>
              <w:spacing w:before="8" w:line="250" w:lineRule="auto"/>
              <w:ind w:left="464" w:right="417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viv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ed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repr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3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43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50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IODI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VE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RSID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AD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242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</w:tr>
      <w:tr w:rsidR="00CA55E8">
        <w:trPr>
          <w:trHeight w:hRule="exact" w:val="811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97" w:right="399"/>
              <w:jc w:val="center"/>
            </w:pP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61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1"/>
              <w:jc w:val="both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 y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ral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60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837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3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43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50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IODI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VE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RSID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AD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663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</w:tr>
      <w:tr w:rsidR="00CA55E8">
        <w:trPr>
          <w:trHeight w:hRule="exact" w:val="54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23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315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16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59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468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viv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58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678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3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52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53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54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23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315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23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57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viv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56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678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3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52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53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53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23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315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26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29</w:t>
            </w:r>
          </w:p>
        </w:tc>
        <w:tc>
          <w:tcPr>
            <w:tcW w:w="20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7093" w:right="7091"/>
              <w:jc w:val="center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tro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n.</w:t>
            </w:r>
          </w:p>
        </w:tc>
      </w:tr>
    </w:tbl>
    <w:p w:rsidR="00CA55E8" w:rsidRDefault="00CA55E8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:rsidR="00CA55E8" w:rsidRDefault="00CA55E8">
      <w:pPr>
        <w:pStyle w:val="Ttulo4"/>
        <w:numPr>
          <w:ilvl w:val="0"/>
          <w:numId w:val="355"/>
        </w:numPr>
        <w:tabs>
          <w:tab w:val="left" w:pos="388"/>
        </w:tabs>
        <w:kinsoku w:val="0"/>
        <w:overflowPunct w:val="0"/>
        <w:ind w:left="388"/>
      </w:pPr>
      <w:r>
        <w:rPr>
          <w:b/>
          <w:bCs/>
          <w:w w:val="95"/>
        </w:rPr>
        <w:lastRenderedPageBreak/>
        <w:t>RE</w:t>
      </w:r>
      <w:r>
        <w:rPr>
          <w:b/>
          <w:bCs/>
          <w:spacing w:val="-2"/>
          <w:w w:val="95"/>
        </w:rPr>
        <w:t>F</w:t>
      </w:r>
      <w:r>
        <w:rPr>
          <w:b/>
          <w:bCs/>
          <w:w w:val="95"/>
        </w:rPr>
        <w:t>ERE</w:t>
      </w:r>
      <w:r>
        <w:rPr>
          <w:b/>
          <w:bCs/>
          <w:spacing w:val="2"/>
          <w:w w:val="95"/>
        </w:rPr>
        <w:t>N</w:t>
      </w:r>
      <w:r>
        <w:rPr>
          <w:b/>
          <w:bCs/>
          <w:spacing w:val="-2"/>
          <w:w w:val="95"/>
        </w:rPr>
        <w:t>C</w:t>
      </w:r>
      <w:r>
        <w:rPr>
          <w:b/>
          <w:bCs/>
          <w:spacing w:val="1"/>
          <w:w w:val="95"/>
        </w:rPr>
        <w:t>I</w:t>
      </w:r>
      <w:r>
        <w:rPr>
          <w:b/>
          <w:bCs/>
          <w:spacing w:val="-4"/>
          <w:w w:val="95"/>
        </w:rPr>
        <w:t>A</w:t>
      </w:r>
      <w:r>
        <w:rPr>
          <w:b/>
          <w:bCs/>
          <w:w w:val="95"/>
        </w:rPr>
        <w:t>:</w:t>
      </w:r>
      <w:r>
        <w:rPr>
          <w:b/>
          <w:bCs/>
          <w:spacing w:val="5"/>
          <w:w w:val="95"/>
        </w:rPr>
        <w:t xml:space="preserve"> </w:t>
      </w:r>
      <w:r>
        <w:rPr>
          <w:spacing w:val="2"/>
          <w:w w:val="95"/>
        </w:rPr>
        <w:t>SE</w:t>
      </w:r>
      <w:r>
        <w:rPr>
          <w:spacing w:val="-5"/>
          <w:w w:val="95"/>
        </w:rPr>
        <w:t>P</w:t>
      </w:r>
      <w:r>
        <w:rPr>
          <w:w w:val="95"/>
        </w:rPr>
        <w:t>.</w:t>
      </w:r>
      <w:r>
        <w:rPr>
          <w:spacing w:val="5"/>
          <w:w w:val="95"/>
        </w:rPr>
        <w:t xml:space="preserve"> </w:t>
      </w:r>
      <w:r>
        <w:rPr>
          <w:spacing w:val="1"/>
          <w:w w:val="95"/>
        </w:rPr>
        <w:t>A</w:t>
      </w:r>
      <w:r>
        <w:rPr>
          <w:spacing w:val="-1"/>
          <w:w w:val="95"/>
        </w:rPr>
        <w:t>pre</w:t>
      </w:r>
      <w:r>
        <w:rPr>
          <w:w w:val="95"/>
        </w:rPr>
        <w:t>n</w:t>
      </w:r>
      <w:r>
        <w:rPr>
          <w:spacing w:val="-1"/>
          <w:w w:val="95"/>
        </w:rPr>
        <w:t>d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z</w:t>
      </w:r>
      <w:r>
        <w:rPr>
          <w:w w:val="95"/>
        </w:rPr>
        <w:t>a</w:t>
      </w:r>
      <w:r>
        <w:rPr>
          <w:spacing w:val="-2"/>
          <w:w w:val="95"/>
        </w:rPr>
        <w:t>j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2"/>
          <w:w w:val="95"/>
        </w:rPr>
        <w:t xml:space="preserve"> </w:t>
      </w:r>
      <w:r>
        <w:rPr>
          <w:spacing w:val="1"/>
          <w:w w:val="95"/>
        </w:rPr>
        <w:t>c</w:t>
      </w:r>
      <w:r>
        <w:rPr>
          <w:spacing w:val="-1"/>
          <w:w w:val="95"/>
        </w:rPr>
        <w:t>l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p</w:t>
      </w:r>
      <w:r>
        <w:rPr>
          <w:w w:val="95"/>
        </w:rPr>
        <w:t>a</w:t>
      </w:r>
      <w:r>
        <w:rPr>
          <w:spacing w:val="-1"/>
          <w:w w:val="95"/>
        </w:rPr>
        <w:t>r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spacing w:val="2"/>
          <w:w w:val="95"/>
        </w:rPr>
        <w:t>l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spacing w:val="-1"/>
          <w:w w:val="95"/>
        </w:rPr>
        <w:t>ed</w:t>
      </w:r>
      <w:r>
        <w:rPr>
          <w:w w:val="95"/>
        </w:rPr>
        <w:t>u</w:t>
      </w:r>
      <w:r>
        <w:rPr>
          <w:spacing w:val="1"/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</w:t>
      </w:r>
      <w:r>
        <w:rPr>
          <w:spacing w:val="5"/>
          <w:w w:val="95"/>
        </w:rPr>
        <w:t xml:space="preserve"> </w:t>
      </w:r>
      <w:r>
        <w:rPr>
          <w:spacing w:val="-2"/>
          <w:w w:val="95"/>
        </w:rPr>
        <w:t>i</w:t>
      </w:r>
      <w:r>
        <w:rPr>
          <w:w w:val="95"/>
        </w:rPr>
        <w:t>n</w:t>
      </w:r>
      <w:r>
        <w:rPr>
          <w:spacing w:val="-2"/>
          <w:w w:val="95"/>
        </w:rPr>
        <w:t>t</w:t>
      </w:r>
      <w:r>
        <w:rPr>
          <w:spacing w:val="-1"/>
          <w:w w:val="95"/>
        </w:rPr>
        <w:t>e</w:t>
      </w:r>
      <w:r>
        <w:rPr>
          <w:w w:val="95"/>
        </w:rPr>
        <w:t>g</w:t>
      </w:r>
      <w:r>
        <w:rPr>
          <w:spacing w:val="-1"/>
          <w:w w:val="95"/>
        </w:rPr>
        <w:t>r</w:t>
      </w:r>
      <w:r>
        <w:rPr>
          <w:w w:val="95"/>
        </w:rPr>
        <w:t>a</w:t>
      </w:r>
      <w:r>
        <w:rPr>
          <w:spacing w:val="-1"/>
          <w:w w:val="95"/>
        </w:rPr>
        <w:t>l</w:t>
      </w:r>
      <w:r>
        <w:rPr>
          <w:w w:val="95"/>
        </w:rPr>
        <w:t>.</w:t>
      </w:r>
      <w:r>
        <w:rPr>
          <w:spacing w:val="5"/>
          <w:w w:val="95"/>
        </w:rPr>
        <w:t xml:space="preserve"> </w:t>
      </w:r>
      <w:r>
        <w:rPr>
          <w:spacing w:val="2"/>
          <w:w w:val="95"/>
        </w:rPr>
        <w:t>E</w:t>
      </w:r>
      <w:r>
        <w:rPr>
          <w:spacing w:val="-1"/>
          <w:w w:val="95"/>
        </w:rPr>
        <w:t>d</w:t>
      </w:r>
      <w:r>
        <w:rPr>
          <w:w w:val="95"/>
        </w:rPr>
        <w:t>u</w:t>
      </w:r>
      <w:r>
        <w:rPr>
          <w:spacing w:val="1"/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</w:t>
      </w:r>
      <w:r>
        <w:rPr>
          <w:spacing w:val="4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i</w:t>
      </w:r>
      <w:r>
        <w:rPr>
          <w:w w:val="95"/>
        </w:rPr>
        <w:t>ma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i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spacing w:val="2"/>
          <w:w w:val="95"/>
        </w:rPr>
        <w:t>4</w:t>
      </w:r>
      <w:r>
        <w:rPr>
          <w:spacing w:val="-2"/>
          <w:w w:val="95"/>
        </w:rPr>
        <w:t>º</w:t>
      </w:r>
      <w:r>
        <w:rPr>
          <w:w w:val="95"/>
        </w:rPr>
        <w:t>.</w:t>
      </w:r>
      <w:r>
        <w:rPr>
          <w:spacing w:val="6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l</w:t>
      </w:r>
      <w:r>
        <w:rPr>
          <w:w w:val="95"/>
        </w:rPr>
        <w:t>an</w:t>
      </w:r>
      <w:r>
        <w:rPr>
          <w:spacing w:val="4"/>
          <w:w w:val="95"/>
        </w:rPr>
        <w:t xml:space="preserve"> </w:t>
      </w:r>
      <w:r>
        <w:rPr>
          <w:w w:val="95"/>
        </w:rPr>
        <w:t>y</w:t>
      </w:r>
      <w:r>
        <w:rPr>
          <w:spacing w:val="5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o</w:t>
      </w:r>
      <w:r>
        <w:rPr>
          <w:w w:val="95"/>
        </w:rPr>
        <w:t>g</w:t>
      </w:r>
      <w:r>
        <w:rPr>
          <w:spacing w:val="-1"/>
          <w:w w:val="95"/>
        </w:rPr>
        <w:t>r</w:t>
      </w:r>
      <w:r>
        <w:rPr>
          <w:w w:val="95"/>
        </w:rPr>
        <w:t>amas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d</w:t>
      </w:r>
      <w:r>
        <w:rPr>
          <w:w w:val="95"/>
        </w:rPr>
        <w:t>e</w:t>
      </w:r>
      <w:r>
        <w:rPr>
          <w:spacing w:val="2"/>
          <w:w w:val="95"/>
        </w:rPr>
        <w:t xml:space="preserve"> E</w:t>
      </w:r>
      <w:r>
        <w:rPr>
          <w:spacing w:val="-3"/>
          <w:w w:val="95"/>
        </w:rPr>
        <w:t>s</w:t>
      </w:r>
      <w:r>
        <w:rPr>
          <w:spacing w:val="-2"/>
          <w:w w:val="95"/>
        </w:rPr>
        <w:t>t</w:t>
      </w:r>
      <w:r>
        <w:rPr>
          <w:w w:val="95"/>
        </w:rPr>
        <w:t>u</w:t>
      </w:r>
      <w:r>
        <w:rPr>
          <w:spacing w:val="3"/>
          <w:w w:val="95"/>
        </w:rPr>
        <w:t>d</w:t>
      </w:r>
      <w:r>
        <w:rPr>
          <w:spacing w:val="-2"/>
          <w:w w:val="95"/>
        </w:rPr>
        <w:t>io</w:t>
      </w:r>
      <w:r>
        <w:rPr>
          <w:w w:val="95"/>
        </w:rPr>
        <w:t>,</w:t>
      </w:r>
      <w:r>
        <w:rPr>
          <w:spacing w:val="6"/>
          <w:w w:val="95"/>
        </w:rPr>
        <w:t xml:space="preserve"> </w:t>
      </w:r>
      <w:r>
        <w:rPr>
          <w:spacing w:val="-2"/>
          <w:w w:val="95"/>
        </w:rPr>
        <w:t>o</w:t>
      </w:r>
      <w:r>
        <w:rPr>
          <w:spacing w:val="3"/>
          <w:w w:val="95"/>
        </w:rPr>
        <w:t>r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e</w:t>
      </w:r>
      <w:r>
        <w:rPr>
          <w:w w:val="95"/>
        </w:rPr>
        <w:t>n</w:t>
      </w:r>
      <w:r>
        <w:rPr>
          <w:spacing w:val="-2"/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io</w:t>
      </w:r>
      <w:r>
        <w:rPr>
          <w:w w:val="95"/>
        </w:rPr>
        <w:t>n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7"/>
          <w:w w:val="95"/>
        </w:rPr>
        <w:t xml:space="preserve"> </w:t>
      </w:r>
      <w:r>
        <w:rPr>
          <w:spacing w:val="-1"/>
          <w:w w:val="95"/>
        </w:rPr>
        <w:t>d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d</w:t>
      </w:r>
      <w:r>
        <w:rPr>
          <w:spacing w:val="5"/>
          <w:w w:val="95"/>
        </w:rPr>
        <w:t>á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ti</w:t>
      </w:r>
      <w:r>
        <w:rPr>
          <w:spacing w:val="1"/>
          <w:w w:val="95"/>
        </w:rPr>
        <w:t>c</w:t>
      </w:r>
      <w:r>
        <w:rPr>
          <w:w w:val="95"/>
        </w:rPr>
        <w:t>as</w:t>
      </w:r>
      <w:r>
        <w:rPr>
          <w:spacing w:val="2"/>
          <w:w w:val="95"/>
        </w:rPr>
        <w:t xml:space="preserve"> </w:t>
      </w:r>
      <w:r>
        <w:rPr>
          <w:w w:val="95"/>
        </w:rPr>
        <w:t>y</w:t>
      </w:r>
      <w:r>
        <w:rPr>
          <w:spacing w:val="6"/>
          <w:w w:val="95"/>
        </w:rPr>
        <w:t xml:space="preserve"> </w:t>
      </w:r>
      <w:r>
        <w:rPr>
          <w:spacing w:val="-3"/>
          <w:w w:val="95"/>
        </w:rPr>
        <w:t>s</w:t>
      </w:r>
      <w:r>
        <w:rPr>
          <w:w w:val="95"/>
        </w:rPr>
        <w:t>ug</w:t>
      </w:r>
      <w:r>
        <w:rPr>
          <w:spacing w:val="-1"/>
          <w:w w:val="95"/>
        </w:rPr>
        <w:t>ere</w:t>
      </w:r>
      <w:r>
        <w:rPr>
          <w:w w:val="95"/>
        </w:rPr>
        <w:t>n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</w:t>
      </w:r>
      <w:r>
        <w:rPr>
          <w:w w:val="95"/>
        </w:rPr>
        <w:t>as</w:t>
      </w:r>
      <w:r>
        <w:rPr>
          <w:spacing w:val="1"/>
          <w:w w:val="95"/>
        </w:rPr>
        <w:t xml:space="preserve"> </w:t>
      </w:r>
      <w:r>
        <w:rPr>
          <w:spacing w:val="3"/>
          <w:w w:val="95"/>
        </w:rPr>
        <w:t>d</w:t>
      </w:r>
      <w:r>
        <w:rPr>
          <w:w w:val="95"/>
        </w:rPr>
        <w:t>e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a</w:t>
      </w:r>
      <w:r>
        <w:rPr>
          <w:spacing w:val="-1"/>
          <w:w w:val="95"/>
        </w:rPr>
        <w:t>l</w:t>
      </w:r>
      <w:r>
        <w:rPr>
          <w:w w:val="95"/>
        </w:rPr>
        <w:t>ua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n.</w:t>
      </w:r>
    </w:p>
    <w:p w:rsidR="00CA55E8" w:rsidRDefault="00CA55E8">
      <w:pPr>
        <w:pStyle w:val="Ttulo4"/>
        <w:numPr>
          <w:ilvl w:val="0"/>
          <w:numId w:val="355"/>
        </w:numPr>
        <w:tabs>
          <w:tab w:val="left" w:pos="388"/>
        </w:tabs>
        <w:kinsoku w:val="0"/>
        <w:overflowPunct w:val="0"/>
        <w:ind w:left="388"/>
        <w:sectPr w:rsidR="00CA55E8">
          <w:pgSz w:w="24480" w:h="15840" w:orient="landscape"/>
          <w:pgMar w:top="52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51"/>
        <w:ind w:left="8061" w:right="8431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17B59F"/>
          <w:spacing w:val="-1"/>
          <w:w w:val="95"/>
        </w:rPr>
        <w:lastRenderedPageBreak/>
        <w:t>D</w:t>
      </w:r>
      <w:r>
        <w:rPr>
          <w:rFonts w:ascii="Arial" w:hAnsi="Arial" w:cs="Arial"/>
          <w:b/>
          <w:bCs/>
          <w:color w:val="17B59F"/>
          <w:w w:val="95"/>
        </w:rPr>
        <w:t>O</w:t>
      </w:r>
      <w:r>
        <w:rPr>
          <w:rFonts w:ascii="Arial" w:hAnsi="Arial" w:cs="Arial"/>
          <w:b/>
          <w:bCs/>
          <w:color w:val="17B59F"/>
          <w:spacing w:val="-3"/>
          <w:w w:val="95"/>
        </w:rPr>
        <w:t>S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spacing w:val="-1"/>
          <w:w w:val="95"/>
        </w:rPr>
        <w:t>F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spacing w:val="-2"/>
          <w:w w:val="95"/>
        </w:rPr>
        <w:t>C</w:t>
      </w:r>
      <w:r>
        <w:rPr>
          <w:rFonts w:ascii="Arial" w:hAnsi="Arial" w:cs="Arial"/>
          <w:b/>
          <w:bCs/>
          <w:color w:val="17B59F"/>
          <w:spacing w:val="-4"/>
          <w:w w:val="95"/>
        </w:rPr>
        <w:t>A</w:t>
      </w:r>
      <w:r>
        <w:rPr>
          <w:rFonts w:ascii="Arial" w:hAnsi="Arial" w:cs="Arial"/>
          <w:b/>
          <w:bCs/>
          <w:color w:val="17B59F"/>
          <w:spacing w:val="-2"/>
          <w:w w:val="95"/>
        </w:rPr>
        <w:t>C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w w:val="95"/>
        </w:rPr>
        <w:t>ÓN</w:t>
      </w:r>
      <w:r>
        <w:rPr>
          <w:rFonts w:ascii="Arial" w:hAnsi="Arial" w:cs="Arial"/>
          <w:b/>
          <w:bCs/>
          <w:color w:val="17B59F"/>
          <w:spacing w:val="-22"/>
          <w:w w:val="95"/>
        </w:rPr>
        <w:t xml:space="preserve"> </w:t>
      </w:r>
      <w:r>
        <w:rPr>
          <w:rFonts w:ascii="Arial" w:hAnsi="Arial" w:cs="Arial"/>
          <w:b/>
          <w:bCs/>
          <w:color w:val="17B59F"/>
          <w:spacing w:val="1"/>
          <w:w w:val="95"/>
        </w:rPr>
        <w:t>HI</w:t>
      </w:r>
      <w:r>
        <w:rPr>
          <w:rFonts w:ascii="Arial" w:hAnsi="Arial" w:cs="Arial"/>
          <w:b/>
          <w:bCs/>
          <w:color w:val="17B59F"/>
          <w:spacing w:val="-3"/>
          <w:w w:val="95"/>
        </w:rPr>
        <w:t>S</w:t>
      </w:r>
      <w:r>
        <w:rPr>
          <w:rFonts w:ascii="Arial" w:hAnsi="Arial" w:cs="Arial"/>
          <w:b/>
          <w:bCs/>
          <w:color w:val="17B59F"/>
          <w:spacing w:val="-2"/>
          <w:w w:val="95"/>
        </w:rPr>
        <w:t>T</w:t>
      </w:r>
      <w:r>
        <w:rPr>
          <w:rFonts w:ascii="Arial" w:hAnsi="Arial" w:cs="Arial"/>
          <w:b/>
          <w:bCs/>
          <w:color w:val="17B59F"/>
          <w:w w:val="95"/>
        </w:rPr>
        <w:t>OR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w w:val="95"/>
        </w:rPr>
        <w:t>A</w:t>
      </w:r>
      <w:r>
        <w:rPr>
          <w:rFonts w:ascii="Arial" w:hAnsi="Arial" w:cs="Arial"/>
          <w:b/>
          <w:bCs/>
          <w:color w:val="17B59F"/>
          <w:spacing w:val="-22"/>
          <w:w w:val="95"/>
        </w:rPr>
        <w:t xml:space="preserve"> </w:t>
      </w:r>
      <w:r>
        <w:rPr>
          <w:rFonts w:ascii="Arial" w:hAnsi="Arial" w:cs="Arial"/>
          <w:b/>
          <w:bCs/>
          <w:color w:val="17B59F"/>
          <w:spacing w:val="-2"/>
          <w:w w:val="95"/>
        </w:rPr>
        <w:t>4</w:t>
      </w:r>
      <w:r>
        <w:rPr>
          <w:rFonts w:ascii="Arial" w:hAnsi="Arial" w:cs="Arial"/>
          <w:b/>
          <w:bCs/>
          <w:color w:val="17B59F"/>
          <w:w w:val="95"/>
        </w:rPr>
        <w:t>º</w:t>
      </w:r>
      <w:r>
        <w:rPr>
          <w:rFonts w:ascii="Arial" w:hAnsi="Arial" w:cs="Arial"/>
          <w:b/>
          <w:bCs/>
          <w:color w:val="17B59F"/>
          <w:spacing w:val="-20"/>
          <w:w w:val="95"/>
        </w:rPr>
        <w:t xml:space="preserve"> </w:t>
      </w:r>
      <w:r>
        <w:rPr>
          <w:rFonts w:ascii="Arial" w:hAnsi="Arial" w:cs="Arial"/>
          <w:b/>
          <w:bCs/>
          <w:color w:val="17B59F"/>
          <w:spacing w:val="-3"/>
          <w:w w:val="95"/>
        </w:rPr>
        <w:t>G</w:t>
      </w:r>
      <w:r>
        <w:rPr>
          <w:rFonts w:ascii="Arial" w:hAnsi="Arial" w:cs="Arial"/>
          <w:b/>
          <w:bCs/>
          <w:color w:val="17B59F"/>
          <w:w w:val="95"/>
        </w:rPr>
        <w:t>R</w:t>
      </w:r>
      <w:r>
        <w:rPr>
          <w:rFonts w:ascii="Arial" w:hAnsi="Arial" w:cs="Arial"/>
          <w:b/>
          <w:bCs/>
          <w:color w:val="17B59F"/>
          <w:spacing w:val="-4"/>
          <w:w w:val="95"/>
        </w:rPr>
        <w:t>A</w:t>
      </w:r>
      <w:r>
        <w:rPr>
          <w:rFonts w:ascii="Arial" w:hAnsi="Arial" w:cs="Arial"/>
          <w:b/>
          <w:bCs/>
          <w:color w:val="17B59F"/>
          <w:spacing w:val="-1"/>
          <w:w w:val="95"/>
        </w:rPr>
        <w:t>D</w:t>
      </w:r>
      <w:r>
        <w:rPr>
          <w:rFonts w:ascii="Arial" w:hAnsi="Arial" w:cs="Arial"/>
          <w:b/>
          <w:bCs/>
          <w:color w:val="17B59F"/>
          <w:w w:val="95"/>
        </w:rPr>
        <w:t>O</w:t>
      </w:r>
    </w:p>
    <w:p w:rsidR="00CA55E8" w:rsidRDefault="00CA55E8">
      <w:pPr>
        <w:kinsoku w:val="0"/>
        <w:overflowPunct w:val="0"/>
        <w:spacing w:before="14" w:line="280" w:lineRule="exact"/>
        <w:rPr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5390"/>
        <w:gridCol w:w="6946"/>
        <w:gridCol w:w="991"/>
        <w:gridCol w:w="7656"/>
      </w:tblGrid>
      <w:tr w:rsidR="00CA55E8">
        <w:trPr>
          <w:trHeight w:hRule="exact" w:val="67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28"/>
            </w:pP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</w:rPr>
              <w:t>A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81D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266"/>
            </w:pP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RE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Z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39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ER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834F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729" w:right="2727"/>
              <w:jc w:val="center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OS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A7E0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82"/>
            </w:pPr>
            <w:r>
              <w:rPr>
                <w:rFonts w:ascii="Arial" w:hAnsi="Arial" w:cs="Arial"/>
                <w:b/>
                <w:bCs/>
                <w:w w:val="85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85"/>
              </w:rPr>
              <w:t>T</w:t>
            </w:r>
            <w:r>
              <w:rPr>
                <w:rFonts w:ascii="Arial" w:hAnsi="Arial" w:cs="Arial"/>
                <w:b/>
                <w:bCs/>
                <w:w w:val="85"/>
              </w:rPr>
              <w:t>G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005E"/>
          </w:tcPr>
          <w:p w:rsidR="00CA55E8" w:rsidRDefault="00CA55E8">
            <w:pPr>
              <w:pStyle w:val="TableParagraph"/>
              <w:kinsoku w:val="0"/>
              <w:overflowPunct w:val="0"/>
              <w:spacing w:before="47" w:line="250" w:lineRule="auto"/>
              <w:ind w:left="2819" w:right="2825" w:firstLine="9"/>
              <w:jc w:val="center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-6"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3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EN</w:t>
            </w:r>
            <w:r>
              <w:rPr>
                <w:rFonts w:ascii="Arial" w:hAnsi="Arial" w:cs="Arial"/>
                <w:b/>
                <w:bCs/>
                <w:w w:val="9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P</w:t>
            </w:r>
            <w:r>
              <w:rPr>
                <w:rFonts w:ascii="Arial" w:hAnsi="Arial" w:cs="Arial"/>
                <w:b/>
                <w:bCs/>
                <w:w w:val="95"/>
              </w:rPr>
              <w:t>RO</w:t>
            </w: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G</w:t>
            </w:r>
            <w:r>
              <w:rPr>
                <w:rFonts w:ascii="Arial" w:hAnsi="Arial" w:cs="Arial"/>
                <w:b/>
                <w:bCs/>
                <w:w w:val="95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</w:rPr>
              <w:t xml:space="preserve">MA </w:t>
            </w:r>
            <w:r>
              <w:rPr>
                <w:rFonts w:ascii="Arial" w:hAnsi="Arial" w:cs="Arial"/>
                <w:b/>
                <w:bCs/>
                <w:spacing w:val="4"/>
                <w:w w:val="9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201</w:t>
            </w:r>
            <w:r>
              <w:rPr>
                <w:rFonts w:ascii="Arial" w:hAnsi="Arial" w:cs="Arial"/>
                <w:b/>
                <w:bCs/>
                <w:w w:val="95"/>
              </w:rPr>
              <w:t>8</w:t>
            </w:r>
          </w:p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20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543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IN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spacing w:val="-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ENCI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IAGN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</w:tr>
      <w:tr w:rsidR="00CA55E8">
        <w:trPr>
          <w:trHeight w:hRule="exact" w:val="92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66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54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267"/>
            </w:pP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a.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2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d.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4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4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</w:p>
          <w:p w:rsidR="00CA55E8" w:rsidRDefault="00CA55E8">
            <w:pPr>
              <w:pStyle w:val="Prrafodelista"/>
              <w:numPr>
                <w:ilvl w:val="0"/>
                <w:numId w:val="353"/>
              </w:numPr>
              <w:tabs>
                <w:tab w:val="left" w:pos="459"/>
              </w:tabs>
              <w:kinsoku w:val="0"/>
              <w:overflowPunct w:val="0"/>
              <w:spacing w:before="20" w:line="250" w:lineRule="auto"/>
              <w:ind w:left="459" w:right="493"/>
            </w:pP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ral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6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05"/>
                <w:sz w:val="22"/>
                <w:szCs w:val="22"/>
              </w:rPr>
              <w:t>12</w:t>
            </w: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13,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16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17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31" w:right="42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52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935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Me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y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51"/>
              </w:numPr>
              <w:tabs>
                <w:tab w:val="left" w:pos="459"/>
              </w:tabs>
              <w:kinsoku w:val="0"/>
              <w:overflowPunct w:val="0"/>
              <w:spacing w:before="13"/>
              <w:ind w:left="459"/>
            </w:pP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Me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y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14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15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811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50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307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</w:p>
          <w:p w:rsidR="00CA55E8" w:rsidRDefault="00CA55E8">
            <w:pPr>
              <w:pStyle w:val="Prrafodelista"/>
              <w:numPr>
                <w:ilvl w:val="0"/>
                <w:numId w:val="349"/>
              </w:numPr>
              <w:tabs>
                <w:tab w:val="left" w:pos="459"/>
              </w:tabs>
              <w:kinsoku w:val="0"/>
              <w:overflowPunct w:val="0"/>
              <w:spacing w:before="20" w:line="250" w:lineRule="auto"/>
              <w:ind w:left="459" w:right="154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¿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rar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ll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da?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3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18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19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48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1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</w:p>
          <w:p w:rsidR="00CA55E8" w:rsidRDefault="00CA55E8">
            <w:pPr>
              <w:pStyle w:val="Prrafodelista"/>
              <w:numPr>
                <w:ilvl w:val="0"/>
                <w:numId w:val="347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Mi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21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07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46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99"/>
              <w:jc w:val="both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ñ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car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4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RÍ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</w:p>
          <w:p w:rsidR="00CA55E8" w:rsidRDefault="00CA55E8">
            <w:pPr>
              <w:pStyle w:val="Prrafodelista"/>
              <w:numPr>
                <w:ilvl w:val="0"/>
                <w:numId w:val="345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can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7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22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23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07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7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21" w:right="416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44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52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ñ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car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RÍ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</w:p>
          <w:p w:rsidR="00CA55E8" w:rsidRDefault="00CA55E8">
            <w:pPr>
              <w:pStyle w:val="Prrafodelista"/>
              <w:numPr>
                <w:ilvl w:val="0"/>
                <w:numId w:val="343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</w:pP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z w:val="22"/>
                <w:szCs w:val="22"/>
              </w:rPr>
              <w:t>dad: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2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24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25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/>
            </w:pP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4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A55E8">
        <w:trPr>
          <w:trHeight w:hRule="exact" w:val="811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 w:line="250" w:lineRule="auto"/>
              <w:ind w:left="368" w:right="369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w w:val="10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42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3"/>
              <w:jc w:val="both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3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cas</w:t>
            </w:r>
            <w:r>
              <w:rPr>
                <w:rFonts w:ascii="Arial" w:hAnsi="Arial" w:cs="Arial"/>
                <w:spacing w:val="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ca,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RÍ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</w:p>
          <w:p w:rsidR="00CA55E8" w:rsidRDefault="00CA55E8">
            <w:pPr>
              <w:pStyle w:val="Prrafodelista"/>
              <w:numPr>
                <w:ilvl w:val="0"/>
                <w:numId w:val="341"/>
              </w:numPr>
              <w:tabs>
                <w:tab w:val="left" w:pos="459"/>
              </w:tabs>
              <w:kinsoku w:val="0"/>
              <w:overflowPunct w:val="0"/>
              <w:spacing w:before="20" w:line="250" w:lineRule="auto"/>
              <w:ind w:left="459" w:right="837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ca: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cas</w:t>
            </w:r>
            <w:r>
              <w:rPr>
                <w:rFonts w:ascii="Arial" w:hAnsi="Arial" w:cs="Arial"/>
                <w:spacing w:val="4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5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3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26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29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del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per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do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182"/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 xml:space="preserve">E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 xml:space="preserve"> 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a,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ón</w:t>
            </w:r>
            <w:r>
              <w:rPr>
                <w:rFonts w:ascii="Arial" w:hAnsi="Arial" w:cs="Arial"/>
                <w:spacing w:val="-1"/>
                <w:w w:val="9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3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3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trat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</w:tr>
      <w:tr w:rsidR="00CA55E8">
        <w:trPr>
          <w:trHeight w:hRule="exact" w:val="87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2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10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22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40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555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XI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</w:p>
          <w:p w:rsidR="00CA55E8" w:rsidRDefault="00CA55E8">
            <w:pPr>
              <w:pStyle w:val="Prrafodelista"/>
              <w:numPr>
                <w:ilvl w:val="0"/>
                <w:numId w:val="339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30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31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83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23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72" w:right="16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-NO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29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1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38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99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 xml:space="preserve">s 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de 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 xml:space="preserve">ra 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y </w:t>
            </w:r>
            <w:r>
              <w:rPr>
                <w:rFonts w:ascii="Arial" w:hAnsi="Arial" w:cs="Arial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de 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XI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</w:p>
          <w:p w:rsidR="00CA55E8" w:rsidRDefault="00CA55E8">
            <w:pPr>
              <w:pStyle w:val="Prrafodelista"/>
              <w:numPr>
                <w:ilvl w:val="0"/>
                <w:numId w:val="337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7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32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33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797"/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2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</w:tr>
      <w:tr w:rsidR="00CA55E8">
        <w:trPr>
          <w:trHeight w:hRule="exact" w:val="811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97" w:right="399"/>
              <w:jc w:val="center"/>
            </w:pP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36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97"/>
              <w:jc w:val="both"/>
            </w:pP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ral</w:t>
            </w:r>
            <w:r>
              <w:rPr>
                <w:rFonts w:ascii="Arial" w:hAnsi="Arial" w:cs="Arial"/>
                <w:spacing w:val="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2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turas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nas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cando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a.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d.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4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4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</w:p>
          <w:p w:rsidR="00CA55E8" w:rsidRDefault="00CA55E8">
            <w:pPr>
              <w:pStyle w:val="Prrafodelista"/>
              <w:numPr>
                <w:ilvl w:val="0"/>
                <w:numId w:val="335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</w:pP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ral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3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38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41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89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52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34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59"/>
            </w:pP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2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ral</w:t>
            </w:r>
            <w:r>
              <w:rPr>
                <w:rFonts w:ascii="Arial" w:hAnsi="Arial" w:cs="Arial"/>
                <w:spacing w:val="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3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2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nas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a.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d.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4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4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</w:p>
          <w:p w:rsidR="00CA55E8" w:rsidRDefault="00CA55E8">
            <w:pPr>
              <w:pStyle w:val="Prrafodelista"/>
              <w:numPr>
                <w:ilvl w:val="0"/>
                <w:numId w:val="333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</w:pP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ral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6" w:line="110" w:lineRule="exact"/>
              <w:rPr>
                <w:sz w:val="11"/>
                <w:szCs w:val="11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38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41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85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2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32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1"/>
              <w:jc w:val="both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5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5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caract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cas</w:t>
            </w:r>
            <w:r>
              <w:rPr>
                <w:rFonts w:ascii="Arial" w:hAnsi="Arial" w:cs="Arial"/>
                <w:spacing w:val="5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ras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u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</w:p>
          <w:p w:rsidR="00CA55E8" w:rsidRDefault="00CA55E8">
            <w:pPr>
              <w:pStyle w:val="Prrafodelista"/>
              <w:numPr>
                <w:ilvl w:val="0"/>
                <w:numId w:val="331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</w:pP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¿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uál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gado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ural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?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7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42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43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26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20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7093" w:right="7091"/>
              <w:jc w:val="center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ana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tro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n.</w:t>
            </w:r>
          </w:p>
        </w:tc>
      </w:tr>
    </w:tbl>
    <w:p w:rsidR="00CA55E8" w:rsidRDefault="00CA55E8">
      <w:pPr>
        <w:kinsoku w:val="0"/>
        <w:overflowPunct w:val="0"/>
        <w:spacing w:before="10" w:line="220" w:lineRule="exact"/>
        <w:rPr>
          <w:sz w:val="22"/>
          <w:szCs w:val="22"/>
        </w:rPr>
      </w:pPr>
    </w:p>
    <w:p w:rsidR="00CA55E8" w:rsidRDefault="00CA55E8">
      <w:pPr>
        <w:pStyle w:val="Ttulo4"/>
        <w:numPr>
          <w:ilvl w:val="0"/>
          <w:numId w:val="452"/>
        </w:numPr>
        <w:tabs>
          <w:tab w:val="left" w:pos="575"/>
        </w:tabs>
        <w:kinsoku w:val="0"/>
        <w:overflowPunct w:val="0"/>
        <w:spacing w:before="72"/>
        <w:ind w:left="576"/>
      </w:pPr>
      <w:r>
        <w:rPr>
          <w:b/>
          <w:bCs/>
          <w:w w:val="95"/>
        </w:rPr>
        <w:t>RE</w:t>
      </w:r>
      <w:r>
        <w:rPr>
          <w:b/>
          <w:bCs/>
          <w:spacing w:val="-2"/>
          <w:w w:val="95"/>
        </w:rPr>
        <w:t>F</w:t>
      </w:r>
      <w:r>
        <w:rPr>
          <w:b/>
          <w:bCs/>
          <w:w w:val="95"/>
        </w:rPr>
        <w:t>ERE</w:t>
      </w:r>
      <w:r>
        <w:rPr>
          <w:b/>
          <w:bCs/>
          <w:spacing w:val="2"/>
          <w:w w:val="95"/>
        </w:rPr>
        <w:t>N</w:t>
      </w:r>
      <w:r>
        <w:rPr>
          <w:b/>
          <w:bCs/>
          <w:spacing w:val="-2"/>
          <w:w w:val="95"/>
        </w:rPr>
        <w:t>C</w:t>
      </w:r>
      <w:r>
        <w:rPr>
          <w:b/>
          <w:bCs/>
          <w:spacing w:val="1"/>
          <w:w w:val="95"/>
        </w:rPr>
        <w:t>I</w:t>
      </w:r>
      <w:r>
        <w:rPr>
          <w:b/>
          <w:bCs/>
          <w:spacing w:val="-4"/>
          <w:w w:val="95"/>
        </w:rPr>
        <w:t>A</w:t>
      </w:r>
      <w:r>
        <w:rPr>
          <w:b/>
          <w:bCs/>
          <w:w w:val="95"/>
        </w:rPr>
        <w:t>:</w:t>
      </w:r>
      <w:r>
        <w:rPr>
          <w:b/>
          <w:bCs/>
          <w:spacing w:val="5"/>
          <w:w w:val="95"/>
        </w:rPr>
        <w:t xml:space="preserve"> </w:t>
      </w:r>
      <w:r>
        <w:rPr>
          <w:spacing w:val="2"/>
          <w:w w:val="95"/>
        </w:rPr>
        <w:t>S</w:t>
      </w:r>
      <w:r>
        <w:rPr>
          <w:spacing w:val="-4"/>
          <w:w w:val="95"/>
        </w:rPr>
        <w:t>E</w:t>
      </w:r>
      <w:r>
        <w:rPr>
          <w:spacing w:val="1"/>
          <w:w w:val="95"/>
        </w:rPr>
        <w:t>P</w:t>
      </w:r>
      <w:r>
        <w:rPr>
          <w:w w:val="95"/>
        </w:rPr>
        <w:t>.</w:t>
      </w:r>
      <w:r>
        <w:rPr>
          <w:spacing w:val="5"/>
          <w:w w:val="95"/>
        </w:rPr>
        <w:t xml:space="preserve"> </w:t>
      </w:r>
      <w:r>
        <w:rPr>
          <w:spacing w:val="1"/>
          <w:w w:val="95"/>
        </w:rPr>
        <w:t>A</w:t>
      </w:r>
      <w:r>
        <w:rPr>
          <w:spacing w:val="-1"/>
          <w:w w:val="95"/>
        </w:rPr>
        <w:t>pre</w:t>
      </w:r>
      <w:r>
        <w:rPr>
          <w:w w:val="95"/>
        </w:rPr>
        <w:t>n</w:t>
      </w:r>
      <w:r>
        <w:rPr>
          <w:spacing w:val="-1"/>
          <w:w w:val="95"/>
        </w:rPr>
        <w:t>d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z</w:t>
      </w:r>
      <w:r>
        <w:rPr>
          <w:w w:val="95"/>
        </w:rPr>
        <w:t>a</w:t>
      </w:r>
      <w:r>
        <w:rPr>
          <w:spacing w:val="-2"/>
          <w:w w:val="95"/>
        </w:rPr>
        <w:t>j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1"/>
          <w:w w:val="95"/>
        </w:rPr>
        <w:t xml:space="preserve"> c</w:t>
      </w:r>
      <w:r>
        <w:rPr>
          <w:spacing w:val="-1"/>
          <w:w w:val="95"/>
        </w:rPr>
        <w:t>l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p</w:t>
      </w:r>
      <w:r>
        <w:rPr>
          <w:w w:val="95"/>
        </w:rPr>
        <w:t>a</w:t>
      </w:r>
      <w:r>
        <w:rPr>
          <w:spacing w:val="-1"/>
          <w:w w:val="95"/>
        </w:rPr>
        <w:t>r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spacing w:val="-1"/>
          <w:w w:val="95"/>
        </w:rPr>
        <w:t>l</w:t>
      </w:r>
      <w:r>
        <w:rPr>
          <w:w w:val="95"/>
        </w:rPr>
        <w:t>a</w:t>
      </w:r>
      <w:r>
        <w:rPr>
          <w:spacing w:val="8"/>
          <w:w w:val="95"/>
        </w:rPr>
        <w:t xml:space="preserve"> </w:t>
      </w:r>
      <w:r>
        <w:rPr>
          <w:spacing w:val="-1"/>
          <w:w w:val="95"/>
        </w:rPr>
        <w:t>ed</w:t>
      </w:r>
      <w:r>
        <w:rPr>
          <w:w w:val="95"/>
        </w:rPr>
        <w:t>u</w:t>
      </w:r>
      <w:r>
        <w:rPr>
          <w:spacing w:val="1"/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</w:t>
      </w:r>
      <w:r>
        <w:rPr>
          <w:spacing w:val="4"/>
          <w:w w:val="95"/>
        </w:rPr>
        <w:t xml:space="preserve"> </w:t>
      </w:r>
      <w:r>
        <w:rPr>
          <w:spacing w:val="-2"/>
          <w:w w:val="95"/>
        </w:rPr>
        <w:t>i</w:t>
      </w:r>
      <w:r>
        <w:rPr>
          <w:w w:val="95"/>
        </w:rPr>
        <w:t>n</w:t>
      </w:r>
      <w:r>
        <w:rPr>
          <w:spacing w:val="-2"/>
          <w:w w:val="95"/>
        </w:rPr>
        <w:t>t</w:t>
      </w:r>
      <w:r>
        <w:rPr>
          <w:spacing w:val="-1"/>
          <w:w w:val="95"/>
        </w:rPr>
        <w:t>e</w:t>
      </w:r>
      <w:r>
        <w:rPr>
          <w:w w:val="95"/>
        </w:rPr>
        <w:t>g</w:t>
      </w:r>
      <w:r>
        <w:rPr>
          <w:spacing w:val="-1"/>
          <w:w w:val="95"/>
        </w:rPr>
        <w:t>r</w:t>
      </w:r>
      <w:r>
        <w:rPr>
          <w:w w:val="95"/>
        </w:rPr>
        <w:t>a</w:t>
      </w:r>
      <w:r>
        <w:rPr>
          <w:spacing w:val="-1"/>
          <w:w w:val="95"/>
        </w:rPr>
        <w:t>l</w:t>
      </w:r>
      <w:r>
        <w:rPr>
          <w:w w:val="95"/>
        </w:rPr>
        <w:t>.</w:t>
      </w:r>
      <w:r>
        <w:rPr>
          <w:spacing w:val="6"/>
          <w:w w:val="95"/>
        </w:rPr>
        <w:t xml:space="preserve"> </w:t>
      </w:r>
      <w:r>
        <w:rPr>
          <w:spacing w:val="2"/>
          <w:w w:val="95"/>
        </w:rPr>
        <w:t>E</w:t>
      </w:r>
      <w:r>
        <w:rPr>
          <w:spacing w:val="-1"/>
          <w:w w:val="95"/>
        </w:rPr>
        <w:t>d</w:t>
      </w:r>
      <w:r>
        <w:rPr>
          <w:w w:val="95"/>
        </w:rPr>
        <w:t>u</w:t>
      </w:r>
      <w:r>
        <w:rPr>
          <w:spacing w:val="1"/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</w:t>
      </w:r>
      <w:r>
        <w:rPr>
          <w:spacing w:val="3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i</w:t>
      </w:r>
      <w:r>
        <w:rPr>
          <w:w w:val="95"/>
        </w:rPr>
        <w:t>ma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i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spacing w:val="-2"/>
          <w:w w:val="95"/>
        </w:rPr>
        <w:t>4º</w:t>
      </w:r>
      <w:r>
        <w:rPr>
          <w:w w:val="95"/>
        </w:rPr>
        <w:t>.</w:t>
      </w:r>
      <w:r>
        <w:rPr>
          <w:spacing w:val="6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l</w:t>
      </w:r>
      <w:r>
        <w:rPr>
          <w:w w:val="95"/>
        </w:rPr>
        <w:t>an</w:t>
      </w:r>
      <w:r>
        <w:rPr>
          <w:spacing w:val="9"/>
          <w:w w:val="95"/>
        </w:rPr>
        <w:t xml:space="preserve"> </w:t>
      </w:r>
      <w:r>
        <w:rPr>
          <w:w w:val="95"/>
        </w:rPr>
        <w:t>y</w:t>
      </w:r>
      <w:r>
        <w:rPr>
          <w:spacing w:val="5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o</w:t>
      </w:r>
      <w:r>
        <w:rPr>
          <w:w w:val="95"/>
        </w:rPr>
        <w:t>g</w:t>
      </w:r>
      <w:r>
        <w:rPr>
          <w:spacing w:val="-1"/>
          <w:w w:val="95"/>
        </w:rPr>
        <w:t>r</w:t>
      </w:r>
      <w:r>
        <w:rPr>
          <w:w w:val="95"/>
        </w:rPr>
        <w:t>amas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d</w:t>
      </w:r>
      <w:r>
        <w:rPr>
          <w:w w:val="95"/>
        </w:rPr>
        <w:t>e</w:t>
      </w:r>
      <w:r>
        <w:rPr>
          <w:spacing w:val="2"/>
          <w:w w:val="95"/>
        </w:rPr>
        <w:t xml:space="preserve"> E</w:t>
      </w:r>
      <w:r>
        <w:rPr>
          <w:spacing w:val="3"/>
          <w:w w:val="95"/>
        </w:rPr>
        <w:t>s</w:t>
      </w:r>
      <w:r>
        <w:rPr>
          <w:spacing w:val="-2"/>
          <w:w w:val="95"/>
        </w:rPr>
        <w:t>t</w:t>
      </w:r>
      <w:r>
        <w:rPr>
          <w:w w:val="95"/>
        </w:rPr>
        <w:t>u</w:t>
      </w:r>
      <w:r>
        <w:rPr>
          <w:spacing w:val="-1"/>
          <w:w w:val="95"/>
        </w:rPr>
        <w:t>d</w:t>
      </w:r>
      <w:r>
        <w:rPr>
          <w:spacing w:val="-2"/>
          <w:w w:val="95"/>
        </w:rPr>
        <w:t>io</w:t>
      </w:r>
      <w:r>
        <w:rPr>
          <w:w w:val="95"/>
        </w:rPr>
        <w:t>,</w:t>
      </w:r>
      <w:r>
        <w:rPr>
          <w:spacing w:val="5"/>
          <w:w w:val="95"/>
        </w:rPr>
        <w:t xml:space="preserve"> </w:t>
      </w:r>
      <w:r>
        <w:rPr>
          <w:spacing w:val="-2"/>
          <w:w w:val="95"/>
        </w:rPr>
        <w:t>o</w:t>
      </w:r>
      <w:r>
        <w:rPr>
          <w:spacing w:val="3"/>
          <w:w w:val="95"/>
        </w:rPr>
        <w:t>r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e</w:t>
      </w:r>
      <w:r>
        <w:rPr>
          <w:w w:val="95"/>
        </w:rPr>
        <w:t>n</w:t>
      </w:r>
      <w:r>
        <w:rPr>
          <w:spacing w:val="-2"/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io</w:t>
      </w:r>
      <w:r>
        <w:rPr>
          <w:w w:val="95"/>
        </w:rPr>
        <w:t>n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7"/>
          <w:w w:val="95"/>
        </w:rPr>
        <w:t xml:space="preserve"> </w:t>
      </w:r>
      <w:r>
        <w:rPr>
          <w:spacing w:val="-1"/>
          <w:w w:val="95"/>
        </w:rPr>
        <w:t>d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d</w:t>
      </w:r>
      <w:r>
        <w:rPr>
          <w:w w:val="95"/>
        </w:rPr>
        <w:t>á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t</w:t>
      </w:r>
      <w:r>
        <w:rPr>
          <w:spacing w:val="2"/>
          <w:w w:val="95"/>
        </w:rPr>
        <w:t>i</w:t>
      </w:r>
      <w:r>
        <w:rPr>
          <w:spacing w:val="1"/>
          <w:w w:val="95"/>
        </w:rPr>
        <w:t>c</w:t>
      </w:r>
      <w:r>
        <w:rPr>
          <w:w w:val="95"/>
        </w:rPr>
        <w:t>as</w:t>
      </w:r>
      <w:r>
        <w:rPr>
          <w:spacing w:val="2"/>
          <w:w w:val="95"/>
        </w:rPr>
        <w:t xml:space="preserve"> </w:t>
      </w:r>
      <w:r>
        <w:rPr>
          <w:w w:val="95"/>
        </w:rPr>
        <w:t>y</w:t>
      </w:r>
      <w:r>
        <w:rPr>
          <w:spacing w:val="5"/>
          <w:w w:val="95"/>
        </w:rPr>
        <w:t xml:space="preserve"> </w:t>
      </w:r>
      <w:r>
        <w:rPr>
          <w:spacing w:val="-3"/>
          <w:w w:val="95"/>
        </w:rPr>
        <w:t>s</w:t>
      </w:r>
      <w:r>
        <w:rPr>
          <w:w w:val="95"/>
        </w:rPr>
        <w:t>ug</w:t>
      </w:r>
      <w:r>
        <w:rPr>
          <w:spacing w:val="-1"/>
          <w:w w:val="95"/>
        </w:rPr>
        <w:t>ere</w:t>
      </w:r>
      <w:r>
        <w:rPr>
          <w:w w:val="95"/>
        </w:rPr>
        <w:t>n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</w:t>
      </w:r>
      <w:r>
        <w:rPr>
          <w:w w:val="95"/>
        </w:rPr>
        <w:t>as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d</w:t>
      </w:r>
      <w:r>
        <w:rPr>
          <w:w w:val="95"/>
        </w:rPr>
        <w:t>e</w:t>
      </w:r>
      <w:r>
        <w:rPr>
          <w:spacing w:val="8"/>
          <w:w w:val="95"/>
        </w:rPr>
        <w:t xml:space="preserve"> </w:t>
      </w:r>
      <w:r>
        <w:rPr>
          <w:spacing w:val="-1"/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a</w:t>
      </w:r>
      <w:r>
        <w:rPr>
          <w:spacing w:val="-1"/>
          <w:w w:val="95"/>
        </w:rPr>
        <w:t>l</w:t>
      </w:r>
      <w:r>
        <w:rPr>
          <w:w w:val="95"/>
        </w:rPr>
        <w:t>ua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n.</w:t>
      </w:r>
    </w:p>
    <w:p w:rsidR="00CA55E8" w:rsidRDefault="00CA55E8">
      <w:pPr>
        <w:pStyle w:val="Ttulo4"/>
        <w:numPr>
          <w:ilvl w:val="0"/>
          <w:numId w:val="452"/>
        </w:numPr>
        <w:tabs>
          <w:tab w:val="left" w:pos="575"/>
        </w:tabs>
        <w:kinsoku w:val="0"/>
        <w:overflowPunct w:val="0"/>
        <w:spacing w:before="72"/>
        <w:ind w:left="576"/>
        <w:sectPr w:rsidR="00CA55E8">
          <w:pgSz w:w="24480" w:h="15840" w:orient="landscape"/>
          <w:pgMar w:top="52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51"/>
        <w:ind w:left="7499" w:right="7874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17B59F"/>
          <w:spacing w:val="-1"/>
          <w:w w:val="90"/>
        </w:rPr>
        <w:lastRenderedPageBreak/>
        <w:t>D</w:t>
      </w:r>
      <w:r>
        <w:rPr>
          <w:rFonts w:ascii="Arial" w:hAnsi="Arial" w:cs="Arial"/>
          <w:b/>
          <w:bCs/>
          <w:color w:val="17B59F"/>
          <w:w w:val="90"/>
        </w:rPr>
        <w:t>O</w:t>
      </w:r>
      <w:r>
        <w:rPr>
          <w:rFonts w:ascii="Arial" w:hAnsi="Arial" w:cs="Arial"/>
          <w:b/>
          <w:bCs/>
          <w:color w:val="17B59F"/>
          <w:spacing w:val="-3"/>
          <w:w w:val="90"/>
        </w:rPr>
        <w:t>S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1"/>
          <w:w w:val="90"/>
        </w:rPr>
        <w:t>F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w w:val="90"/>
        </w:rPr>
        <w:t>ÓN</w:t>
      </w:r>
      <w:r>
        <w:rPr>
          <w:rFonts w:ascii="Arial" w:hAnsi="Arial" w:cs="Arial"/>
          <w:b/>
          <w:bCs/>
          <w:color w:val="17B59F"/>
          <w:spacing w:val="32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3"/>
          <w:w w:val="90"/>
        </w:rPr>
        <w:t>G</w:t>
      </w:r>
      <w:r>
        <w:rPr>
          <w:rFonts w:ascii="Arial" w:hAnsi="Arial" w:cs="Arial"/>
          <w:b/>
          <w:bCs/>
          <w:color w:val="17B59F"/>
          <w:w w:val="90"/>
        </w:rPr>
        <w:t>EO</w:t>
      </w:r>
      <w:r>
        <w:rPr>
          <w:rFonts w:ascii="Arial" w:hAnsi="Arial" w:cs="Arial"/>
          <w:b/>
          <w:bCs/>
          <w:color w:val="17B59F"/>
          <w:spacing w:val="-3"/>
          <w:w w:val="90"/>
        </w:rPr>
        <w:t>G</w:t>
      </w:r>
      <w:r>
        <w:rPr>
          <w:rFonts w:ascii="Arial" w:hAnsi="Arial" w:cs="Arial"/>
          <w:b/>
          <w:bCs/>
          <w:color w:val="17B59F"/>
          <w:w w:val="90"/>
        </w:rPr>
        <w:t>R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1"/>
          <w:w w:val="90"/>
        </w:rPr>
        <w:t>F</w:t>
      </w:r>
      <w:r>
        <w:rPr>
          <w:rFonts w:ascii="Arial" w:hAnsi="Arial" w:cs="Arial"/>
          <w:b/>
          <w:bCs/>
          <w:color w:val="17B59F"/>
          <w:spacing w:val="1"/>
          <w:w w:val="90"/>
        </w:rPr>
        <w:t>Í</w:t>
      </w:r>
      <w:r>
        <w:rPr>
          <w:rFonts w:ascii="Arial" w:hAnsi="Arial" w:cs="Arial"/>
          <w:b/>
          <w:bCs/>
          <w:color w:val="17B59F"/>
          <w:w w:val="90"/>
        </w:rPr>
        <w:t>A</w:t>
      </w:r>
      <w:r>
        <w:rPr>
          <w:rFonts w:ascii="Arial" w:hAnsi="Arial" w:cs="Arial"/>
          <w:b/>
          <w:bCs/>
          <w:color w:val="17B59F"/>
          <w:spacing w:val="26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2"/>
          <w:w w:val="90"/>
        </w:rPr>
        <w:t>4</w:t>
      </w:r>
      <w:r>
        <w:rPr>
          <w:rFonts w:ascii="Arial" w:hAnsi="Arial" w:cs="Arial"/>
          <w:b/>
          <w:bCs/>
          <w:color w:val="17B59F"/>
          <w:w w:val="90"/>
        </w:rPr>
        <w:t>º</w:t>
      </w:r>
      <w:r>
        <w:rPr>
          <w:rFonts w:ascii="Arial" w:hAnsi="Arial" w:cs="Arial"/>
          <w:b/>
          <w:bCs/>
          <w:color w:val="17B59F"/>
          <w:spacing w:val="29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3"/>
          <w:w w:val="90"/>
        </w:rPr>
        <w:t>G</w:t>
      </w:r>
      <w:r>
        <w:rPr>
          <w:rFonts w:ascii="Arial" w:hAnsi="Arial" w:cs="Arial"/>
          <w:b/>
          <w:bCs/>
          <w:color w:val="17B59F"/>
          <w:w w:val="90"/>
        </w:rPr>
        <w:t>R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1"/>
          <w:w w:val="90"/>
        </w:rPr>
        <w:t>D</w:t>
      </w:r>
      <w:r>
        <w:rPr>
          <w:rFonts w:ascii="Arial" w:hAnsi="Arial" w:cs="Arial"/>
          <w:b/>
          <w:bCs/>
          <w:color w:val="17B59F"/>
          <w:w w:val="90"/>
        </w:rPr>
        <w:t>O</w:t>
      </w:r>
    </w:p>
    <w:p w:rsidR="00CA55E8" w:rsidRDefault="00CA55E8">
      <w:pPr>
        <w:kinsoku w:val="0"/>
        <w:overflowPunct w:val="0"/>
        <w:spacing w:before="14" w:line="280" w:lineRule="exact"/>
        <w:rPr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1138"/>
        <w:gridCol w:w="5243"/>
        <w:gridCol w:w="8508"/>
        <w:gridCol w:w="1134"/>
        <w:gridCol w:w="4963"/>
      </w:tblGrid>
      <w:tr w:rsidR="00CA55E8">
        <w:trPr>
          <w:trHeight w:hRule="exact" w:val="67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28"/>
            </w:pP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</w:rPr>
              <w:t>A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69" w:right="374"/>
              <w:jc w:val="center"/>
            </w:pPr>
            <w:r>
              <w:rPr>
                <w:rFonts w:ascii="Arial" w:hAnsi="Arial" w:cs="Arial"/>
                <w:b/>
                <w:bCs/>
                <w:w w:val="75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w w:val="75"/>
              </w:rPr>
              <w:t>J</w:t>
            </w:r>
            <w:r>
              <w:rPr>
                <w:rFonts w:ascii="Arial" w:hAnsi="Arial" w:cs="Arial"/>
                <w:b/>
                <w:bCs/>
                <w:w w:val="75"/>
              </w:rPr>
              <w:t>E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81D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189"/>
            </w:pP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RE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Z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39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ER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834F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510" w:right="3508"/>
              <w:jc w:val="center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A7E0"/>
          </w:tcPr>
          <w:p w:rsidR="00CA55E8" w:rsidRDefault="00CA55E8">
            <w:pPr>
              <w:pStyle w:val="TableParagraph"/>
              <w:kinsoku w:val="0"/>
              <w:overflowPunct w:val="0"/>
              <w:spacing w:before="47" w:line="250" w:lineRule="auto"/>
              <w:ind w:left="193" w:firstLine="76"/>
            </w:pPr>
            <w:r>
              <w:rPr>
                <w:rFonts w:ascii="Arial" w:hAnsi="Arial" w:cs="Arial"/>
                <w:b/>
                <w:bCs/>
              </w:rPr>
              <w:t>L</w:t>
            </w: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G</w:t>
            </w:r>
            <w:r>
              <w:rPr>
                <w:rFonts w:ascii="Arial" w:hAnsi="Arial" w:cs="Arial"/>
                <w:b/>
                <w:bCs/>
                <w:spacing w:val="-45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110"/>
              </w:rPr>
              <w:t>/</w:t>
            </w:r>
            <w:r>
              <w:rPr>
                <w:rFonts w:ascii="Arial" w:hAnsi="Arial" w:cs="Arial"/>
                <w:b/>
                <w:bCs/>
                <w:w w:val="14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</w:rPr>
              <w:t>S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005E"/>
          </w:tcPr>
          <w:p w:rsidR="00CA55E8" w:rsidRDefault="00CA55E8">
            <w:pPr>
              <w:pStyle w:val="TableParagraph"/>
              <w:kinsoku w:val="0"/>
              <w:overflowPunct w:val="0"/>
              <w:spacing w:before="47" w:line="250" w:lineRule="auto"/>
              <w:ind w:left="1475" w:right="174" w:firstLine="4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-6"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3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EN</w:t>
            </w:r>
            <w:r>
              <w:rPr>
                <w:rFonts w:ascii="Arial" w:hAnsi="Arial" w:cs="Arial"/>
                <w:b/>
                <w:bCs/>
                <w:w w:val="9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P</w:t>
            </w:r>
            <w:r>
              <w:rPr>
                <w:rFonts w:ascii="Arial" w:hAnsi="Arial" w:cs="Arial"/>
                <w:b/>
                <w:bCs/>
                <w:w w:val="95"/>
              </w:rPr>
              <w:t>RO</w:t>
            </w: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G</w:t>
            </w:r>
            <w:r>
              <w:rPr>
                <w:rFonts w:ascii="Arial" w:hAnsi="Arial" w:cs="Arial"/>
                <w:b/>
                <w:bCs/>
                <w:w w:val="95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</w:rPr>
              <w:t xml:space="preserve">MA </w:t>
            </w:r>
            <w:r>
              <w:rPr>
                <w:rFonts w:ascii="Arial" w:hAnsi="Arial" w:cs="Arial"/>
                <w:b/>
                <w:bCs/>
                <w:spacing w:val="4"/>
                <w:w w:val="9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201</w:t>
            </w:r>
            <w:r>
              <w:rPr>
                <w:rFonts w:ascii="Arial" w:hAnsi="Arial" w:cs="Arial"/>
                <w:b/>
                <w:bCs/>
                <w:w w:val="95"/>
              </w:rPr>
              <w:t>8</w:t>
            </w:r>
          </w:p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20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543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IN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spacing w:val="-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ENCI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IAGN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</w:tr>
      <w:tr w:rsidR="00CA55E8">
        <w:trPr>
          <w:trHeight w:hRule="exact" w:val="150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00" w:lineRule="exact"/>
              <w:rPr>
                <w:sz w:val="10"/>
                <w:szCs w:val="1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42" w:right="135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FIC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Y</w:t>
            </w:r>
            <w:r>
              <w:rPr>
                <w:rFonts w:ascii="Arial" w:hAnsi="Arial" w:cs="Arial"/>
                <w:spacing w:val="4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30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181"/>
            </w:pP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n,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ex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3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3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éx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29"/>
              </w:numPr>
              <w:tabs>
                <w:tab w:val="left" w:pos="464"/>
              </w:tabs>
              <w:kinsoku w:val="0"/>
              <w:overflowPunct w:val="0"/>
              <w:spacing w:before="13"/>
              <w:ind w:left="464"/>
            </w:pP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nal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258" w:right="37" w:hanging="20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56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31" w:right="42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00" w:lineRule="exact"/>
              <w:rPr>
                <w:sz w:val="10"/>
                <w:szCs w:val="1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66" w:right="164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FIC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Y</w:t>
            </w:r>
            <w:r>
              <w:rPr>
                <w:rFonts w:ascii="Arial" w:hAnsi="Arial" w:cs="Arial"/>
                <w:spacing w:val="4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28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180"/>
            </w:pP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n,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ex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3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3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Méx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27"/>
              </w:numPr>
              <w:tabs>
                <w:tab w:val="left" w:pos="464"/>
              </w:tabs>
              <w:kinsoku w:val="0"/>
              <w:overflowPunct w:val="0"/>
              <w:spacing w:before="13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éx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327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dant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431" w:right="37" w:hanging="192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232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co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125"/>
              <w:jc w:val="both"/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</w:t>
            </w:r>
            <w:r>
              <w:rPr>
                <w:rFonts w:ascii="Arial" w:hAnsi="Arial" w:cs="Arial"/>
                <w:w w:val="9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apas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 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A55E8">
        <w:trPr>
          <w:trHeight w:hRule="exact" w:val="1541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70" w:lineRule="exact"/>
              <w:rPr>
                <w:sz w:val="17"/>
                <w:szCs w:val="17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00" w:lineRule="exact"/>
              <w:rPr>
                <w:sz w:val="10"/>
                <w:szCs w:val="1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56" w:right="154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FIC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Y</w:t>
            </w:r>
            <w:r>
              <w:rPr>
                <w:rFonts w:ascii="Arial" w:hAnsi="Arial" w:cs="Arial"/>
                <w:spacing w:val="4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26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1078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Méx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25"/>
              </w:numPr>
              <w:tabs>
                <w:tab w:val="left" w:pos="464"/>
              </w:tabs>
              <w:kinsoku w:val="0"/>
              <w:overflowPunct w:val="0"/>
              <w:spacing w:before="13"/>
              <w:ind w:left="464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gan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éx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7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16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17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56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00" w:lineRule="exact"/>
              <w:rPr>
                <w:sz w:val="10"/>
                <w:szCs w:val="1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66" w:right="164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FIC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Y</w:t>
            </w:r>
            <w:r>
              <w:rPr>
                <w:rFonts w:ascii="Arial" w:hAnsi="Arial" w:cs="Arial"/>
                <w:spacing w:val="4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24"/>
              </w:numPr>
              <w:tabs>
                <w:tab w:val="left" w:pos="459"/>
                <w:tab w:val="left" w:pos="1650"/>
                <w:tab w:val="left" w:pos="2067"/>
                <w:tab w:val="left" w:pos="3545"/>
                <w:tab w:val="left" w:pos="4491"/>
                <w:tab w:val="left" w:pos="4860"/>
              </w:tabs>
              <w:kinsoku w:val="0"/>
              <w:overflowPunct w:val="0"/>
              <w:spacing w:before="13" w:line="250" w:lineRule="auto"/>
              <w:ind w:left="459" w:right="100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ab/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lí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z w:val="22"/>
                <w:szCs w:val="22"/>
              </w:rPr>
              <w:tab/>
              <w:t>y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Méx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23"/>
              </w:numPr>
              <w:tabs>
                <w:tab w:val="left" w:pos="464"/>
              </w:tabs>
              <w:kinsoku w:val="0"/>
              <w:overflowPunct w:val="0"/>
              <w:spacing w:before="13"/>
              <w:ind w:left="464"/>
            </w:pP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apas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que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3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71" w:right="171"/>
              <w:jc w:val="center"/>
            </w:pPr>
            <w:r>
              <w:rPr>
                <w:rFonts w:ascii="Arial" w:hAnsi="Arial" w:cs="Arial"/>
                <w:w w:val="105"/>
                <w:sz w:val="22"/>
                <w:szCs w:val="22"/>
              </w:rPr>
              <w:t>18</w:t>
            </w: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19</w:t>
            </w:r>
            <w:r>
              <w:rPr>
                <w:rFonts w:ascii="Arial" w:hAnsi="Arial" w:cs="Arial"/>
                <w:spacing w:val="8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20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57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00" w:lineRule="exact"/>
              <w:rPr>
                <w:sz w:val="10"/>
                <w:szCs w:val="1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71" w:right="168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FIC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Y</w:t>
            </w:r>
            <w:r>
              <w:rPr>
                <w:rFonts w:ascii="Arial" w:hAnsi="Arial" w:cs="Arial"/>
                <w:spacing w:val="4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22"/>
              </w:numPr>
              <w:tabs>
                <w:tab w:val="left" w:pos="459"/>
                <w:tab w:val="left" w:pos="1649"/>
                <w:tab w:val="left" w:pos="2067"/>
                <w:tab w:val="left" w:pos="3546"/>
                <w:tab w:val="left" w:pos="4491"/>
                <w:tab w:val="left" w:pos="4861"/>
              </w:tabs>
              <w:kinsoku w:val="0"/>
              <w:overflowPunct w:val="0"/>
              <w:spacing w:before="13" w:line="250" w:lineRule="auto"/>
              <w:ind w:left="459" w:right="99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rg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ab/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z w:val="22"/>
                <w:szCs w:val="22"/>
              </w:rPr>
              <w:tab/>
              <w:t>y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21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1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 xml:space="preserve">as </w:t>
            </w:r>
            <w:r>
              <w:rPr>
                <w:rFonts w:ascii="Arial" w:hAnsi="Arial" w:cs="Arial"/>
                <w:spacing w:val="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 xml:space="preserve">as </w:t>
            </w:r>
            <w:r>
              <w:rPr>
                <w:rFonts w:ascii="Arial" w:hAnsi="Arial" w:cs="Arial"/>
                <w:spacing w:val="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act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 xml:space="preserve">cas </w:t>
            </w:r>
            <w:r>
              <w:rPr>
                <w:rFonts w:ascii="Arial" w:hAnsi="Arial" w:cs="Arial"/>
                <w:spacing w:val="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s </w:t>
            </w:r>
            <w:r>
              <w:rPr>
                <w:rFonts w:ascii="Arial" w:hAnsi="Arial" w:cs="Arial"/>
                <w:spacing w:val="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de </w:t>
            </w:r>
            <w:r>
              <w:rPr>
                <w:rFonts w:ascii="Arial" w:hAnsi="Arial" w:cs="Arial"/>
                <w:spacing w:val="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 xml:space="preserve">as </w:t>
            </w:r>
            <w:r>
              <w:rPr>
                <w:rFonts w:ascii="Arial" w:hAnsi="Arial" w:cs="Arial"/>
                <w:spacing w:val="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s </w:t>
            </w:r>
            <w:r>
              <w:rPr>
                <w:rFonts w:ascii="Arial" w:hAnsi="Arial" w:cs="Arial"/>
                <w:spacing w:val="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(ex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2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19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55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 w:line="170" w:lineRule="exact"/>
              <w:rPr>
                <w:sz w:val="17"/>
                <w:szCs w:val="17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7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21" w:right="416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00" w:lineRule="exact"/>
              <w:rPr>
                <w:sz w:val="10"/>
                <w:szCs w:val="1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61" w:right="15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FIC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Y</w:t>
            </w:r>
            <w:r>
              <w:rPr>
                <w:rFonts w:ascii="Arial" w:hAnsi="Arial" w:cs="Arial"/>
                <w:spacing w:val="4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20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113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ug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19"/>
              </w:numPr>
              <w:tabs>
                <w:tab w:val="left" w:pos="464"/>
              </w:tabs>
              <w:kinsoku w:val="0"/>
              <w:overflowPunct w:val="0"/>
              <w:spacing w:before="13"/>
              <w:ind w:left="46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2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24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25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55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 w:line="170" w:lineRule="exact"/>
              <w:rPr>
                <w:sz w:val="17"/>
                <w:szCs w:val="17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8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83" w:right="373" w:hanging="5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00" w:lineRule="exact"/>
              <w:rPr>
                <w:sz w:val="10"/>
                <w:szCs w:val="1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61" w:right="154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FIC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Y</w:t>
            </w:r>
            <w:r>
              <w:rPr>
                <w:rFonts w:ascii="Arial" w:hAnsi="Arial" w:cs="Arial"/>
                <w:spacing w:val="4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18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98"/>
              <w:jc w:val="both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6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, 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ug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17"/>
              </w:numPr>
              <w:tabs>
                <w:tab w:val="left" w:pos="464"/>
              </w:tabs>
              <w:kinsoku w:val="0"/>
              <w:overflowPunct w:val="0"/>
              <w:spacing w:before="13"/>
              <w:ind w:left="464"/>
            </w:pP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apas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éx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2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3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56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9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00" w:lineRule="exact"/>
              <w:rPr>
                <w:sz w:val="10"/>
                <w:szCs w:val="1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61" w:right="164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FIC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Y</w:t>
            </w:r>
            <w:r>
              <w:rPr>
                <w:rFonts w:ascii="Arial" w:hAnsi="Arial" w:cs="Arial"/>
                <w:spacing w:val="4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16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113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ug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15"/>
              </w:numPr>
              <w:tabs>
                <w:tab w:val="left" w:pos="464"/>
              </w:tabs>
              <w:kinsoku w:val="0"/>
              <w:overflowPunct w:val="0"/>
              <w:spacing w:before="13"/>
              <w:ind w:left="464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ug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apas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2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3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</w:tbl>
    <w:p w:rsidR="00CA55E8" w:rsidRDefault="00CA55E8">
      <w:pPr>
        <w:sectPr w:rsidR="00CA55E8">
          <w:pgSz w:w="24480" w:h="15840" w:orient="landscape"/>
          <w:pgMar w:top="52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5" w:line="80" w:lineRule="exact"/>
        <w:rPr>
          <w:sz w:val="8"/>
          <w:szCs w:val="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1138"/>
        <w:gridCol w:w="5241"/>
        <w:gridCol w:w="3963"/>
        <w:gridCol w:w="1157"/>
        <w:gridCol w:w="1292"/>
        <w:gridCol w:w="274"/>
        <w:gridCol w:w="965"/>
        <w:gridCol w:w="397"/>
        <w:gridCol w:w="458"/>
        <w:gridCol w:w="1133"/>
        <w:gridCol w:w="4963"/>
      </w:tblGrid>
      <w:tr w:rsidR="00CA55E8">
        <w:trPr>
          <w:trHeight w:hRule="exact" w:val="155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 w:line="170" w:lineRule="exact"/>
              <w:rPr>
                <w:sz w:val="17"/>
                <w:szCs w:val="17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10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22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00" w:lineRule="exact"/>
              <w:rPr>
                <w:sz w:val="10"/>
                <w:szCs w:val="1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56" w:right="15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FIC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Y</w:t>
            </w:r>
            <w:r>
              <w:rPr>
                <w:rFonts w:ascii="Arial" w:hAnsi="Arial" w:cs="Arial"/>
                <w:spacing w:val="4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14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335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13"/>
              </w:numPr>
              <w:tabs>
                <w:tab w:val="left" w:pos="464"/>
              </w:tabs>
              <w:kinsoku w:val="0"/>
              <w:overflowPunct w:val="0"/>
              <w:spacing w:before="13"/>
              <w:ind w:left="464"/>
            </w:pP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éx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2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1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04"/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</w:t>
            </w:r>
            <w:r>
              <w:rPr>
                <w:rFonts w:ascii="Arial" w:hAnsi="Arial" w:cs="Arial"/>
                <w:w w:val="9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éx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</w:tr>
      <w:tr w:rsidR="00CA55E8">
        <w:trPr>
          <w:trHeight w:hRule="exact" w:val="155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72" w:right="16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-NO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29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00" w:lineRule="exact"/>
              <w:rPr>
                <w:sz w:val="10"/>
                <w:szCs w:val="1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61" w:right="154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FIC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Y</w:t>
            </w:r>
            <w:r>
              <w:rPr>
                <w:rFonts w:ascii="Arial" w:hAnsi="Arial" w:cs="Arial"/>
                <w:spacing w:val="4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12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100"/>
              <w:jc w:val="both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4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4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55E8" w:rsidRDefault="00CA55E8">
            <w:pPr>
              <w:pStyle w:val="Prrafodelista"/>
              <w:numPr>
                <w:ilvl w:val="0"/>
                <w:numId w:val="311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79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s  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,  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éx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3"/>
              <w:ind w:left="79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3"/>
              <w:ind w:left="79"/>
            </w:pP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os</w:t>
            </w:r>
          </w:p>
        </w:tc>
        <w:tc>
          <w:tcPr>
            <w:tcW w:w="2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3"/>
              <w:ind w:left="78"/>
            </w:pPr>
            <w:r>
              <w:rPr>
                <w:rFonts w:ascii="Arial" w:hAnsi="Arial" w:cs="Arial"/>
                <w:w w:val="105"/>
                <w:sz w:val="22"/>
                <w:szCs w:val="22"/>
              </w:rPr>
              <w:t>y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3"/>
              <w:ind w:left="77"/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os</w:t>
            </w:r>
          </w:p>
        </w:tc>
        <w:tc>
          <w:tcPr>
            <w:tcW w:w="39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3"/>
              <w:ind w:left="78"/>
            </w:pPr>
            <w:r>
              <w:rPr>
                <w:rFonts w:ascii="Arial" w:hAnsi="Arial" w:cs="Arial"/>
                <w:sz w:val="22"/>
                <w:szCs w:val="22"/>
              </w:rPr>
              <w:t>de</w:t>
            </w:r>
          </w:p>
        </w:tc>
        <w:tc>
          <w:tcPr>
            <w:tcW w:w="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3"/>
              <w:ind w:left="79"/>
            </w:pP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os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7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32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34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57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97" w:right="399"/>
              <w:jc w:val="center"/>
            </w:pP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00" w:lineRule="exact"/>
              <w:rPr>
                <w:sz w:val="10"/>
                <w:szCs w:val="1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71" w:right="168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FIC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Y</w:t>
            </w:r>
            <w:r>
              <w:rPr>
                <w:rFonts w:ascii="Arial" w:hAnsi="Arial" w:cs="Arial"/>
                <w:spacing w:val="4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10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100"/>
              <w:jc w:val="both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4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4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09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411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2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34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38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98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387" w:right="237" w:hanging="149"/>
            </w:pP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PON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8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08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168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Méx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07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5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as 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as 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de </w:t>
            </w:r>
            <w:r>
              <w:rPr>
                <w:rFonts w:ascii="Arial" w:hAnsi="Arial" w:cs="Arial"/>
                <w:spacing w:val="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as </w:t>
            </w:r>
            <w:r>
              <w:rPr>
                <w:rFonts w:ascii="Arial" w:hAnsi="Arial" w:cs="Arial"/>
                <w:spacing w:val="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as 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l 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rra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lle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pacing w:val="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tas 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anura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8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45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104" w:right="652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3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A55E8">
        <w:trPr>
          <w:trHeight w:hRule="exact" w:val="82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20" w:lineRule="exact"/>
              <w:rPr>
                <w:sz w:val="12"/>
                <w:szCs w:val="1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14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320" w:hanging="154"/>
            </w:pP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PON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8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</w:p>
        </w:tc>
        <w:tc>
          <w:tcPr>
            <w:tcW w:w="5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06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97"/>
              <w:jc w:val="both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4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Méx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05"/>
              </w:numPr>
              <w:tabs>
                <w:tab w:val="left" w:pos="464"/>
              </w:tabs>
              <w:kinsoku w:val="0"/>
              <w:overflowPunct w:val="0"/>
              <w:spacing w:before="13"/>
              <w:ind w:left="464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nu</w:t>
            </w:r>
            <w:r>
              <w:rPr>
                <w:rFonts w:ascii="Arial" w:hAnsi="Arial" w:cs="Arial"/>
                <w:sz w:val="22"/>
                <w:szCs w:val="22"/>
              </w:rPr>
              <w:t>ras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Méx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7" w:line="120" w:lineRule="exact"/>
              <w:rPr>
                <w:sz w:val="12"/>
                <w:szCs w:val="1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71"/>
            </w:pPr>
            <w:r>
              <w:rPr>
                <w:rFonts w:ascii="Arial" w:hAnsi="Arial" w:cs="Arial"/>
                <w:w w:val="105"/>
                <w:sz w:val="22"/>
                <w:szCs w:val="22"/>
              </w:rPr>
              <w:t>47</w:t>
            </w: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49</w:t>
            </w:r>
            <w:r>
              <w:rPr>
                <w:rFonts w:ascii="Arial" w:hAnsi="Arial" w:cs="Arial"/>
                <w:spacing w:val="8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y</w:t>
            </w:r>
          </w:p>
        </w:tc>
        <w:tc>
          <w:tcPr>
            <w:tcW w:w="4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257"/>
        </w:trPr>
        <w:tc>
          <w:tcPr>
            <w:tcW w:w="12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30" w:lineRule="exact"/>
              <w:ind w:left="397"/>
            </w:pP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V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30" w:lineRule="exact"/>
              <w:ind w:left="397"/>
            </w:pPr>
          </w:p>
        </w:tc>
        <w:tc>
          <w:tcPr>
            <w:tcW w:w="5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0" w:lineRule="exact"/>
              <w:ind w:left="397"/>
            </w:pPr>
          </w:p>
        </w:tc>
        <w:tc>
          <w:tcPr>
            <w:tcW w:w="8506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0" w:lineRule="exact"/>
              <w:ind w:left="397"/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0" w:lineRule="exact"/>
              <w:ind w:left="239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AS</w:t>
            </w:r>
          </w:p>
        </w:tc>
        <w:tc>
          <w:tcPr>
            <w:tcW w:w="4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0" w:lineRule="exact"/>
              <w:ind w:left="239"/>
            </w:pPr>
          </w:p>
        </w:tc>
      </w:tr>
      <w:tr w:rsidR="00CA55E8">
        <w:trPr>
          <w:trHeight w:hRule="exact" w:val="767"/>
        </w:trPr>
        <w:tc>
          <w:tcPr>
            <w:tcW w:w="12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37" w:lineRule="exact"/>
              <w:ind w:left="315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23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37" w:lineRule="exact"/>
              <w:ind w:left="315"/>
            </w:pPr>
          </w:p>
        </w:tc>
        <w:tc>
          <w:tcPr>
            <w:tcW w:w="5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7" w:lineRule="exact"/>
              <w:ind w:left="315"/>
            </w:pPr>
          </w:p>
        </w:tc>
        <w:tc>
          <w:tcPr>
            <w:tcW w:w="8506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7" w:lineRule="exact"/>
              <w:ind w:left="315"/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7" w:lineRule="exact"/>
              <w:ind w:left="411" w:right="401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</w:p>
        </w:tc>
        <w:tc>
          <w:tcPr>
            <w:tcW w:w="4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7" w:lineRule="exact"/>
              <w:ind w:left="411" w:right="401"/>
              <w:jc w:val="center"/>
            </w:pPr>
          </w:p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26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209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7094" w:right="7090"/>
              <w:jc w:val="center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tro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n.</w:t>
            </w:r>
          </w:p>
        </w:tc>
      </w:tr>
    </w:tbl>
    <w:p w:rsidR="00CA55E8" w:rsidRDefault="00CA55E8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:rsidR="00CA55E8" w:rsidRDefault="00CA55E8">
      <w:pPr>
        <w:pStyle w:val="Ttulo4"/>
        <w:numPr>
          <w:ilvl w:val="0"/>
          <w:numId w:val="355"/>
        </w:numPr>
        <w:tabs>
          <w:tab w:val="left" w:pos="388"/>
        </w:tabs>
        <w:kinsoku w:val="0"/>
        <w:overflowPunct w:val="0"/>
        <w:ind w:left="388"/>
      </w:pPr>
      <w:r>
        <w:rPr>
          <w:b/>
          <w:bCs/>
          <w:w w:val="95"/>
        </w:rPr>
        <w:t>RE</w:t>
      </w:r>
      <w:r>
        <w:rPr>
          <w:b/>
          <w:bCs/>
          <w:spacing w:val="-2"/>
          <w:w w:val="95"/>
        </w:rPr>
        <w:t>F</w:t>
      </w:r>
      <w:r>
        <w:rPr>
          <w:b/>
          <w:bCs/>
          <w:w w:val="95"/>
        </w:rPr>
        <w:t>ERE</w:t>
      </w:r>
      <w:r>
        <w:rPr>
          <w:b/>
          <w:bCs/>
          <w:spacing w:val="2"/>
          <w:w w:val="95"/>
        </w:rPr>
        <w:t>N</w:t>
      </w:r>
      <w:r>
        <w:rPr>
          <w:b/>
          <w:bCs/>
          <w:spacing w:val="-2"/>
          <w:w w:val="95"/>
        </w:rPr>
        <w:t>C</w:t>
      </w:r>
      <w:r>
        <w:rPr>
          <w:b/>
          <w:bCs/>
          <w:spacing w:val="1"/>
          <w:w w:val="95"/>
        </w:rPr>
        <w:t>I</w:t>
      </w:r>
      <w:r>
        <w:rPr>
          <w:b/>
          <w:bCs/>
          <w:spacing w:val="-4"/>
          <w:w w:val="95"/>
        </w:rPr>
        <w:t>A</w:t>
      </w:r>
      <w:r>
        <w:rPr>
          <w:b/>
          <w:bCs/>
          <w:w w:val="95"/>
        </w:rPr>
        <w:t>:</w:t>
      </w:r>
      <w:r>
        <w:rPr>
          <w:b/>
          <w:bCs/>
          <w:spacing w:val="5"/>
          <w:w w:val="95"/>
        </w:rPr>
        <w:t xml:space="preserve"> </w:t>
      </w:r>
      <w:r>
        <w:rPr>
          <w:spacing w:val="2"/>
          <w:w w:val="95"/>
        </w:rPr>
        <w:t>SE</w:t>
      </w:r>
      <w:r>
        <w:rPr>
          <w:spacing w:val="-5"/>
          <w:w w:val="95"/>
        </w:rPr>
        <w:t>P</w:t>
      </w:r>
      <w:r>
        <w:rPr>
          <w:w w:val="95"/>
        </w:rPr>
        <w:t>.</w:t>
      </w:r>
      <w:r>
        <w:rPr>
          <w:spacing w:val="6"/>
          <w:w w:val="95"/>
        </w:rPr>
        <w:t xml:space="preserve"> </w:t>
      </w:r>
      <w:r>
        <w:rPr>
          <w:spacing w:val="1"/>
          <w:w w:val="95"/>
        </w:rPr>
        <w:t>A</w:t>
      </w:r>
      <w:r>
        <w:rPr>
          <w:spacing w:val="-1"/>
          <w:w w:val="95"/>
        </w:rPr>
        <w:t>pre</w:t>
      </w:r>
      <w:r>
        <w:rPr>
          <w:w w:val="95"/>
        </w:rPr>
        <w:t>n</w:t>
      </w:r>
      <w:r>
        <w:rPr>
          <w:spacing w:val="-1"/>
          <w:w w:val="95"/>
        </w:rPr>
        <w:t>d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z</w:t>
      </w:r>
      <w:r>
        <w:rPr>
          <w:w w:val="95"/>
        </w:rPr>
        <w:t>a</w:t>
      </w:r>
      <w:r>
        <w:rPr>
          <w:spacing w:val="-2"/>
          <w:w w:val="95"/>
        </w:rPr>
        <w:t>j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2"/>
          <w:w w:val="95"/>
        </w:rPr>
        <w:t xml:space="preserve"> </w:t>
      </w:r>
      <w:r>
        <w:rPr>
          <w:spacing w:val="1"/>
          <w:w w:val="95"/>
        </w:rPr>
        <w:t>c</w:t>
      </w:r>
      <w:r>
        <w:rPr>
          <w:spacing w:val="-1"/>
          <w:w w:val="95"/>
        </w:rPr>
        <w:t>l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p</w:t>
      </w:r>
      <w:r>
        <w:rPr>
          <w:w w:val="95"/>
        </w:rPr>
        <w:t>a</w:t>
      </w:r>
      <w:r>
        <w:rPr>
          <w:spacing w:val="-1"/>
          <w:w w:val="95"/>
        </w:rPr>
        <w:t>r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spacing w:val="2"/>
          <w:w w:val="95"/>
        </w:rPr>
        <w:t>l</w:t>
      </w:r>
      <w:r>
        <w:rPr>
          <w:w w:val="95"/>
        </w:rPr>
        <w:t>a</w:t>
      </w:r>
      <w:r>
        <w:rPr>
          <w:spacing w:val="5"/>
          <w:w w:val="95"/>
        </w:rPr>
        <w:t xml:space="preserve"> </w:t>
      </w:r>
      <w:r>
        <w:rPr>
          <w:spacing w:val="-1"/>
          <w:w w:val="95"/>
        </w:rPr>
        <w:t>ed</w:t>
      </w:r>
      <w:r>
        <w:rPr>
          <w:w w:val="95"/>
        </w:rPr>
        <w:t>u</w:t>
      </w:r>
      <w:r>
        <w:rPr>
          <w:spacing w:val="1"/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</w:t>
      </w:r>
      <w:r>
        <w:rPr>
          <w:spacing w:val="4"/>
          <w:w w:val="95"/>
        </w:rPr>
        <w:t xml:space="preserve"> </w:t>
      </w:r>
      <w:r>
        <w:rPr>
          <w:spacing w:val="-2"/>
          <w:w w:val="95"/>
        </w:rPr>
        <w:t>i</w:t>
      </w:r>
      <w:r>
        <w:rPr>
          <w:w w:val="95"/>
        </w:rPr>
        <w:t>n</w:t>
      </w:r>
      <w:r>
        <w:rPr>
          <w:spacing w:val="-2"/>
          <w:w w:val="95"/>
        </w:rPr>
        <w:t>t</w:t>
      </w:r>
      <w:r>
        <w:rPr>
          <w:spacing w:val="-1"/>
          <w:w w:val="95"/>
        </w:rPr>
        <w:t>e</w:t>
      </w:r>
      <w:r>
        <w:rPr>
          <w:w w:val="95"/>
        </w:rPr>
        <w:t>g</w:t>
      </w:r>
      <w:r>
        <w:rPr>
          <w:spacing w:val="-1"/>
          <w:w w:val="95"/>
        </w:rPr>
        <w:t>r</w:t>
      </w:r>
      <w:r>
        <w:rPr>
          <w:w w:val="95"/>
        </w:rPr>
        <w:t>a</w:t>
      </w:r>
      <w:r>
        <w:rPr>
          <w:spacing w:val="-1"/>
          <w:w w:val="95"/>
        </w:rPr>
        <w:t>l</w:t>
      </w:r>
      <w:r>
        <w:rPr>
          <w:w w:val="95"/>
        </w:rPr>
        <w:t>.</w:t>
      </w:r>
      <w:r>
        <w:rPr>
          <w:spacing w:val="6"/>
          <w:w w:val="95"/>
        </w:rPr>
        <w:t xml:space="preserve"> </w:t>
      </w:r>
      <w:r>
        <w:rPr>
          <w:spacing w:val="2"/>
          <w:w w:val="95"/>
        </w:rPr>
        <w:t>E</w:t>
      </w:r>
      <w:r>
        <w:rPr>
          <w:spacing w:val="-1"/>
          <w:w w:val="95"/>
        </w:rPr>
        <w:t>d</w:t>
      </w:r>
      <w:r>
        <w:rPr>
          <w:w w:val="95"/>
        </w:rPr>
        <w:t>u</w:t>
      </w:r>
      <w:r>
        <w:rPr>
          <w:spacing w:val="1"/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</w:t>
      </w:r>
      <w:r>
        <w:rPr>
          <w:spacing w:val="4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i</w:t>
      </w:r>
      <w:r>
        <w:rPr>
          <w:w w:val="95"/>
        </w:rPr>
        <w:t>ma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i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spacing w:val="2"/>
          <w:w w:val="95"/>
        </w:rPr>
        <w:t>4</w:t>
      </w:r>
      <w:r>
        <w:rPr>
          <w:spacing w:val="-2"/>
          <w:w w:val="95"/>
        </w:rPr>
        <w:t>º</w:t>
      </w:r>
      <w:r>
        <w:rPr>
          <w:w w:val="95"/>
        </w:rPr>
        <w:t>.</w:t>
      </w:r>
      <w:r>
        <w:rPr>
          <w:spacing w:val="6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l</w:t>
      </w:r>
      <w:r>
        <w:rPr>
          <w:w w:val="95"/>
        </w:rPr>
        <w:t>an</w:t>
      </w:r>
      <w:r>
        <w:rPr>
          <w:spacing w:val="4"/>
          <w:w w:val="95"/>
        </w:rPr>
        <w:t xml:space="preserve"> </w:t>
      </w:r>
      <w:r>
        <w:rPr>
          <w:w w:val="95"/>
        </w:rPr>
        <w:t>y</w:t>
      </w:r>
      <w:r>
        <w:rPr>
          <w:spacing w:val="6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o</w:t>
      </w:r>
      <w:r>
        <w:rPr>
          <w:w w:val="95"/>
        </w:rPr>
        <w:t>g</w:t>
      </w:r>
      <w:r>
        <w:rPr>
          <w:spacing w:val="-1"/>
          <w:w w:val="95"/>
        </w:rPr>
        <w:t>r</w:t>
      </w:r>
      <w:r>
        <w:rPr>
          <w:w w:val="95"/>
        </w:rPr>
        <w:t>amas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d</w:t>
      </w:r>
      <w:r>
        <w:rPr>
          <w:w w:val="95"/>
        </w:rPr>
        <w:t>e</w:t>
      </w:r>
      <w:r>
        <w:rPr>
          <w:spacing w:val="2"/>
          <w:w w:val="95"/>
        </w:rPr>
        <w:t xml:space="preserve"> E</w:t>
      </w:r>
      <w:r>
        <w:rPr>
          <w:spacing w:val="-3"/>
          <w:w w:val="95"/>
        </w:rPr>
        <w:t>s</w:t>
      </w:r>
      <w:r>
        <w:rPr>
          <w:spacing w:val="-2"/>
          <w:w w:val="95"/>
        </w:rPr>
        <w:t>t</w:t>
      </w:r>
      <w:r>
        <w:rPr>
          <w:w w:val="95"/>
        </w:rPr>
        <w:t>u</w:t>
      </w:r>
      <w:r>
        <w:rPr>
          <w:spacing w:val="3"/>
          <w:w w:val="95"/>
        </w:rPr>
        <w:t>d</w:t>
      </w:r>
      <w:r>
        <w:rPr>
          <w:spacing w:val="-2"/>
          <w:w w:val="95"/>
        </w:rPr>
        <w:t>io</w:t>
      </w:r>
      <w:r>
        <w:rPr>
          <w:w w:val="95"/>
        </w:rPr>
        <w:t>,</w:t>
      </w:r>
      <w:r>
        <w:rPr>
          <w:spacing w:val="6"/>
          <w:w w:val="95"/>
        </w:rPr>
        <w:t xml:space="preserve"> </w:t>
      </w:r>
      <w:r>
        <w:rPr>
          <w:spacing w:val="-2"/>
          <w:w w:val="95"/>
        </w:rPr>
        <w:t>o</w:t>
      </w:r>
      <w:r>
        <w:rPr>
          <w:spacing w:val="3"/>
          <w:w w:val="95"/>
        </w:rPr>
        <w:t>r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e</w:t>
      </w:r>
      <w:r>
        <w:rPr>
          <w:w w:val="95"/>
        </w:rPr>
        <w:t>n</w:t>
      </w:r>
      <w:r>
        <w:rPr>
          <w:spacing w:val="-2"/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io</w:t>
      </w:r>
      <w:r>
        <w:rPr>
          <w:w w:val="95"/>
        </w:rPr>
        <w:t>n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8"/>
          <w:w w:val="95"/>
        </w:rPr>
        <w:t xml:space="preserve"> </w:t>
      </w:r>
      <w:r>
        <w:rPr>
          <w:spacing w:val="-1"/>
          <w:w w:val="95"/>
        </w:rPr>
        <w:t>d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d</w:t>
      </w:r>
      <w:r>
        <w:rPr>
          <w:spacing w:val="5"/>
          <w:w w:val="95"/>
        </w:rPr>
        <w:t>á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ti</w:t>
      </w:r>
      <w:r>
        <w:rPr>
          <w:spacing w:val="1"/>
          <w:w w:val="95"/>
        </w:rPr>
        <w:t>c</w:t>
      </w:r>
      <w:r>
        <w:rPr>
          <w:w w:val="95"/>
        </w:rPr>
        <w:t>as</w:t>
      </w:r>
      <w:r>
        <w:rPr>
          <w:spacing w:val="2"/>
          <w:w w:val="95"/>
        </w:rPr>
        <w:t xml:space="preserve"> </w:t>
      </w:r>
      <w:r>
        <w:rPr>
          <w:w w:val="95"/>
        </w:rPr>
        <w:t>y</w:t>
      </w:r>
      <w:r>
        <w:rPr>
          <w:spacing w:val="5"/>
          <w:w w:val="95"/>
        </w:rPr>
        <w:t xml:space="preserve"> </w:t>
      </w:r>
      <w:r>
        <w:rPr>
          <w:spacing w:val="-3"/>
          <w:w w:val="95"/>
        </w:rPr>
        <w:t>s</w:t>
      </w:r>
      <w:r>
        <w:rPr>
          <w:w w:val="95"/>
        </w:rPr>
        <w:t>ug</w:t>
      </w:r>
      <w:r>
        <w:rPr>
          <w:spacing w:val="-1"/>
          <w:w w:val="95"/>
        </w:rPr>
        <w:t>ere</w:t>
      </w:r>
      <w:r>
        <w:rPr>
          <w:w w:val="95"/>
        </w:rPr>
        <w:t>n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</w:t>
      </w:r>
      <w:r>
        <w:rPr>
          <w:w w:val="95"/>
        </w:rPr>
        <w:t>as</w:t>
      </w:r>
      <w:r>
        <w:rPr>
          <w:spacing w:val="2"/>
          <w:w w:val="95"/>
        </w:rPr>
        <w:t xml:space="preserve"> </w:t>
      </w:r>
      <w:r>
        <w:rPr>
          <w:spacing w:val="3"/>
          <w:w w:val="95"/>
        </w:rPr>
        <w:t>d</w:t>
      </w:r>
      <w:r>
        <w:rPr>
          <w:w w:val="95"/>
        </w:rPr>
        <w:t>e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a</w:t>
      </w:r>
      <w:r>
        <w:rPr>
          <w:spacing w:val="-1"/>
          <w:w w:val="95"/>
        </w:rPr>
        <w:t>l</w:t>
      </w:r>
      <w:r>
        <w:rPr>
          <w:w w:val="95"/>
        </w:rPr>
        <w:t>ua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n.</w:t>
      </w:r>
    </w:p>
    <w:p w:rsidR="00CA55E8" w:rsidRDefault="00CA55E8">
      <w:pPr>
        <w:pStyle w:val="Ttulo4"/>
        <w:numPr>
          <w:ilvl w:val="0"/>
          <w:numId w:val="355"/>
        </w:numPr>
        <w:tabs>
          <w:tab w:val="left" w:pos="388"/>
        </w:tabs>
        <w:kinsoku w:val="0"/>
        <w:overflowPunct w:val="0"/>
        <w:ind w:left="388"/>
        <w:sectPr w:rsidR="00CA55E8">
          <w:pgSz w:w="24480" w:h="15840" w:orient="landscape"/>
          <w:pgMar w:top="48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51"/>
        <w:ind w:left="8061" w:right="8431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17B59F"/>
          <w:spacing w:val="-1"/>
          <w:w w:val="90"/>
        </w:rPr>
        <w:lastRenderedPageBreak/>
        <w:t>D</w:t>
      </w:r>
      <w:r>
        <w:rPr>
          <w:rFonts w:ascii="Arial" w:hAnsi="Arial" w:cs="Arial"/>
          <w:b/>
          <w:bCs/>
          <w:color w:val="17B59F"/>
          <w:w w:val="90"/>
        </w:rPr>
        <w:t>O</w:t>
      </w:r>
      <w:r>
        <w:rPr>
          <w:rFonts w:ascii="Arial" w:hAnsi="Arial" w:cs="Arial"/>
          <w:b/>
          <w:bCs/>
          <w:color w:val="17B59F"/>
          <w:spacing w:val="-3"/>
          <w:w w:val="90"/>
        </w:rPr>
        <w:t>S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1"/>
          <w:w w:val="90"/>
        </w:rPr>
        <w:t>F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w w:val="90"/>
        </w:rPr>
        <w:t>ÓN</w:t>
      </w:r>
      <w:r>
        <w:rPr>
          <w:rFonts w:ascii="Arial" w:hAnsi="Arial" w:cs="Arial"/>
          <w:b/>
          <w:bCs/>
          <w:color w:val="17B59F"/>
          <w:spacing w:val="29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1"/>
          <w:w w:val="90"/>
        </w:rPr>
        <w:t>F</w:t>
      </w:r>
      <w:r>
        <w:rPr>
          <w:rFonts w:ascii="Arial" w:hAnsi="Arial" w:cs="Arial"/>
          <w:b/>
          <w:bCs/>
          <w:color w:val="17B59F"/>
          <w:w w:val="90"/>
        </w:rPr>
        <w:t>ORM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6"/>
          <w:w w:val="90"/>
        </w:rPr>
        <w:t>Ó</w:t>
      </w:r>
      <w:r>
        <w:rPr>
          <w:rFonts w:ascii="Arial" w:hAnsi="Arial" w:cs="Arial"/>
          <w:b/>
          <w:bCs/>
          <w:color w:val="17B59F"/>
          <w:w w:val="90"/>
        </w:rPr>
        <w:t>N</w:t>
      </w:r>
      <w:r>
        <w:rPr>
          <w:rFonts w:ascii="Arial" w:hAnsi="Arial" w:cs="Arial"/>
          <w:b/>
          <w:bCs/>
          <w:color w:val="17B59F"/>
          <w:spacing w:val="29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1"/>
          <w:w w:val="90"/>
        </w:rPr>
        <w:t>Í</w:t>
      </w:r>
      <w:r>
        <w:rPr>
          <w:rFonts w:ascii="Arial" w:hAnsi="Arial" w:cs="Arial"/>
          <w:b/>
          <w:bCs/>
          <w:color w:val="17B59F"/>
          <w:spacing w:val="-7"/>
          <w:w w:val="90"/>
        </w:rPr>
        <w:t>V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w w:val="90"/>
        </w:rPr>
        <w:t>A</w:t>
      </w:r>
      <w:r>
        <w:rPr>
          <w:rFonts w:ascii="Arial" w:hAnsi="Arial" w:cs="Arial"/>
          <w:b/>
          <w:bCs/>
          <w:color w:val="17B59F"/>
          <w:spacing w:val="22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w w:val="90"/>
        </w:rPr>
        <w:t>Y</w:t>
      </w:r>
      <w:r>
        <w:rPr>
          <w:rFonts w:ascii="Arial" w:hAnsi="Arial" w:cs="Arial"/>
          <w:b/>
          <w:bCs/>
          <w:color w:val="17B59F"/>
          <w:spacing w:val="23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w w:val="90"/>
        </w:rPr>
        <w:t>É</w:t>
      </w:r>
      <w:r>
        <w:rPr>
          <w:rFonts w:ascii="Arial" w:hAnsi="Arial" w:cs="Arial"/>
          <w:b/>
          <w:bCs/>
          <w:color w:val="17B59F"/>
          <w:spacing w:val="-2"/>
          <w:w w:val="90"/>
        </w:rPr>
        <w:t>T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w w:val="90"/>
        </w:rPr>
        <w:t>A</w:t>
      </w:r>
      <w:r>
        <w:rPr>
          <w:rFonts w:ascii="Arial" w:hAnsi="Arial" w:cs="Arial"/>
          <w:b/>
          <w:bCs/>
          <w:color w:val="17B59F"/>
          <w:spacing w:val="29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2"/>
          <w:w w:val="90"/>
        </w:rPr>
        <w:t>4</w:t>
      </w:r>
      <w:r>
        <w:rPr>
          <w:rFonts w:ascii="Arial" w:hAnsi="Arial" w:cs="Arial"/>
          <w:b/>
          <w:bCs/>
          <w:color w:val="17B59F"/>
          <w:w w:val="90"/>
        </w:rPr>
        <w:t>º</w:t>
      </w:r>
      <w:r>
        <w:rPr>
          <w:rFonts w:ascii="Arial" w:hAnsi="Arial" w:cs="Arial"/>
          <w:b/>
          <w:bCs/>
          <w:color w:val="17B59F"/>
          <w:spacing w:val="25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3"/>
          <w:w w:val="90"/>
        </w:rPr>
        <w:t>G</w:t>
      </w:r>
      <w:r>
        <w:rPr>
          <w:rFonts w:ascii="Arial" w:hAnsi="Arial" w:cs="Arial"/>
          <w:b/>
          <w:bCs/>
          <w:color w:val="17B59F"/>
          <w:w w:val="90"/>
        </w:rPr>
        <w:t>R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1"/>
          <w:w w:val="90"/>
        </w:rPr>
        <w:t>D</w:t>
      </w:r>
      <w:r>
        <w:rPr>
          <w:rFonts w:ascii="Arial" w:hAnsi="Arial" w:cs="Arial"/>
          <w:b/>
          <w:bCs/>
          <w:color w:val="17B59F"/>
          <w:w w:val="90"/>
        </w:rPr>
        <w:t>O</w:t>
      </w:r>
    </w:p>
    <w:p w:rsidR="00CA55E8" w:rsidRDefault="00CA55E8">
      <w:pPr>
        <w:kinsoku w:val="0"/>
        <w:overflowPunct w:val="0"/>
        <w:spacing w:before="14" w:line="280" w:lineRule="exact"/>
        <w:rPr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1138"/>
        <w:gridCol w:w="5243"/>
        <w:gridCol w:w="8508"/>
        <w:gridCol w:w="1134"/>
        <w:gridCol w:w="4963"/>
      </w:tblGrid>
      <w:tr w:rsidR="00CA55E8">
        <w:trPr>
          <w:trHeight w:hRule="exact" w:val="67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28"/>
            </w:pP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</w:rPr>
              <w:t>A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14"/>
            </w:pP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Á</w:t>
            </w:r>
            <w:r>
              <w:rPr>
                <w:rFonts w:ascii="Arial" w:hAnsi="Arial" w:cs="Arial"/>
                <w:b/>
                <w:bCs/>
                <w:w w:val="95"/>
              </w:rPr>
              <w:t>M</w:t>
            </w:r>
            <w:r>
              <w:rPr>
                <w:rFonts w:ascii="Arial" w:hAnsi="Arial" w:cs="Arial"/>
                <w:b/>
                <w:bCs/>
                <w:spacing w:val="2"/>
                <w:w w:val="95"/>
              </w:rPr>
              <w:t>B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T</w:t>
            </w:r>
            <w:r>
              <w:rPr>
                <w:rFonts w:ascii="Arial" w:hAnsi="Arial" w:cs="Arial"/>
                <w:b/>
                <w:bCs/>
                <w:w w:val="95"/>
              </w:rPr>
              <w:t>O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81D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189"/>
            </w:pP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RE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Z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39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ER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834F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510" w:right="3508"/>
              <w:jc w:val="center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A7E0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47"/>
            </w:pPr>
            <w:r>
              <w:rPr>
                <w:rFonts w:ascii="Arial" w:hAnsi="Arial" w:cs="Arial"/>
                <w:b/>
                <w:bCs/>
                <w:w w:val="85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85"/>
              </w:rPr>
              <w:t>T</w:t>
            </w:r>
            <w:r>
              <w:rPr>
                <w:rFonts w:ascii="Arial" w:hAnsi="Arial" w:cs="Arial"/>
                <w:b/>
                <w:bCs/>
                <w:w w:val="85"/>
              </w:rPr>
              <w:t>G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005E"/>
          </w:tcPr>
          <w:p w:rsidR="00CA55E8" w:rsidRDefault="00CA55E8">
            <w:pPr>
              <w:pStyle w:val="TableParagraph"/>
              <w:kinsoku w:val="0"/>
              <w:overflowPunct w:val="0"/>
              <w:spacing w:before="47" w:line="250" w:lineRule="auto"/>
              <w:ind w:left="1475" w:right="174" w:firstLine="4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-6"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3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EN</w:t>
            </w:r>
            <w:r>
              <w:rPr>
                <w:rFonts w:ascii="Arial" w:hAnsi="Arial" w:cs="Arial"/>
                <w:b/>
                <w:bCs/>
                <w:w w:val="9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P</w:t>
            </w:r>
            <w:r>
              <w:rPr>
                <w:rFonts w:ascii="Arial" w:hAnsi="Arial" w:cs="Arial"/>
                <w:b/>
                <w:bCs/>
                <w:w w:val="95"/>
              </w:rPr>
              <w:t>RO</w:t>
            </w: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G</w:t>
            </w:r>
            <w:r>
              <w:rPr>
                <w:rFonts w:ascii="Arial" w:hAnsi="Arial" w:cs="Arial"/>
                <w:b/>
                <w:bCs/>
                <w:w w:val="95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</w:rPr>
              <w:t xml:space="preserve">MA </w:t>
            </w:r>
            <w:r>
              <w:rPr>
                <w:rFonts w:ascii="Arial" w:hAnsi="Arial" w:cs="Arial"/>
                <w:b/>
                <w:bCs/>
                <w:spacing w:val="4"/>
                <w:w w:val="9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201</w:t>
            </w:r>
            <w:r>
              <w:rPr>
                <w:rFonts w:ascii="Arial" w:hAnsi="Arial" w:cs="Arial"/>
                <w:b/>
                <w:bCs/>
                <w:w w:val="95"/>
              </w:rPr>
              <w:t>8</w:t>
            </w:r>
          </w:p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20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543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IN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IÓ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GNÓS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UPO</w:t>
            </w:r>
          </w:p>
        </w:tc>
      </w:tr>
      <w:tr w:rsidR="00CA55E8">
        <w:trPr>
          <w:trHeight w:hRule="exact" w:val="162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7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86" w:right="184" w:hanging="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w w:val="10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AG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O-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41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04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969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capac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2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  <w:w w:val="95"/>
                <w:sz w:val="22"/>
                <w:szCs w:val="22"/>
              </w:rPr>
              <w:t>Ñ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303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act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ñ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r.</w:t>
            </w:r>
          </w:p>
          <w:p w:rsidR="00CA55E8" w:rsidRDefault="00CA55E8">
            <w:pPr>
              <w:pStyle w:val="Prrafodelista"/>
              <w:numPr>
                <w:ilvl w:val="0"/>
                <w:numId w:val="303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gunas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hab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303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qué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no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das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per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nas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enen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apa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dades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h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ili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303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485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ch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ba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10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8" w:line="250" w:lineRule="auto"/>
              <w:ind w:left="104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ado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O:</w:t>
            </w:r>
            <w:r>
              <w:rPr>
                <w:rFonts w:ascii="Arial" w:hAnsi="Arial" w:cs="Arial"/>
                <w:b/>
                <w:bCs/>
                <w:spacing w:val="-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cap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(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Fí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</w:tr>
      <w:tr w:rsidR="00CA55E8">
        <w:trPr>
          <w:trHeight w:hRule="exact" w:val="162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2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315" w:right="306" w:hanging="11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w w:val="10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6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02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544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H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2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EG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ALT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,</w:t>
            </w:r>
            <w:r>
              <w:rPr>
                <w:rFonts w:ascii="Arial" w:hAnsi="Arial" w:cs="Arial"/>
                <w:b/>
                <w:bCs/>
                <w:spacing w:val="2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AB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2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2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PL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301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5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ch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ñ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aba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trat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301"/>
              </w:numPr>
              <w:tabs>
                <w:tab w:val="left" w:pos="464"/>
              </w:tabs>
              <w:kinsoku w:val="0"/>
              <w:overflowPunct w:val="0"/>
              <w:spacing w:before="10" w:line="250" w:lineRule="auto"/>
              <w:ind w:left="464" w:right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er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uy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l).</w:t>
            </w:r>
          </w:p>
          <w:p w:rsidR="00CA55E8" w:rsidRDefault="00CA55E8">
            <w:pPr>
              <w:pStyle w:val="Prrafodelista"/>
              <w:numPr>
                <w:ilvl w:val="0"/>
                <w:numId w:val="301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ñ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6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13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15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104" w:right="157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O:</w:t>
            </w:r>
            <w:r>
              <w:rPr>
                <w:rFonts w:ascii="Arial" w:hAnsi="Arial" w:cs="Arial"/>
                <w:b/>
                <w:bCs/>
                <w:spacing w:val="4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ue</w:t>
            </w:r>
            <w:r>
              <w:rPr>
                <w:rFonts w:ascii="Arial" w:hAnsi="Arial" w:cs="Arial"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ato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A55E8">
        <w:trPr>
          <w:trHeight w:hRule="exact" w:val="114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2" w:line="170" w:lineRule="exact"/>
              <w:rPr>
                <w:sz w:val="17"/>
                <w:szCs w:val="17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96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00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348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DÍS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b/>
                <w:bCs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MÁ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NF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GA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299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bre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6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16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17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62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2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7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21" w:right="416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6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98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544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H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2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EG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ALT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,</w:t>
            </w:r>
            <w:r>
              <w:rPr>
                <w:rFonts w:ascii="Arial" w:hAnsi="Arial" w:cs="Arial"/>
                <w:b/>
                <w:bCs/>
                <w:spacing w:val="2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AB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2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2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PL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97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5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ch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ñ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aba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trat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97"/>
              </w:numPr>
              <w:tabs>
                <w:tab w:val="left" w:pos="464"/>
              </w:tabs>
              <w:kinsoku w:val="0"/>
              <w:overflowPunct w:val="0"/>
              <w:spacing w:before="10" w:line="250" w:lineRule="auto"/>
              <w:ind w:left="464" w:right="1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uy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l).</w:t>
            </w:r>
          </w:p>
          <w:p w:rsidR="00CA55E8" w:rsidRDefault="00CA55E8">
            <w:pPr>
              <w:pStyle w:val="Prrafodelista"/>
              <w:numPr>
                <w:ilvl w:val="0"/>
                <w:numId w:val="297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ñ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6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13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15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81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10" w:lineRule="exact"/>
              <w:rPr>
                <w:sz w:val="11"/>
                <w:szCs w:val="11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8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83" w:right="373" w:hanging="5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"/>
              <w:jc w:val="center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96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348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DÍS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b/>
                <w:bCs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MÁ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NF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GA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295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bre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7" w:line="170" w:lineRule="exact"/>
              <w:rPr>
                <w:sz w:val="17"/>
                <w:szCs w:val="17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16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17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62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7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306" w:right="29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w w:val="10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43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AL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94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102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w w:val="9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104" w:right="553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3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3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UD</w:t>
            </w:r>
            <w:r>
              <w:rPr>
                <w:rFonts w:ascii="Arial" w:hAnsi="Arial" w:cs="Arial"/>
                <w:b/>
                <w:bCs/>
                <w:spacing w:val="1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AGA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EF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XI</w:t>
            </w:r>
            <w:r>
              <w:rPr>
                <w:rFonts w:ascii="Arial" w:hAnsi="Arial" w:cs="Arial"/>
                <w:b/>
                <w:bCs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</w:p>
          <w:p w:rsidR="00CA55E8" w:rsidRDefault="00CA55E8">
            <w:pPr>
              <w:pStyle w:val="Prrafodelista"/>
              <w:numPr>
                <w:ilvl w:val="0"/>
                <w:numId w:val="293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ñ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dar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d.</w:t>
            </w:r>
          </w:p>
          <w:p w:rsidR="00CA55E8" w:rsidRDefault="00CA55E8">
            <w:pPr>
              <w:pStyle w:val="Prrafodelista"/>
              <w:numPr>
                <w:ilvl w:val="0"/>
                <w:numId w:val="293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d.</w:t>
            </w:r>
          </w:p>
          <w:p w:rsidR="00CA55E8" w:rsidRDefault="00CA55E8">
            <w:pPr>
              <w:pStyle w:val="Prrafodelista"/>
              <w:numPr>
                <w:ilvl w:val="0"/>
                <w:numId w:val="293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éd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93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3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18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82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72" w:right="16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-NO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29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43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AL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92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103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w w:val="9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AL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AR</w:t>
            </w:r>
          </w:p>
          <w:p w:rsidR="00CA55E8" w:rsidRDefault="00CA55E8">
            <w:pPr>
              <w:pStyle w:val="Prrafodelista"/>
              <w:numPr>
                <w:ilvl w:val="0"/>
                <w:numId w:val="291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qué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ud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una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dad.</w:t>
            </w:r>
          </w:p>
          <w:p w:rsidR="00CA55E8" w:rsidRDefault="00CA55E8">
            <w:pPr>
              <w:pStyle w:val="Prrafodelista"/>
              <w:numPr>
                <w:ilvl w:val="0"/>
                <w:numId w:val="291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qué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ñ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ch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ud.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3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</w:tbl>
    <w:p w:rsidR="00CA55E8" w:rsidRDefault="00CA55E8">
      <w:pPr>
        <w:sectPr w:rsidR="00CA55E8">
          <w:pgSz w:w="24480" w:h="15840" w:orient="landscape"/>
          <w:pgMar w:top="52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5" w:line="80" w:lineRule="exact"/>
        <w:rPr>
          <w:sz w:val="8"/>
          <w:szCs w:val="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1138"/>
        <w:gridCol w:w="5241"/>
        <w:gridCol w:w="8506"/>
        <w:gridCol w:w="1133"/>
        <w:gridCol w:w="4963"/>
      </w:tblGrid>
      <w:tr w:rsidR="00CA55E8">
        <w:trPr>
          <w:trHeight w:hRule="exact" w:val="197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97" w:right="399"/>
              <w:jc w:val="center"/>
            </w:pP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5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76" w:right="175"/>
              <w:jc w:val="center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90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361"/>
            </w:pP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nd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cta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adqu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bre</w:t>
            </w:r>
            <w:r>
              <w:rPr>
                <w:rFonts w:ascii="Arial" w:hAnsi="Arial" w:cs="Arial"/>
                <w:spacing w:val="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2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CU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 xml:space="preserve">TO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HA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TA</w:t>
            </w:r>
            <w:r>
              <w:rPr>
                <w:rFonts w:ascii="Arial" w:hAnsi="Arial" w:cs="Arial"/>
                <w:b/>
                <w:bCs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10</w:t>
            </w:r>
          </w:p>
          <w:p w:rsidR="00CA55E8" w:rsidRDefault="00CA55E8">
            <w:pPr>
              <w:pStyle w:val="Prrafodelista"/>
              <w:numPr>
                <w:ilvl w:val="0"/>
                <w:numId w:val="289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73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pé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1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89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Có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agr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59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2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1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13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firstLine="81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22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88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109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rtad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 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ch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rc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b/>
                <w:bCs/>
                <w:spacing w:val="2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,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2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H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</w:p>
          <w:p w:rsidR="00CA55E8" w:rsidRDefault="00CA55E8">
            <w:pPr>
              <w:pStyle w:val="Prrafodelista"/>
              <w:numPr>
                <w:ilvl w:val="0"/>
                <w:numId w:val="287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qué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bertad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87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rtad.</w:t>
            </w:r>
          </w:p>
          <w:p w:rsidR="00CA55E8" w:rsidRDefault="00CA55E8">
            <w:pPr>
              <w:pStyle w:val="Prrafodelista"/>
              <w:numPr>
                <w:ilvl w:val="0"/>
                <w:numId w:val="287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rtad.</w:t>
            </w:r>
          </w:p>
          <w:p w:rsidR="00CA55E8" w:rsidRDefault="00CA55E8">
            <w:pPr>
              <w:pStyle w:val="Prrafodelista"/>
              <w:numPr>
                <w:ilvl w:val="0"/>
                <w:numId w:val="287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dan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rtad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6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30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rtad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no</w:t>
            </w:r>
            <w:r>
              <w:rPr>
                <w:rFonts w:ascii="Arial" w:hAnsi="Arial" w:cs="Arial"/>
                <w:spacing w:val="1"/>
                <w:w w:val="9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04" w:right="100"/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O: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que</w:t>
            </w:r>
            <w:r>
              <w:rPr>
                <w:rFonts w:ascii="Arial" w:hAnsi="Arial" w:cs="Arial"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br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parte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u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oll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4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26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20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7094" w:right="7090"/>
              <w:jc w:val="center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tro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</w:tr>
    </w:tbl>
    <w:p w:rsidR="00CA55E8" w:rsidRDefault="00CA55E8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:rsidR="00CA55E8" w:rsidRDefault="00CA55E8">
      <w:pPr>
        <w:pStyle w:val="Ttulo4"/>
        <w:kinsoku w:val="0"/>
        <w:overflowPunct w:val="0"/>
      </w:pPr>
      <w:r>
        <w:rPr>
          <w:b/>
          <w:bCs/>
        </w:rPr>
        <w:t>*</w:t>
      </w:r>
      <w:r>
        <w:rPr>
          <w:b/>
          <w:bCs/>
          <w:spacing w:val="-35"/>
        </w:rPr>
        <w:t xml:space="preserve"> </w:t>
      </w:r>
      <w:r>
        <w:rPr>
          <w:b/>
          <w:bCs/>
        </w:rPr>
        <w:t>RE</w:t>
      </w:r>
      <w:r>
        <w:rPr>
          <w:b/>
          <w:bCs/>
          <w:spacing w:val="-2"/>
        </w:rPr>
        <w:t>F</w:t>
      </w:r>
      <w:r>
        <w:rPr>
          <w:b/>
          <w:bCs/>
        </w:rPr>
        <w:t>ERE</w:t>
      </w:r>
      <w:r>
        <w:rPr>
          <w:b/>
          <w:bCs/>
          <w:spacing w:val="2"/>
        </w:rPr>
        <w:t>N</w:t>
      </w:r>
      <w:r>
        <w:rPr>
          <w:b/>
          <w:bCs/>
          <w:spacing w:val="-2"/>
        </w:rPr>
        <w:t>C</w:t>
      </w:r>
      <w:r>
        <w:rPr>
          <w:b/>
          <w:bCs/>
          <w:spacing w:val="1"/>
        </w:rPr>
        <w:t>I</w:t>
      </w:r>
      <w:r>
        <w:rPr>
          <w:b/>
          <w:bCs/>
          <w:spacing w:val="-4"/>
        </w:rPr>
        <w:t>A</w:t>
      </w:r>
      <w:r>
        <w:rPr>
          <w:b/>
          <w:bCs/>
        </w:rPr>
        <w:t>:</w:t>
      </w:r>
      <w:r>
        <w:rPr>
          <w:b/>
          <w:bCs/>
          <w:spacing w:val="-37"/>
        </w:rPr>
        <w:t xml:space="preserve"> </w:t>
      </w:r>
      <w:r>
        <w:rPr>
          <w:spacing w:val="2"/>
        </w:rPr>
        <w:t>S</w:t>
      </w:r>
      <w:r>
        <w:rPr>
          <w:spacing w:val="-4"/>
        </w:rPr>
        <w:t>E</w:t>
      </w:r>
      <w:r>
        <w:rPr>
          <w:spacing w:val="1"/>
        </w:rPr>
        <w:t>P</w:t>
      </w:r>
      <w:r>
        <w:t>.</w:t>
      </w:r>
      <w:r>
        <w:rPr>
          <w:spacing w:val="-37"/>
        </w:rPr>
        <w:t xml:space="preserve"> </w:t>
      </w:r>
      <w:r>
        <w:rPr>
          <w:spacing w:val="1"/>
        </w:rPr>
        <w:t>A</w:t>
      </w:r>
      <w:r>
        <w:rPr>
          <w:spacing w:val="-2"/>
        </w:rPr>
        <w:t>p</w:t>
      </w:r>
      <w:r>
        <w:rPr>
          <w:spacing w:val="-1"/>
        </w:rPr>
        <w:t>r</w:t>
      </w:r>
      <w:r>
        <w:rPr>
          <w:spacing w:val="-2"/>
        </w:rPr>
        <w:t>e</w:t>
      </w:r>
      <w:r>
        <w:t>n</w:t>
      </w:r>
      <w:r>
        <w:rPr>
          <w:spacing w:val="-2"/>
        </w:rPr>
        <w:t>diz</w:t>
      </w:r>
      <w:r>
        <w:t>a</w:t>
      </w:r>
      <w:r>
        <w:rPr>
          <w:spacing w:val="-2"/>
        </w:rPr>
        <w:t>je</w:t>
      </w:r>
      <w:r>
        <w:t>s</w:t>
      </w:r>
      <w:r>
        <w:rPr>
          <w:spacing w:val="-38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l</w:t>
      </w:r>
      <w:r>
        <w:t>a</w:t>
      </w:r>
      <w:r>
        <w:rPr>
          <w:spacing w:val="1"/>
        </w:rPr>
        <w:t>v</w:t>
      </w:r>
      <w:r>
        <w:t>e</w:t>
      </w:r>
      <w:r>
        <w:rPr>
          <w:spacing w:val="-38"/>
        </w:rPr>
        <w:t xml:space="preserve"> </w:t>
      </w:r>
      <w:r>
        <w:rPr>
          <w:spacing w:val="-2"/>
        </w:rPr>
        <w:t>p</w:t>
      </w:r>
      <w:r>
        <w:t>a</w:t>
      </w:r>
      <w:r>
        <w:rPr>
          <w:spacing w:val="-1"/>
        </w:rPr>
        <w:t>r</w:t>
      </w:r>
      <w:r>
        <w:t>a</w:t>
      </w:r>
      <w:r>
        <w:rPr>
          <w:spacing w:val="-37"/>
        </w:rPr>
        <w:t xml:space="preserve"> </w:t>
      </w:r>
      <w:r>
        <w:rPr>
          <w:spacing w:val="2"/>
        </w:rPr>
        <w:t>l</w:t>
      </w:r>
      <w:r>
        <w:t>a</w:t>
      </w:r>
      <w:r>
        <w:rPr>
          <w:spacing w:val="-37"/>
        </w:rPr>
        <w:t xml:space="preserve"> </w:t>
      </w:r>
      <w:r>
        <w:rPr>
          <w:spacing w:val="-2"/>
        </w:rPr>
        <w:t>ed</w:t>
      </w:r>
      <w:r>
        <w:t>u</w:t>
      </w:r>
      <w:r>
        <w:rPr>
          <w:spacing w:val="1"/>
        </w:rPr>
        <w:t>c</w:t>
      </w:r>
      <w:r>
        <w:t>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ó</w:t>
      </w:r>
      <w:r>
        <w:t>n</w:t>
      </w:r>
      <w:r>
        <w:rPr>
          <w:spacing w:val="-37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2"/>
        </w:rPr>
        <w:t>te</w:t>
      </w:r>
      <w:r>
        <w:t>g</w:t>
      </w:r>
      <w:r>
        <w:rPr>
          <w:spacing w:val="-1"/>
        </w:rPr>
        <w:t>r</w:t>
      </w:r>
      <w:r>
        <w:t>a</w:t>
      </w:r>
      <w:r>
        <w:rPr>
          <w:spacing w:val="-1"/>
        </w:rPr>
        <w:t>l</w:t>
      </w:r>
      <w:r>
        <w:t>.</w:t>
      </w:r>
      <w:r>
        <w:rPr>
          <w:spacing w:val="-36"/>
        </w:rPr>
        <w:t xml:space="preserve"> </w:t>
      </w:r>
      <w:r>
        <w:rPr>
          <w:spacing w:val="2"/>
        </w:rPr>
        <w:t>E</w:t>
      </w:r>
      <w:r>
        <w:rPr>
          <w:spacing w:val="-2"/>
        </w:rPr>
        <w:t>d</w:t>
      </w:r>
      <w:r>
        <w:t>u</w:t>
      </w:r>
      <w:r>
        <w:rPr>
          <w:spacing w:val="1"/>
        </w:rPr>
        <w:t>c</w:t>
      </w:r>
      <w:r>
        <w:t>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ó</w:t>
      </w:r>
      <w:r>
        <w:t>n</w:t>
      </w:r>
      <w:r>
        <w:rPr>
          <w:spacing w:val="-37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r</w:t>
      </w:r>
      <w:r>
        <w:rPr>
          <w:spacing w:val="-2"/>
        </w:rPr>
        <w:t>i</w:t>
      </w:r>
      <w:r>
        <w:t>ma</w:t>
      </w:r>
      <w:r>
        <w:rPr>
          <w:spacing w:val="-1"/>
        </w:rPr>
        <w:t>r</w:t>
      </w:r>
      <w:r>
        <w:rPr>
          <w:spacing w:val="-2"/>
        </w:rPr>
        <w:t>i</w:t>
      </w:r>
      <w:r>
        <w:t>a</w:t>
      </w:r>
      <w:r>
        <w:rPr>
          <w:spacing w:val="-37"/>
        </w:rPr>
        <w:t xml:space="preserve"> </w:t>
      </w:r>
      <w:r>
        <w:rPr>
          <w:spacing w:val="2"/>
        </w:rPr>
        <w:t>4</w:t>
      </w:r>
      <w:r>
        <w:rPr>
          <w:spacing w:val="-2"/>
        </w:rPr>
        <w:t>º</w:t>
      </w:r>
      <w:r>
        <w:t>.</w:t>
      </w:r>
      <w:r>
        <w:rPr>
          <w:spacing w:val="-37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l</w:t>
      </w:r>
      <w:r>
        <w:t>an</w:t>
      </w:r>
      <w:r>
        <w:rPr>
          <w:spacing w:val="-37"/>
        </w:rPr>
        <w:t xml:space="preserve"> </w:t>
      </w:r>
      <w:r>
        <w:t>y</w:t>
      </w:r>
      <w:r>
        <w:rPr>
          <w:spacing w:val="-36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r</w:t>
      </w:r>
      <w:r>
        <w:rPr>
          <w:spacing w:val="-2"/>
        </w:rPr>
        <w:t>o</w:t>
      </w:r>
      <w:r>
        <w:t>g</w:t>
      </w:r>
      <w:r>
        <w:rPr>
          <w:spacing w:val="-2"/>
        </w:rPr>
        <w:t>r</w:t>
      </w:r>
      <w:r>
        <w:t>amas</w:t>
      </w:r>
      <w:r>
        <w:rPr>
          <w:spacing w:val="-38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-39"/>
        </w:rPr>
        <w:t xml:space="preserve"> </w:t>
      </w:r>
      <w:r>
        <w:rPr>
          <w:spacing w:val="2"/>
        </w:rPr>
        <w:t>E</w:t>
      </w:r>
      <w:r>
        <w:rPr>
          <w:spacing w:val="-3"/>
        </w:rPr>
        <w:t>s</w:t>
      </w:r>
      <w:r>
        <w:rPr>
          <w:spacing w:val="-2"/>
        </w:rPr>
        <w:t>t</w:t>
      </w:r>
      <w:r>
        <w:t>u</w:t>
      </w:r>
      <w:r>
        <w:rPr>
          <w:spacing w:val="4"/>
        </w:rPr>
        <w:t>d</w:t>
      </w:r>
      <w:r>
        <w:rPr>
          <w:spacing w:val="-2"/>
        </w:rPr>
        <w:t>i</w:t>
      </w:r>
      <w:r>
        <w:rPr>
          <w:spacing w:val="-3"/>
        </w:rPr>
        <w:t>o</w:t>
      </w:r>
      <w:r>
        <w:t>,</w:t>
      </w:r>
      <w:r>
        <w:rPr>
          <w:spacing w:val="-36"/>
        </w:rPr>
        <w:t xml:space="preserve"> 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2"/>
        </w:rPr>
        <w:t>ie</w:t>
      </w:r>
      <w:r>
        <w:t>n</w:t>
      </w:r>
      <w:r>
        <w:rPr>
          <w:spacing w:val="-2"/>
        </w:rPr>
        <w:t>t</w:t>
      </w:r>
      <w:r>
        <w:t>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o</w:t>
      </w:r>
      <w:r>
        <w:t>n</w:t>
      </w:r>
      <w:r>
        <w:rPr>
          <w:spacing w:val="-2"/>
        </w:rPr>
        <w:t>e</w:t>
      </w:r>
      <w:r>
        <w:t>s</w:t>
      </w:r>
      <w:r>
        <w:rPr>
          <w:spacing w:val="-36"/>
        </w:rPr>
        <w:t xml:space="preserve"> </w:t>
      </w:r>
      <w:r>
        <w:rPr>
          <w:spacing w:val="-2"/>
        </w:rPr>
        <w:t>did</w:t>
      </w:r>
      <w:r>
        <w:rPr>
          <w:spacing w:val="5"/>
        </w:rPr>
        <w:t>á</w:t>
      </w:r>
      <w:r>
        <w:rPr>
          <w:spacing w:val="1"/>
        </w:rPr>
        <w:t>c</w:t>
      </w:r>
      <w:r>
        <w:rPr>
          <w:spacing w:val="-2"/>
        </w:rPr>
        <w:t>ti</w:t>
      </w:r>
      <w:r>
        <w:rPr>
          <w:spacing w:val="1"/>
        </w:rPr>
        <w:t>c</w:t>
      </w:r>
      <w:r>
        <w:t>as</w:t>
      </w:r>
      <w:r>
        <w:rPr>
          <w:spacing w:val="-38"/>
        </w:rPr>
        <w:t xml:space="preserve"> </w:t>
      </w:r>
      <w:r>
        <w:t>y</w:t>
      </w:r>
      <w:r>
        <w:rPr>
          <w:spacing w:val="-36"/>
        </w:rPr>
        <w:t xml:space="preserve"> </w:t>
      </w:r>
      <w:r>
        <w:rPr>
          <w:spacing w:val="-3"/>
        </w:rPr>
        <w:t>s</w:t>
      </w:r>
      <w:r>
        <w:t>ug</w:t>
      </w:r>
      <w:r>
        <w:rPr>
          <w:spacing w:val="-2"/>
        </w:rPr>
        <w:t>e</w:t>
      </w:r>
      <w:r>
        <w:rPr>
          <w:spacing w:val="-1"/>
        </w:rPr>
        <w:t>re</w:t>
      </w:r>
      <w:r>
        <w:t>n</w:t>
      </w:r>
      <w:r>
        <w:rPr>
          <w:spacing w:val="1"/>
        </w:rPr>
        <w:t>c</w:t>
      </w:r>
      <w:r>
        <w:rPr>
          <w:spacing w:val="-2"/>
        </w:rPr>
        <w:t>i</w:t>
      </w:r>
      <w:r>
        <w:t>as</w:t>
      </w:r>
      <w:r>
        <w:rPr>
          <w:spacing w:val="-38"/>
        </w:rPr>
        <w:t xml:space="preserve"> </w:t>
      </w:r>
      <w:r>
        <w:rPr>
          <w:spacing w:val="4"/>
        </w:rPr>
        <w:t>d</w:t>
      </w:r>
      <w:r>
        <w:t>e</w:t>
      </w:r>
      <w:r>
        <w:rPr>
          <w:spacing w:val="-38"/>
        </w:rPr>
        <w:t xml:space="preserve"> </w:t>
      </w:r>
      <w:r>
        <w:rPr>
          <w:spacing w:val="-2"/>
        </w:rPr>
        <w:t>e</w:t>
      </w:r>
      <w:r>
        <w:rPr>
          <w:spacing w:val="1"/>
        </w:rPr>
        <w:t>v</w:t>
      </w:r>
      <w:r>
        <w:t>a</w:t>
      </w:r>
      <w:r>
        <w:rPr>
          <w:spacing w:val="-1"/>
        </w:rPr>
        <w:t>l</w:t>
      </w:r>
      <w:r>
        <w:t>ua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ó</w:t>
      </w:r>
      <w:r>
        <w:t>n.</w:t>
      </w:r>
    </w:p>
    <w:p w:rsidR="00CA55E8" w:rsidRDefault="00CA55E8">
      <w:pPr>
        <w:pStyle w:val="Ttulo4"/>
        <w:kinsoku w:val="0"/>
        <w:overflowPunct w:val="0"/>
        <w:sectPr w:rsidR="00CA55E8">
          <w:pgSz w:w="24480" w:h="15840" w:orient="landscape"/>
          <w:pgMar w:top="48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1" w:line="140" w:lineRule="exact"/>
        <w:rPr>
          <w:sz w:val="14"/>
          <w:szCs w:val="14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1076" w:lineRule="exact"/>
        <w:ind w:left="119"/>
        <w:rPr>
          <w:rFonts w:ascii="Arial" w:hAnsi="Arial" w:cs="Arial"/>
          <w:color w:val="000000"/>
          <w:sz w:val="100"/>
          <w:szCs w:val="100"/>
        </w:rPr>
      </w:pPr>
      <w:r>
        <w:rPr>
          <w:rFonts w:ascii="Arial" w:hAnsi="Arial" w:cs="Arial"/>
          <w:b/>
          <w:bCs/>
          <w:color w:val="D9005E"/>
          <w:spacing w:val="-1"/>
          <w:w w:val="95"/>
          <w:sz w:val="100"/>
          <w:szCs w:val="100"/>
        </w:rPr>
        <w:t>Q</w:t>
      </w:r>
      <w:r>
        <w:rPr>
          <w:rFonts w:ascii="Arial" w:hAnsi="Arial" w:cs="Arial"/>
          <w:b/>
          <w:bCs/>
          <w:color w:val="D9005E"/>
          <w:w w:val="95"/>
          <w:sz w:val="100"/>
          <w:szCs w:val="100"/>
        </w:rPr>
        <w:t>UI</w:t>
      </w:r>
      <w:r>
        <w:rPr>
          <w:rFonts w:ascii="Arial" w:hAnsi="Arial" w:cs="Arial"/>
          <w:b/>
          <w:bCs/>
          <w:color w:val="D9005E"/>
          <w:spacing w:val="1"/>
          <w:w w:val="95"/>
          <w:sz w:val="100"/>
          <w:szCs w:val="100"/>
        </w:rPr>
        <w:t>N</w:t>
      </w:r>
      <w:r>
        <w:rPr>
          <w:rFonts w:ascii="Arial" w:hAnsi="Arial" w:cs="Arial"/>
          <w:b/>
          <w:bCs/>
          <w:color w:val="D9005E"/>
          <w:spacing w:val="-2"/>
          <w:w w:val="95"/>
          <w:sz w:val="100"/>
          <w:szCs w:val="100"/>
        </w:rPr>
        <w:t>TO</w:t>
      </w:r>
    </w:p>
    <w:p w:rsidR="00CA55E8" w:rsidRDefault="00CA55E8">
      <w:pPr>
        <w:kinsoku w:val="0"/>
        <w:overflowPunct w:val="0"/>
        <w:spacing w:before="2" w:line="248" w:lineRule="auto"/>
        <w:ind w:left="119" w:right="4093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138B76"/>
          <w:spacing w:val="-2"/>
          <w:w w:val="95"/>
          <w:sz w:val="100"/>
          <w:szCs w:val="100"/>
        </w:rPr>
        <w:t>G</w:t>
      </w:r>
      <w:r>
        <w:rPr>
          <w:rFonts w:ascii="Arial" w:hAnsi="Arial" w:cs="Arial"/>
          <w:b/>
          <w:bCs/>
          <w:color w:val="138B76"/>
          <w:spacing w:val="-3"/>
          <w:w w:val="95"/>
          <w:sz w:val="100"/>
          <w:szCs w:val="100"/>
        </w:rPr>
        <w:t>R</w:t>
      </w:r>
      <w:r>
        <w:rPr>
          <w:rFonts w:ascii="Arial" w:hAnsi="Arial" w:cs="Arial"/>
          <w:b/>
          <w:bCs/>
          <w:color w:val="138B76"/>
          <w:spacing w:val="-1"/>
          <w:w w:val="95"/>
          <w:sz w:val="100"/>
          <w:szCs w:val="100"/>
        </w:rPr>
        <w:t>A</w:t>
      </w:r>
      <w:r>
        <w:rPr>
          <w:rFonts w:ascii="Arial" w:hAnsi="Arial" w:cs="Arial"/>
          <w:b/>
          <w:bCs/>
          <w:color w:val="138B76"/>
          <w:spacing w:val="5"/>
          <w:w w:val="95"/>
          <w:sz w:val="100"/>
          <w:szCs w:val="100"/>
        </w:rPr>
        <w:t>D</w:t>
      </w:r>
      <w:r>
        <w:rPr>
          <w:rFonts w:ascii="Arial" w:hAnsi="Arial" w:cs="Arial"/>
          <w:b/>
          <w:bCs/>
          <w:color w:val="138B76"/>
          <w:w w:val="95"/>
          <w:sz w:val="100"/>
          <w:szCs w:val="100"/>
        </w:rPr>
        <w:t>O</w:t>
      </w:r>
      <w:r>
        <w:rPr>
          <w:rFonts w:ascii="Arial" w:hAnsi="Arial" w:cs="Arial"/>
          <w:b/>
          <w:bCs/>
          <w:color w:val="138B76"/>
          <w:w w:val="89"/>
          <w:sz w:val="100"/>
          <w:szCs w:val="100"/>
        </w:rPr>
        <w:t xml:space="preserve"> </w:t>
      </w:r>
      <w:r>
        <w:rPr>
          <w:rFonts w:ascii="Arial" w:hAnsi="Arial" w:cs="Arial"/>
          <w:color w:val="FB3B07"/>
          <w:spacing w:val="2"/>
          <w:w w:val="85"/>
          <w:sz w:val="38"/>
          <w:szCs w:val="38"/>
        </w:rPr>
        <w:t>E</w:t>
      </w:r>
      <w:r>
        <w:rPr>
          <w:rFonts w:ascii="Arial" w:hAnsi="Arial" w:cs="Arial"/>
          <w:color w:val="FB3B07"/>
          <w:w w:val="85"/>
          <w:sz w:val="38"/>
          <w:szCs w:val="38"/>
        </w:rPr>
        <w:t>D</w:t>
      </w:r>
      <w:r>
        <w:rPr>
          <w:rFonts w:ascii="Arial" w:hAnsi="Arial" w:cs="Arial"/>
          <w:color w:val="FB3B07"/>
          <w:spacing w:val="-2"/>
          <w:w w:val="85"/>
          <w:sz w:val="38"/>
          <w:szCs w:val="38"/>
        </w:rPr>
        <w:t>UC</w:t>
      </w:r>
      <w:r>
        <w:rPr>
          <w:rFonts w:ascii="Arial" w:hAnsi="Arial" w:cs="Arial"/>
          <w:color w:val="FB3B07"/>
          <w:w w:val="85"/>
          <w:sz w:val="38"/>
          <w:szCs w:val="38"/>
        </w:rPr>
        <w:t>A</w:t>
      </w:r>
      <w:r>
        <w:rPr>
          <w:rFonts w:ascii="Arial" w:hAnsi="Arial" w:cs="Arial"/>
          <w:color w:val="FB3B07"/>
          <w:spacing w:val="-1"/>
          <w:w w:val="85"/>
          <w:sz w:val="38"/>
          <w:szCs w:val="38"/>
        </w:rPr>
        <w:t>CI</w:t>
      </w:r>
      <w:r>
        <w:rPr>
          <w:rFonts w:ascii="Arial" w:hAnsi="Arial" w:cs="Arial"/>
          <w:color w:val="FB3B07"/>
          <w:spacing w:val="-2"/>
          <w:w w:val="85"/>
          <w:sz w:val="38"/>
          <w:szCs w:val="38"/>
        </w:rPr>
        <w:t>Ó</w:t>
      </w:r>
      <w:r>
        <w:rPr>
          <w:rFonts w:ascii="Arial" w:hAnsi="Arial" w:cs="Arial"/>
          <w:color w:val="FB3B07"/>
          <w:w w:val="85"/>
          <w:sz w:val="38"/>
          <w:szCs w:val="38"/>
        </w:rPr>
        <w:t xml:space="preserve">N </w:t>
      </w:r>
      <w:r>
        <w:rPr>
          <w:rFonts w:ascii="Arial" w:hAnsi="Arial" w:cs="Arial"/>
          <w:color w:val="FB3B07"/>
          <w:spacing w:val="33"/>
          <w:w w:val="85"/>
          <w:sz w:val="38"/>
          <w:szCs w:val="38"/>
        </w:rPr>
        <w:t xml:space="preserve"> </w:t>
      </w:r>
      <w:r>
        <w:rPr>
          <w:rFonts w:ascii="Arial" w:hAnsi="Arial" w:cs="Arial"/>
          <w:color w:val="FB3B07"/>
          <w:w w:val="85"/>
          <w:sz w:val="38"/>
          <w:szCs w:val="38"/>
        </w:rPr>
        <w:t>P</w:t>
      </w:r>
      <w:r>
        <w:rPr>
          <w:rFonts w:ascii="Arial" w:hAnsi="Arial" w:cs="Arial"/>
          <w:color w:val="FB3B07"/>
          <w:spacing w:val="-2"/>
          <w:w w:val="85"/>
          <w:sz w:val="38"/>
          <w:szCs w:val="38"/>
        </w:rPr>
        <w:t>R</w:t>
      </w:r>
      <w:r>
        <w:rPr>
          <w:rFonts w:ascii="Arial" w:hAnsi="Arial" w:cs="Arial"/>
          <w:color w:val="FB3B07"/>
          <w:spacing w:val="-1"/>
          <w:w w:val="85"/>
          <w:sz w:val="38"/>
          <w:szCs w:val="38"/>
        </w:rPr>
        <w:t>IM</w:t>
      </w:r>
      <w:r>
        <w:rPr>
          <w:rFonts w:ascii="Arial" w:hAnsi="Arial" w:cs="Arial"/>
          <w:color w:val="FB3B07"/>
          <w:w w:val="85"/>
          <w:sz w:val="38"/>
          <w:szCs w:val="38"/>
        </w:rPr>
        <w:t>A</w:t>
      </w:r>
      <w:r>
        <w:rPr>
          <w:rFonts w:ascii="Arial" w:hAnsi="Arial" w:cs="Arial"/>
          <w:color w:val="FB3B07"/>
          <w:spacing w:val="-2"/>
          <w:w w:val="85"/>
          <w:sz w:val="38"/>
          <w:szCs w:val="38"/>
        </w:rPr>
        <w:t>R</w:t>
      </w:r>
      <w:r>
        <w:rPr>
          <w:rFonts w:ascii="Arial" w:hAnsi="Arial" w:cs="Arial"/>
          <w:color w:val="FB3B07"/>
          <w:spacing w:val="3"/>
          <w:w w:val="85"/>
          <w:sz w:val="38"/>
          <w:szCs w:val="38"/>
        </w:rPr>
        <w:t>I</w:t>
      </w:r>
      <w:r>
        <w:rPr>
          <w:rFonts w:ascii="Arial" w:hAnsi="Arial" w:cs="Arial"/>
          <w:color w:val="FB3B07"/>
          <w:w w:val="85"/>
          <w:sz w:val="38"/>
          <w:szCs w:val="38"/>
        </w:rPr>
        <w:t>A</w:t>
      </w:r>
      <w:r>
        <w:rPr>
          <w:rFonts w:ascii="Arial" w:hAnsi="Arial" w:cs="Arial"/>
          <w:color w:val="FB3B07"/>
          <w:w w:val="94"/>
          <w:sz w:val="38"/>
          <w:szCs w:val="38"/>
        </w:rPr>
        <w:t xml:space="preserve"> </w:t>
      </w:r>
      <w:r>
        <w:rPr>
          <w:rFonts w:ascii="Arial" w:hAnsi="Arial" w:cs="Arial"/>
          <w:color w:val="0E709E"/>
          <w:w w:val="95"/>
          <w:sz w:val="36"/>
          <w:szCs w:val="36"/>
        </w:rPr>
        <w:t>C</w:t>
      </w:r>
      <w:r>
        <w:rPr>
          <w:rFonts w:ascii="Arial" w:hAnsi="Arial" w:cs="Arial"/>
          <w:color w:val="0E709E"/>
          <w:spacing w:val="-2"/>
          <w:w w:val="95"/>
          <w:sz w:val="36"/>
          <w:szCs w:val="36"/>
        </w:rPr>
        <w:t>I</w:t>
      </w:r>
      <w:r>
        <w:rPr>
          <w:rFonts w:ascii="Arial" w:hAnsi="Arial" w:cs="Arial"/>
          <w:color w:val="0E709E"/>
          <w:w w:val="95"/>
          <w:sz w:val="36"/>
          <w:szCs w:val="36"/>
        </w:rPr>
        <w:t>C</w:t>
      </w:r>
      <w:r>
        <w:rPr>
          <w:rFonts w:ascii="Arial" w:hAnsi="Arial" w:cs="Arial"/>
          <w:color w:val="0E709E"/>
          <w:spacing w:val="2"/>
          <w:w w:val="95"/>
          <w:sz w:val="36"/>
          <w:szCs w:val="36"/>
        </w:rPr>
        <w:t>L</w:t>
      </w:r>
      <w:r>
        <w:rPr>
          <w:rFonts w:ascii="Arial" w:hAnsi="Arial" w:cs="Arial"/>
          <w:color w:val="0E709E"/>
          <w:w w:val="95"/>
          <w:sz w:val="36"/>
          <w:szCs w:val="36"/>
        </w:rPr>
        <w:t>O</w:t>
      </w:r>
      <w:r>
        <w:rPr>
          <w:rFonts w:ascii="Arial" w:hAnsi="Arial" w:cs="Arial"/>
          <w:color w:val="0E709E"/>
          <w:spacing w:val="-55"/>
          <w:w w:val="95"/>
          <w:sz w:val="36"/>
          <w:szCs w:val="36"/>
        </w:rPr>
        <w:t xml:space="preserve"> </w:t>
      </w:r>
      <w:r>
        <w:rPr>
          <w:rFonts w:ascii="Arial" w:hAnsi="Arial" w:cs="Arial"/>
          <w:color w:val="0E709E"/>
          <w:spacing w:val="-3"/>
          <w:w w:val="95"/>
          <w:sz w:val="36"/>
          <w:szCs w:val="36"/>
        </w:rPr>
        <w:t>ES</w:t>
      </w:r>
      <w:r>
        <w:rPr>
          <w:rFonts w:ascii="Arial" w:hAnsi="Arial" w:cs="Arial"/>
          <w:color w:val="0E709E"/>
          <w:w w:val="95"/>
          <w:sz w:val="36"/>
          <w:szCs w:val="36"/>
        </w:rPr>
        <w:t>C</w:t>
      </w:r>
      <w:r>
        <w:rPr>
          <w:rFonts w:ascii="Arial" w:hAnsi="Arial" w:cs="Arial"/>
          <w:color w:val="0E709E"/>
          <w:spacing w:val="2"/>
          <w:w w:val="95"/>
          <w:sz w:val="36"/>
          <w:szCs w:val="36"/>
        </w:rPr>
        <w:t>O</w:t>
      </w:r>
      <w:r>
        <w:rPr>
          <w:rFonts w:ascii="Arial" w:hAnsi="Arial" w:cs="Arial"/>
          <w:color w:val="0E709E"/>
          <w:spacing w:val="-4"/>
          <w:w w:val="95"/>
          <w:sz w:val="36"/>
          <w:szCs w:val="36"/>
        </w:rPr>
        <w:t>L</w:t>
      </w:r>
      <w:r>
        <w:rPr>
          <w:rFonts w:ascii="Arial" w:hAnsi="Arial" w:cs="Arial"/>
          <w:color w:val="0E709E"/>
          <w:spacing w:val="2"/>
          <w:w w:val="95"/>
          <w:sz w:val="36"/>
          <w:szCs w:val="36"/>
        </w:rPr>
        <w:t>A</w:t>
      </w:r>
      <w:r>
        <w:rPr>
          <w:rFonts w:ascii="Arial" w:hAnsi="Arial" w:cs="Arial"/>
          <w:color w:val="0E709E"/>
          <w:w w:val="95"/>
          <w:sz w:val="36"/>
          <w:szCs w:val="36"/>
        </w:rPr>
        <w:t>R</w:t>
      </w:r>
      <w:r>
        <w:rPr>
          <w:rFonts w:ascii="Arial" w:hAnsi="Arial" w:cs="Arial"/>
          <w:color w:val="0E709E"/>
          <w:spacing w:val="-54"/>
          <w:w w:val="95"/>
          <w:sz w:val="36"/>
          <w:szCs w:val="36"/>
        </w:rPr>
        <w:t xml:space="preserve"> </w:t>
      </w:r>
      <w:r>
        <w:rPr>
          <w:rFonts w:ascii="Arial" w:hAnsi="Arial" w:cs="Arial"/>
          <w:color w:val="0E709E"/>
          <w:spacing w:val="-2"/>
          <w:w w:val="95"/>
          <w:sz w:val="36"/>
          <w:szCs w:val="36"/>
        </w:rPr>
        <w:t>2018</w:t>
      </w:r>
      <w:r>
        <w:rPr>
          <w:rFonts w:ascii="Arial" w:hAnsi="Arial" w:cs="Arial"/>
          <w:color w:val="0E709E"/>
          <w:w w:val="95"/>
          <w:sz w:val="36"/>
          <w:szCs w:val="36"/>
        </w:rPr>
        <w:t>-</w:t>
      </w:r>
      <w:r>
        <w:rPr>
          <w:rFonts w:ascii="Arial" w:hAnsi="Arial" w:cs="Arial"/>
          <w:color w:val="0E709E"/>
          <w:spacing w:val="-2"/>
          <w:w w:val="95"/>
          <w:sz w:val="36"/>
          <w:szCs w:val="36"/>
        </w:rPr>
        <w:t>20</w:t>
      </w:r>
      <w:r>
        <w:rPr>
          <w:rFonts w:ascii="Arial" w:hAnsi="Arial" w:cs="Arial"/>
          <w:color w:val="0E709E"/>
          <w:spacing w:val="1"/>
          <w:w w:val="95"/>
          <w:sz w:val="36"/>
          <w:szCs w:val="36"/>
        </w:rPr>
        <w:t>1</w:t>
      </w:r>
      <w:r>
        <w:rPr>
          <w:rFonts w:ascii="Arial" w:hAnsi="Arial" w:cs="Arial"/>
          <w:color w:val="0E709E"/>
          <w:w w:val="95"/>
          <w:sz w:val="36"/>
          <w:szCs w:val="36"/>
        </w:rPr>
        <w:t>9</w:t>
      </w:r>
    </w:p>
    <w:p w:rsidR="00CA55E8" w:rsidRDefault="00CA55E8">
      <w:pPr>
        <w:pStyle w:val="Ttulo2"/>
        <w:kinsoku w:val="0"/>
        <w:overflowPunct w:val="0"/>
        <w:rPr>
          <w:color w:val="000000"/>
        </w:rPr>
      </w:pPr>
      <w:r>
        <w:rPr>
          <w:color w:val="63A42F"/>
          <w:spacing w:val="1"/>
          <w:w w:val="85"/>
        </w:rPr>
        <w:t>P</w:t>
      </w:r>
      <w:r>
        <w:rPr>
          <w:color w:val="63A42F"/>
          <w:w w:val="85"/>
        </w:rPr>
        <w:t>RI</w:t>
      </w:r>
      <w:r>
        <w:rPr>
          <w:color w:val="63A42F"/>
          <w:spacing w:val="-1"/>
          <w:w w:val="85"/>
        </w:rPr>
        <w:t>M</w:t>
      </w:r>
      <w:r>
        <w:rPr>
          <w:color w:val="63A42F"/>
          <w:spacing w:val="-3"/>
          <w:w w:val="85"/>
        </w:rPr>
        <w:t>E</w:t>
      </w:r>
      <w:r>
        <w:rPr>
          <w:color w:val="63A42F"/>
          <w:w w:val="85"/>
        </w:rPr>
        <w:t xml:space="preserve">R </w:t>
      </w:r>
      <w:r>
        <w:rPr>
          <w:color w:val="63A42F"/>
          <w:spacing w:val="37"/>
          <w:w w:val="85"/>
        </w:rPr>
        <w:t xml:space="preserve"> </w:t>
      </w:r>
      <w:r>
        <w:rPr>
          <w:color w:val="63A42F"/>
          <w:spacing w:val="-2"/>
          <w:w w:val="85"/>
        </w:rPr>
        <w:t>T</w:t>
      </w:r>
      <w:r>
        <w:rPr>
          <w:color w:val="63A42F"/>
          <w:w w:val="85"/>
        </w:rPr>
        <w:t>RI</w:t>
      </w:r>
      <w:r>
        <w:rPr>
          <w:color w:val="63A42F"/>
          <w:spacing w:val="-1"/>
          <w:w w:val="85"/>
        </w:rPr>
        <w:t>M</w:t>
      </w:r>
      <w:r>
        <w:rPr>
          <w:color w:val="63A42F"/>
          <w:spacing w:val="-3"/>
          <w:w w:val="85"/>
        </w:rPr>
        <w:t>ES</w:t>
      </w:r>
      <w:r>
        <w:rPr>
          <w:color w:val="63A42F"/>
          <w:spacing w:val="-2"/>
          <w:w w:val="85"/>
        </w:rPr>
        <w:t>T</w:t>
      </w:r>
      <w:r>
        <w:rPr>
          <w:color w:val="63A42F"/>
          <w:w w:val="85"/>
        </w:rPr>
        <w:t xml:space="preserve">RE </w:t>
      </w:r>
      <w:r>
        <w:rPr>
          <w:color w:val="63A42F"/>
          <w:spacing w:val="32"/>
          <w:w w:val="85"/>
        </w:rPr>
        <w:t xml:space="preserve"> </w:t>
      </w:r>
      <w:r>
        <w:rPr>
          <w:color w:val="63A42F"/>
          <w:w w:val="85"/>
        </w:rPr>
        <w:t>(</w:t>
      </w:r>
      <w:r>
        <w:rPr>
          <w:color w:val="63A42F"/>
          <w:spacing w:val="1"/>
          <w:w w:val="85"/>
        </w:rPr>
        <w:t>A</w:t>
      </w:r>
      <w:r>
        <w:rPr>
          <w:color w:val="63A42F"/>
          <w:w w:val="85"/>
        </w:rPr>
        <w:t>G</w:t>
      </w:r>
      <w:r>
        <w:rPr>
          <w:color w:val="63A42F"/>
          <w:spacing w:val="2"/>
          <w:w w:val="85"/>
        </w:rPr>
        <w:t>O</w:t>
      </w:r>
      <w:r>
        <w:rPr>
          <w:color w:val="63A42F"/>
          <w:spacing w:val="-3"/>
          <w:w w:val="85"/>
        </w:rPr>
        <w:t>S</w:t>
      </w:r>
      <w:r>
        <w:rPr>
          <w:color w:val="63A42F"/>
          <w:spacing w:val="-2"/>
          <w:w w:val="85"/>
        </w:rPr>
        <w:t>T</w:t>
      </w:r>
      <w:r>
        <w:rPr>
          <w:color w:val="63A42F"/>
          <w:w w:val="85"/>
        </w:rPr>
        <w:t>O</w:t>
      </w:r>
      <w:r>
        <w:rPr>
          <w:color w:val="63A42F"/>
          <w:spacing w:val="-5"/>
          <w:w w:val="85"/>
        </w:rPr>
        <w:t>-</w:t>
      </w:r>
      <w:r>
        <w:rPr>
          <w:color w:val="63A42F"/>
          <w:w w:val="85"/>
        </w:rPr>
        <w:t>N</w:t>
      </w:r>
      <w:r>
        <w:rPr>
          <w:color w:val="63A42F"/>
          <w:spacing w:val="1"/>
          <w:w w:val="85"/>
        </w:rPr>
        <w:t>O</w:t>
      </w:r>
      <w:r>
        <w:rPr>
          <w:color w:val="63A42F"/>
          <w:spacing w:val="-2"/>
          <w:w w:val="85"/>
        </w:rPr>
        <w:t>V</w:t>
      </w:r>
      <w:r>
        <w:rPr>
          <w:color w:val="63A42F"/>
          <w:spacing w:val="-1"/>
          <w:w w:val="85"/>
        </w:rPr>
        <w:t>I</w:t>
      </w:r>
      <w:r>
        <w:rPr>
          <w:color w:val="63A42F"/>
          <w:spacing w:val="-3"/>
          <w:w w:val="85"/>
        </w:rPr>
        <w:t>E</w:t>
      </w:r>
      <w:r>
        <w:rPr>
          <w:color w:val="63A42F"/>
          <w:spacing w:val="-1"/>
          <w:w w:val="85"/>
        </w:rPr>
        <w:t>MB</w:t>
      </w:r>
      <w:r>
        <w:rPr>
          <w:color w:val="63A42F"/>
          <w:w w:val="85"/>
        </w:rPr>
        <w:t>R</w:t>
      </w:r>
      <w:r>
        <w:rPr>
          <w:color w:val="63A42F"/>
          <w:spacing w:val="-3"/>
          <w:w w:val="85"/>
        </w:rPr>
        <w:t>E</w:t>
      </w:r>
      <w:r>
        <w:rPr>
          <w:color w:val="63A42F"/>
          <w:w w:val="85"/>
        </w:rPr>
        <w:t>)</w:t>
      </w:r>
    </w:p>
    <w:p w:rsidR="00CA55E8" w:rsidRDefault="00CA55E8">
      <w:pPr>
        <w:pStyle w:val="Ttulo2"/>
        <w:kinsoku w:val="0"/>
        <w:overflowPunct w:val="0"/>
        <w:rPr>
          <w:color w:val="000000"/>
        </w:rPr>
        <w:sectPr w:rsidR="00CA55E8">
          <w:pgSz w:w="12240" w:h="15840"/>
          <w:pgMar w:top="1480" w:right="1720" w:bottom="280" w:left="1580" w:header="720" w:footer="720" w:gutter="0"/>
          <w:cols w:space="720" w:equalWidth="0">
            <w:col w:w="8940"/>
          </w:cols>
          <w:noEndnote/>
        </w:sectPr>
      </w:pPr>
    </w:p>
    <w:p w:rsidR="00CA55E8" w:rsidRDefault="00CA55E8">
      <w:pPr>
        <w:pStyle w:val="Ttulo3"/>
        <w:kinsoku w:val="0"/>
        <w:overflowPunct w:val="0"/>
        <w:spacing w:before="64"/>
        <w:ind w:left="7499" w:right="7874"/>
        <w:jc w:val="center"/>
        <w:rPr>
          <w:b w:val="0"/>
          <w:bCs w:val="0"/>
          <w:color w:val="000000"/>
        </w:rPr>
      </w:pPr>
      <w:r>
        <w:rPr>
          <w:color w:val="17B59F"/>
          <w:spacing w:val="-2"/>
          <w:w w:val="95"/>
        </w:rPr>
        <w:lastRenderedPageBreak/>
        <w:t>D</w:t>
      </w:r>
      <w:r>
        <w:rPr>
          <w:color w:val="17B59F"/>
          <w:w w:val="95"/>
        </w:rPr>
        <w:t>O</w:t>
      </w:r>
      <w:r>
        <w:rPr>
          <w:color w:val="17B59F"/>
          <w:spacing w:val="-3"/>
          <w:w w:val="95"/>
        </w:rPr>
        <w:t>S</w:t>
      </w:r>
      <w:r>
        <w:rPr>
          <w:color w:val="17B59F"/>
          <w:spacing w:val="1"/>
          <w:w w:val="95"/>
        </w:rPr>
        <w:t>I</w:t>
      </w:r>
      <w:r>
        <w:rPr>
          <w:color w:val="17B59F"/>
          <w:spacing w:val="-1"/>
          <w:w w:val="95"/>
        </w:rPr>
        <w:t>F</w:t>
      </w:r>
      <w:r>
        <w:rPr>
          <w:color w:val="17B59F"/>
          <w:spacing w:val="1"/>
          <w:w w:val="95"/>
        </w:rPr>
        <w:t>I</w:t>
      </w:r>
      <w:r>
        <w:rPr>
          <w:color w:val="17B59F"/>
          <w:spacing w:val="-2"/>
          <w:w w:val="95"/>
        </w:rPr>
        <w:t>C</w:t>
      </w:r>
      <w:r>
        <w:rPr>
          <w:color w:val="17B59F"/>
          <w:spacing w:val="-4"/>
          <w:w w:val="95"/>
        </w:rPr>
        <w:t>A</w:t>
      </w:r>
      <w:r>
        <w:rPr>
          <w:color w:val="17B59F"/>
          <w:spacing w:val="-2"/>
          <w:w w:val="95"/>
        </w:rPr>
        <w:t>C</w:t>
      </w:r>
      <w:r>
        <w:rPr>
          <w:color w:val="17B59F"/>
          <w:spacing w:val="1"/>
          <w:w w:val="95"/>
        </w:rPr>
        <w:t>I</w:t>
      </w:r>
      <w:r>
        <w:rPr>
          <w:color w:val="17B59F"/>
          <w:w w:val="95"/>
        </w:rPr>
        <w:t>ÓN</w:t>
      </w:r>
      <w:r>
        <w:rPr>
          <w:color w:val="17B59F"/>
          <w:spacing w:val="-34"/>
          <w:w w:val="95"/>
        </w:rPr>
        <w:t xml:space="preserve"> </w:t>
      </w:r>
      <w:r>
        <w:rPr>
          <w:color w:val="17B59F"/>
          <w:w w:val="95"/>
        </w:rPr>
        <w:t>E</w:t>
      </w:r>
      <w:r>
        <w:rPr>
          <w:color w:val="17B59F"/>
          <w:spacing w:val="-3"/>
          <w:w w:val="95"/>
        </w:rPr>
        <w:t>S</w:t>
      </w:r>
      <w:r>
        <w:rPr>
          <w:color w:val="17B59F"/>
          <w:spacing w:val="1"/>
          <w:w w:val="95"/>
        </w:rPr>
        <w:t>P</w:t>
      </w:r>
      <w:r>
        <w:rPr>
          <w:color w:val="17B59F"/>
          <w:spacing w:val="-4"/>
          <w:w w:val="95"/>
        </w:rPr>
        <w:t>A</w:t>
      </w:r>
      <w:r>
        <w:rPr>
          <w:color w:val="17B59F"/>
          <w:spacing w:val="-3"/>
          <w:w w:val="95"/>
        </w:rPr>
        <w:t>Ñ</w:t>
      </w:r>
      <w:r>
        <w:rPr>
          <w:color w:val="17B59F"/>
          <w:w w:val="95"/>
        </w:rPr>
        <w:t>OL</w:t>
      </w:r>
      <w:r>
        <w:rPr>
          <w:color w:val="17B59F"/>
          <w:spacing w:val="-35"/>
          <w:w w:val="95"/>
        </w:rPr>
        <w:t xml:space="preserve"> </w:t>
      </w:r>
      <w:r>
        <w:rPr>
          <w:color w:val="17B59F"/>
          <w:spacing w:val="-2"/>
          <w:w w:val="95"/>
        </w:rPr>
        <w:t>5</w:t>
      </w:r>
      <w:r>
        <w:rPr>
          <w:color w:val="17B59F"/>
          <w:w w:val="95"/>
        </w:rPr>
        <w:t>º</w:t>
      </w:r>
      <w:r>
        <w:rPr>
          <w:color w:val="17B59F"/>
          <w:spacing w:val="-35"/>
          <w:w w:val="95"/>
        </w:rPr>
        <w:t xml:space="preserve"> </w:t>
      </w:r>
      <w:r>
        <w:rPr>
          <w:color w:val="17B59F"/>
          <w:spacing w:val="-3"/>
          <w:w w:val="95"/>
        </w:rPr>
        <w:t>G</w:t>
      </w:r>
      <w:r>
        <w:rPr>
          <w:color w:val="17B59F"/>
          <w:w w:val="95"/>
        </w:rPr>
        <w:t>R</w:t>
      </w:r>
      <w:r>
        <w:rPr>
          <w:color w:val="17B59F"/>
          <w:spacing w:val="-4"/>
          <w:w w:val="95"/>
        </w:rPr>
        <w:t>A</w:t>
      </w:r>
      <w:r>
        <w:rPr>
          <w:color w:val="17B59F"/>
          <w:spacing w:val="-1"/>
          <w:w w:val="95"/>
        </w:rPr>
        <w:t>D</w:t>
      </w:r>
      <w:r>
        <w:rPr>
          <w:color w:val="17B59F"/>
          <w:w w:val="95"/>
        </w:rPr>
        <w:t>O</w:t>
      </w:r>
    </w:p>
    <w:p w:rsidR="00CA55E8" w:rsidRDefault="00CA55E8">
      <w:pPr>
        <w:kinsoku w:val="0"/>
        <w:overflowPunct w:val="0"/>
        <w:spacing w:before="14" w:line="280" w:lineRule="exact"/>
        <w:rPr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1138"/>
        <w:gridCol w:w="5243"/>
        <w:gridCol w:w="8508"/>
        <w:gridCol w:w="1134"/>
        <w:gridCol w:w="4963"/>
      </w:tblGrid>
      <w:tr w:rsidR="00CA55E8">
        <w:trPr>
          <w:trHeight w:hRule="exact" w:val="66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28"/>
            </w:pP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</w:rPr>
              <w:t>A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14"/>
            </w:pP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Á</w:t>
            </w:r>
            <w:r>
              <w:rPr>
                <w:rFonts w:ascii="Arial" w:hAnsi="Arial" w:cs="Arial"/>
                <w:b/>
                <w:bCs/>
                <w:w w:val="95"/>
              </w:rPr>
              <w:t>M</w:t>
            </w:r>
            <w:r>
              <w:rPr>
                <w:rFonts w:ascii="Arial" w:hAnsi="Arial" w:cs="Arial"/>
                <w:b/>
                <w:bCs/>
                <w:spacing w:val="2"/>
                <w:w w:val="95"/>
              </w:rPr>
              <w:t>B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T</w:t>
            </w:r>
            <w:r>
              <w:rPr>
                <w:rFonts w:ascii="Arial" w:hAnsi="Arial" w:cs="Arial"/>
                <w:b/>
                <w:bCs/>
                <w:w w:val="95"/>
              </w:rPr>
              <w:t>O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81D"/>
          </w:tcPr>
          <w:p w:rsidR="00CA55E8" w:rsidRDefault="00CA55E8">
            <w:pPr>
              <w:pStyle w:val="TableParagraph"/>
              <w:kinsoku w:val="0"/>
              <w:overflowPunct w:val="0"/>
              <w:spacing w:before="42" w:line="250" w:lineRule="auto"/>
              <w:ind w:left="1189" w:hanging="495"/>
            </w:pP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Á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CT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7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EL</w:t>
            </w:r>
            <w:r>
              <w:rPr>
                <w:rFonts w:ascii="Arial" w:hAnsi="Arial" w:cs="Arial"/>
                <w:b/>
                <w:bCs/>
                <w:spacing w:val="-4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LE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G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U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/</w:t>
            </w:r>
            <w:r>
              <w:rPr>
                <w:rFonts w:ascii="Arial" w:hAnsi="Arial" w:cs="Arial"/>
                <w:b/>
                <w:bCs/>
                <w:w w:val="14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RE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Z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39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ER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824F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985" w:right="2994"/>
              <w:jc w:val="center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</w:rPr>
              <w:t>EM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spacing w:val="34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38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RE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F</w:t>
            </w:r>
            <w:r>
              <w:rPr>
                <w:rFonts w:ascii="Arial" w:hAnsi="Arial" w:cs="Arial"/>
                <w:b/>
                <w:bCs/>
                <w:w w:val="90"/>
              </w:rPr>
              <w:t>LE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X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ÓN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A7E0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47"/>
            </w:pPr>
            <w:r>
              <w:rPr>
                <w:rFonts w:ascii="Arial" w:hAnsi="Arial" w:cs="Arial"/>
                <w:b/>
                <w:bCs/>
                <w:w w:val="85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85"/>
              </w:rPr>
              <w:t>T</w:t>
            </w:r>
            <w:r>
              <w:rPr>
                <w:rFonts w:ascii="Arial" w:hAnsi="Arial" w:cs="Arial"/>
                <w:b/>
                <w:bCs/>
                <w:w w:val="85"/>
              </w:rPr>
              <w:t>G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005E"/>
          </w:tcPr>
          <w:p w:rsidR="00CA55E8" w:rsidRDefault="00CA55E8">
            <w:pPr>
              <w:pStyle w:val="TableParagraph"/>
              <w:kinsoku w:val="0"/>
              <w:overflowPunct w:val="0"/>
              <w:spacing w:before="42" w:line="250" w:lineRule="auto"/>
              <w:ind w:left="1475" w:right="174" w:firstLine="4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-6"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3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EN</w:t>
            </w:r>
            <w:r>
              <w:rPr>
                <w:rFonts w:ascii="Arial" w:hAnsi="Arial" w:cs="Arial"/>
                <w:b/>
                <w:bCs/>
                <w:w w:val="9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P</w:t>
            </w:r>
            <w:r>
              <w:rPr>
                <w:rFonts w:ascii="Arial" w:hAnsi="Arial" w:cs="Arial"/>
                <w:b/>
                <w:bCs/>
                <w:w w:val="95"/>
              </w:rPr>
              <w:t>RO</w:t>
            </w: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G</w:t>
            </w:r>
            <w:r>
              <w:rPr>
                <w:rFonts w:ascii="Arial" w:hAnsi="Arial" w:cs="Arial"/>
                <w:b/>
                <w:bCs/>
                <w:w w:val="95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</w:rPr>
              <w:t xml:space="preserve">MA </w:t>
            </w:r>
            <w:r>
              <w:rPr>
                <w:rFonts w:ascii="Arial" w:hAnsi="Arial" w:cs="Arial"/>
                <w:b/>
                <w:bCs/>
                <w:spacing w:val="4"/>
                <w:w w:val="9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201</w:t>
            </w:r>
            <w:r>
              <w:rPr>
                <w:rFonts w:ascii="Arial" w:hAnsi="Arial" w:cs="Arial"/>
                <w:b/>
                <w:bCs/>
                <w:w w:val="95"/>
              </w:rPr>
              <w:t>8</w:t>
            </w:r>
          </w:p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20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543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IN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spacing w:val="-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ENCI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IAGN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</w:tr>
      <w:tr w:rsidR="00CA55E8">
        <w:trPr>
          <w:trHeight w:hRule="exact" w:val="159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2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59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1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2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H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PUBL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286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368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b/>
                <w:bCs/>
                <w:spacing w:val="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E 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AC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285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85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z w:val="22"/>
                <w:szCs w:val="22"/>
              </w:rPr>
              <w:t>atad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6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25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8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10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ÁMB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tud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io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149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L:</w:t>
            </w:r>
            <w:r>
              <w:rPr>
                <w:rFonts w:ascii="Arial" w:hAnsi="Arial" w:cs="Arial"/>
                <w:b/>
                <w:bCs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10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>0*</w:t>
            </w:r>
            <w:r>
              <w:rPr>
                <w:rFonts w:ascii="Arial" w:hAnsi="Arial" w:cs="Arial"/>
                <w:w w:val="113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ú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en</w:t>
            </w:r>
            <w:r>
              <w:rPr>
                <w:rFonts w:ascii="Arial" w:hAnsi="Arial" w:cs="Arial"/>
                <w:spacing w:val="-1"/>
                <w:w w:val="9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 xml:space="preserve">s </w:t>
            </w:r>
            <w:r>
              <w:rPr>
                <w:rFonts w:ascii="Arial" w:hAnsi="Arial" w:cs="Arial"/>
                <w:spacing w:val="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</w:tr>
      <w:tr w:rsidR="00CA55E8">
        <w:trPr>
          <w:trHeight w:hRule="exact" w:val="215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6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31" w:right="42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637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1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2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H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PUBL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284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4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ral</w:t>
            </w:r>
          </w:p>
          <w:p w:rsidR="00CA55E8" w:rsidRDefault="00CA55E8">
            <w:pPr>
              <w:pStyle w:val="Prrafodelista"/>
              <w:numPr>
                <w:ilvl w:val="0"/>
                <w:numId w:val="284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72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 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0"/>
              <w:ind w:left="99"/>
            </w:pPr>
            <w:r>
              <w:rPr>
                <w:rFonts w:ascii="Arial" w:hAnsi="Arial" w:cs="Arial"/>
                <w:w w:val="130"/>
                <w:sz w:val="22"/>
                <w:szCs w:val="22"/>
              </w:rPr>
              <w:t>•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BÚ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SQ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2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NE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NF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283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z w:val="22"/>
                <w:szCs w:val="22"/>
              </w:rPr>
              <w:t>atan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83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rar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ado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83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  <w:p w:rsidR="00CA55E8" w:rsidRDefault="00CA55E8">
            <w:pPr>
              <w:pStyle w:val="Prrafodelista"/>
              <w:numPr>
                <w:ilvl w:val="0"/>
                <w:numId w:val="283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0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11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14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296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4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right="2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1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2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H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PUBL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282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301"/>
            </w:pPr>
            <w:r>
              <w:rPr>
                <w:rFonts w:ascii="Arial" w:hAnsi="Arial" w:cs="Arial"/>
                <w:spacing w:val="-4"/>
                <w:sz w:val="22"/>
                <w:szCs w:val="22"/>
              </w:rPr>
              <w:t>Us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abras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281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3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ug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r,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10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81"/>
              </w:numPr>
              <w:tabs>
                <w:tab w:val="left" w:pos="464"/>
              </w:tabs>
              <w:kinsoku w:val="0"/>
              <w:overflowPunct w:val="0"/>
              <w:spacing w:before="5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abras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er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en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81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abras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81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12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par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10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par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w w:val="10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81"/>
              </w:numPr>
              <w:tabs>
                <w:tab w:val="left" w:pos="464"/>
              </w:tabs>
              <w:kinsoku w:val="0"/>
              <w:overflowPunct w:val="0"/>
              <w:spacing w:before="10" w:line="250" w:lineRule="auto"/>
              <w:ind w:left="464" w:right="4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en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)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81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gan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15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17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91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60" w:lineRule="exact"/>
              <w:rPr>
                <w:sz w:val="16"/>
                <w:szCs w:val="1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25"/>
            </w:pP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FÁ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UL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280"/>
              </w:numPr>
              <w:tabs>
                <w:tab w:val="left" w:pos="459"/>
              </w:tabs>
              <w:kinsoku w:val="0"/>
              <w:overflowPunct w:val="0"/>
              <w:spacing w:before="20" w:line="250" w:lineRule="auto"/>
              <w:ind w:left="459" w:right="99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áb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b/>
                <w:bCs/>
                <w:spacing w:val="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E </w:t>
            </w:r>
            <w:r>
              <w:rPr>
                <w:rFonts w:ascii="Arial" w:hAnsi="Arial" w:cs="Arial"/>
                <w:b/>
                <w:bCs/>
                <w:spacing w:val="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AC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79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ado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79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ado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79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áb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 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79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olo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  <w:p w:rsidR="00CA55E8" w:rsidRDefault="00CA55E8">
            <w:pPr>
              <w:pStyle w:val="Prrafodelista"/>
              <w:numPr>
                <w:ilvl w:val="0"/>
                <w:numId w:val="279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79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5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18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288"/>
        </w:trPr>
        <w:tc>
          <w:tcPr>
            <w:tcW w:w="124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608" w:right="125" w:hanging="490"/>
            </w:pP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8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FÁ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UL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24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25</w:t>
            </w:r>
          </w:p>
        </w:tc>
        <w:tc>
          <w:tcPr>
            <w:tcW w:w="4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278"/>
        </w:trPr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999999"/>
          </w:tcPr>
          <w:p w:rsidR="00CA55E8" w:rsidRDefault="00CA55E8"/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/>
        </w:tc>
        <w:tc>
          <w:tcPr>
            <w:tcW w:w="52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78"/>
              </w:numPr>
              <w:tabs>
                <w:tab w:val="left" w:pos="459"/>
              </w:tabs>
              <w:kinsoku w:val="0"/>
              <w:overflowPunct w:val="0"/>
              <w:spacing w:line="248" w:lineRule="exact"/>
              <w:ind w:left="459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áb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77"/>
              </w:numPr>
              <w:tabs>
                <w:tab w:val="left" w:pos="464"/>
              </w:tabs>
              <w:kinsoku w:val="0"/>
              <w:overflowPunct w:val="0"/>
              <w:spacing w:line="248" w:lineRule="exact"/>
              <w:ind w:left="4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77"/>
              </w:numPr>
              <w:tabs>
                <w:tab w:val="left" w:pos="464"/>
              </w:tabs>
              <w:kinsoku w:val="0"/>
              <w:overflowPunct w:val="0"/>
              <w:spacing w:line="248" w:lineRule="exact"/>
              <w:ind w:left="464"/>
            </w:pPr>
          </w:p>
        </w:tc>
        <w:tc>
          <w:tcPr>
            <w:tcW w:w="4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77"/>
              </w:numPr>
              <w:tabs>
                <w:tab w:val="left" w:pos="464"/>
              </w:tabs>
              <w:kinsoku w:val="0"/>
              <w:overflowPunct w:val="0"/>
              <w:spacing w:line="248" w:lineRule="exact"/>
              <w:ind w:left="464"/>
            </w:pPr>
          </w:p>
        </w:tc>
      </w:tr>
      <w:tr w:rsidR="00CA55E8">
        <w:trPr>
          <w:trHeight w:hRule="exact" w:val="269"/>
        </w:trPr>
        <w:tc>
          <w:tcPr>
            <w:tcW w:w="12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43" w:lineRule="exact"/>
              <w:ind w:left="1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P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43" w:lineRule="exact"/>
              <w:ind w:left="1"/>
              <w:jc w:val="center"/>
            </w:pPr>
          </w:p>
        </w:tc>
        <w:tc>
          <w:tcPr>
            <w:tcW w:w="52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76"/>
              </w:numPr>
              <w:tabs>
                <w:tab w:val="left" w:pos="459"/>
              </w:tabs>
              <w:kinsoku w:val="0"/>
              <w:overflowPunct w:val="0"/>
              <w:spacing w:line="243" w:lineRule="exact"/>
              <w:ind w:left="459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l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ado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de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áb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85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75"/>
              </w:numPr>
              <w:tabs>
                <w:tab w:val="left" w:pos="464"/>
              </w:tabs>
              <w:kinsoku w:val="0"/>
              <w:overflowPunct w:val="0"/>
              <w:spacing w:line="243" w:lineRule="exact"/>
              <w:ind w:left="4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75"/>
              </w:numPr>
              <w:tabs>
                <w:tab w:val="left" w:pos="464"/>
              </w:tabs>
              <w:kinsoku w:val="0"/>
              <w:overflowPunct w:val="0"/>
              <w:spacing w:line="243" w:lineRule="exact"/>
              <w:ind w:left="464"/>
            </w:pPr>
          </w:p>
        </w:tc>
        <w:tc>
          <w:tcPr>
            <w:tcW w:w="4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75"/>
              </w:numPr>
              <w:tabs>
                <w:tab w:val="left" w:pos="464"/>
              </w:tabs>
              <w:kinsoku w:val="0"/>
              <w:overflowPunct w:val="0"/>
              <w:spacing w:line="243" w:lineRule="exact"/>
              <w:ind w:left="464"/>
            </w:pPr>
          </w:p>
        </w:tc>
      </w:tr>
      <w:tr w:rsidR="00CA55E8">
        <w:trPr>
          <w:trHeight w:hRule="exact" w:val="274"/>
        </w:trPr>
        <w:tc>
          <w:tcPr>
            <w:tcW w:w="12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38" w:lineRule="exact"/>
              <w:ind w:left="315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24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27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38" w:lineRule="exact"/>
              <w:ind w:left="315"/>
            </w:pPr>
          </w:p>
        </w:tc>
        <w:tc>
          <w:tcPr>
            <w:tcW w:w="52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8" w:lineRule="exact"/>
              <w:ind w:left="315"/>
            </w:pPr>
          </w:p>
        </w:tc>
        <w:tc>
          <w:tcPr>
            <w:tcW w:w="85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74"/>
              </w:numPr>
              <w:tabs>
                <w:tab w:val="left" w:pos="464"/>
              </w:tabs>
              <w:kinsoku w:val="0"/>
              <w:overflowPunct w:val="0"/>
              <w:spacing w:line="248" w:lineRule="exact"/>
              <w:ind w:left="4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74"/>
              </w:numPr>
              <w:tabs>
                <w:tab w:val="left" w:pos="464"/>
              </w:tabs>
              <w:kinsoku w:val="0"/>
              <w:overflowPunct w:val="0"/>
              <w:spacing w:line="248" w:lineRule="exact"/>
              <w:ind w:left="464"/>
            </w:pPr>
          </w:p>
        </w:tc>
        <w:tc>
          <w:tcPr>
            <w:tcW w:w="4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74"/>
              </w:numPr>
              <w:tabs>
                <w:tab w:val="left" w:pos="464"/>
              </w:tabs>
              <w:kinsoku w:val="0"/>
              <w:overflowPunct w:val="0"/>
              <w:spacing w:line="248" w:lineRule="exact"/>
              <w:ind w:left="464"/>
            </w:pPr>
          </w:p>
        </w:tc>
      </w:tr>
      <w:tr w:rsidR="00CA55E8">
        <w:trPr>
          <w:trHeight w:hRule="exact" w:val="259"/>
        </w:trPr>
        <w:tc>
          <w:tcPr>
            <w:tcW w:w="12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Prrafodelista"/>
              <w:numPr>
                <w:ilvl w:val="0"/>
                <w:numId w:val="274"/>
              </w:numPr>
              <w:tabs>
                <w:tab w:val="left" w:pos="464"/>
              </w:tabs>
              <w:kinsoku w:val="0"/>
              <w:overflowPunct w:val="0"/>
              <w:spacing w:line="248" w:lineRule="exact"/>
              <w:ind w:left="464"/>
            </w:pP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Prrafodelista"/>
              <w:numPr>
                <w:ilvl w:val="0"/>
                <w:numId w:val="274"/>
              </w:numPr>
              <w:tabs>
                <w:tab w:val="left" w:pos="464"/>
              </w:tabs>
              <w:kinsoku w:val="0"/>
              <w:overflowPunct w:val="0"/>
              <w:spacing w:line="248" w:lineRule="exact"/>
              <w:ind w:left="464"/>
            </w:pPr>
          </w:p>
        </w:tc>
        <w:tc>
          <w:tcPr>
            <w:tcW w:w="52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74"/>
              </w:numPr>
              <w:tabs>
                <w:tab w:val="left" w:pos="464"/>
              </w:tabs>
              <w:kinsoku w:val="0"/>
              <w:overflowPunct w:val="0"/>
              <w:spacing w:line="248" w:lineRule="exact"/>
              <w:ind w:left="464"/>
            </w:pPr>
          </w:p>
        </w:tc>
        <w:tc>
          <w:tcPr>
            <w:tcW w:w="8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73"/>
              </w:numPr>
              <w:tabs>
                <w:tab w:val="left" w:pos="464"/>
              </w:tabs>
              <w:kinsoku w:val="0"/>
              <w:overflowPunct w:val="0"/>
              <w:spacing w:line="248" w:lineRule="exact"/>
              <w:ind w:left="46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73"/>
              </w:numPr>
              <w:tabs>
                <w:tab w:val="left" w:pos="464"/>
              </w:tabs>
              <w:kinsoku w:val="0"/>
              <w:overflowPunct w:val="0"/>
              <w:spacing w:line="248" w:lineRule="exact"/>
              <w:ind w:left="464"/>
            </w:pPr>
          </w:p>
        </w:tc>
        <w:tc>
          <w:tcPr>
            <w:tcW w:w="4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73"/>
              </w:numPr>
              <w:tabs>
                <w:tab w:val="left" w:pos="464"/>
              </w:tabs>
              <w:kinsoku w:val="0"/>
              <w:overflowPunct w:val="0"/>
              <w:spacing w:line="248" w:lineRule="exact"/>
              <w:ind w:left="464"/>
            </w:pPr>
          </w:p>
        </w:tc>
      </w:tr>
      <w:tr w:rsidR="00CA55E8">
        <w:trPr>
          <w:trHeight w:hRule="exact" w:val="244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5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7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21" w:right="416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867" w:right="463" w:hanging="408"/>
            </w:pP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CIÓ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SOCI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L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4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LAB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AR</w:t>
            </w:r>
            <w:r>
              <w:rPr>
                <w:rFonts w:ascii="Arial" w:hAnsi="Arial" w:cs="Arial"/>
                <w:b/>
                <w:bCs/>
                <w:spacing w:val="3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3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CAR</w:t>
            </w:r>
            <w:r>
              <w:rPr>
                <w:rFonts w:ascii="Arial" w:hAnsi="Arial" w:cs="Arial"/>
                <w:b/>
                <w:bCs/>
                <w:spacing w:val="2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8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PUBL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UCT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8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Q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UE</w:t>
            </w:r>
            <w:r>
              <w:rPr>
                <w:rFonts w:ascii="Arial" w:hAnsi="Arial" w:cs="Arial"/>
                <w:b/>
                <w:bCs/>
                <w:spacing w:val="2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2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2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AD</w:t>
            </w:r>
          </w:p>
          <w:p w:rsidR="00CA55E8" w:rsidRDefault="00CA55E8">
            <w:pPr>
              <w:pStyle w:val="Prrafodelista"/>
              <w:numPr>
                <w:ilvl w:val="0"/>
                <w:numId w:val="272"/>
              </w:numPr>
              <w:tabs>
                <w:tab w:val="left" w:pos="459"/>
              </w:tabs>
              <w:kinsoku w:val="0"/>
              <w:overflowPunct w:val="0"/>
              <w:spacing w:before="10" w:line="245" w:lineRule="auto"/>
              <w:ind w:left="459" w:right="29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72"/>
              </w:numPr>
              <w:tabs>
                <w:tab w:val="left" w:pos="459"/>
              </w:tabs>
              <w:kinsoku w:val="0"/>
              <w:overflowPunct w:val="0"/>
              <w:spacing w:before="14" w:line="250" w:lineRule="auto"/>
              <w:ind w:left="459" w:right="255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s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trat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 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ú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ado</w:t>
            </w:r>
            <w:r>
              <w:rPr>
                <w:rFonts w:ascii="Arial" w:hAnsi="Arial" w:cs="Arial"/>
                <w:spacing w:val="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rar</w:t>
            </w:r>
            <w:r>
              <w:rPr>
                <w:rFonts w:ascii="Arial" w:hAnsi="Arial" w:cs="Arial"/>
                <w:w w:val="9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b/>
                <w:bCs/>
                <w:spacing w:val="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E 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AC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271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dad.</w:t>
            </w:r>
          </w:p>
          <w:p w:rsidR="00CA55E8" w:rsidRDefault="00CA55E8">
            <w:pPr>
              <w:pStyle w:val="Prrafodelista"/>
              <w:numPr>
                <w:ilvl w:val="0"/>
                <w:numId w:val="271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71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trat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3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3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uad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r.</w:t>
            </w:r>
          </w:p>
          <w:p w:rsidR="00CA55E8" w:rsidRDefault="00CA55E8">
            <w:pPr>
              <w:pStyle w:val="Prrafodelista"/>
              <w:numPr>
                <w:ilvl w:val="0"/>
                <w:numId w:val="271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edades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271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71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85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anun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dad,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abra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71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ñ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26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30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ÁMB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al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6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ná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mun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ón</w:t>
            </w:r>
            <w:r>
              <w:rPr>
                <w:rFonts w:ascii="Arial" w:hAnsi="Arial" w:cs="Arial"/>
                <w:spacing w:val="-1"/>
                <w:w w:val="9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pub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dad.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104" w:right="174"/>
            </w:pP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44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192*</w:t>
            </w:r>
          </w:p>
        </w:tc>
      </w:tr>
    </w:tbl>
    <w:p w:rsidR="00CA55E8" w:rsidRDefault="00CA55E8">
      <w:pPr>
        <w:sectPr w:rsidR="00CA55E8">
          <w:pgSz w:w="24480" w:h="15840" w:orient="landscape"/>
          <w:pgMar w:top="800" w:right="840" w:bottom="280" w:left="1200" w:header="720" w:footer="720" w:gutter="0"/>
          <w:cols w:space="720" w:equalWidth="0">
            <w:col w:w="22440"/>
          </w:cols>
          <w:noEndnote/>
        </w:sectPr>
      </w:pPr>
    </w:p>
    <w:p w:rsidR="00CA55E8" w:rsidRDefault="00CA55E8">
      <w:pPr>
        <w:kinsoku w:val="0"/>
        <w:overflowPunct w:val="0"/>
        <w:spacing w:before="6" w:line="80" w:lineRule="exact"/>
        <w:rPr>
          <w:sz w:val="8"/>
          <w:szCs w:val="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1138"/>
        <w:gridCol w:w="5241"/>
        <w:gridCol w:w="8506"/>
        <w:gridCol w:w="1133"/>
        <w:gridCol w:w="4963"/>
      </w:tblGrid>
      <w:tr w:rsidR="00CA55E8">
        <w:trPr>
          <w:trHeight w:hRule="exact" w:val="135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7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8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83" w:right="373" w:hanging="5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5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52" w:right="148"/>
              <w:jc w:val="center"/>
            </w:pP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CIPA</w:t>
            </w:r>
            <w:r>
              <w:rPr>
                <w:rFonts w:ascii="Arial" w:hAnsi="Arial" w:cs="Arial"/>
                <w:spacing w:val="-2"/>
                <w:w w:val="9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SOCI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L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3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LAB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AR</w:t>
            </w:r>
            <w:r>
              <w:rPr>
                <w:rFonts w:ascii="Arial" w:hAnsi="Arial" w:cs="Arial"/>
                <w:b/>
                <w:bCs/>
                <w:spacing w:val="3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3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CAR</w:t>
            </w:r>
            <w:r>
              <w:rPr>
                <w:rFonts w:ascii="Arial" w:hAnsi="Arial" w:cs="Arial"/>
                <w:b/>
                <w:bCs/>
                <w:spacing w:val="2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8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PUBL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UCT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8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Q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UE</w:t>
            </w:r>
            <w:r>
              <w:rPr>
                <w:rFonts w:ascii="Arial" w:hAnsi="Arial" w:cs="Arial"/>
                <w:b/>
                <w:bCs/>
                <w:spacing w:val="2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2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2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AD</w:t>
            </w:r>
          </w:p>
          <w:p w:rsidR="00CA55E8" w:rsidRDefault="00CA55E8">
            <w:pPr>
              <w:pStyle w:val="Prrafodelista"/>
              <w:numPr>
                <w:ilvl w:val="0"/>
                <w:numId w:val="270"/>
              </w:numPr>
              <w:tabs>
                <w:tab w:val="left" w:pos="459"/>
              </w:tabs>
              <w:kinsoku w:val="0"/>
              <w:overflowPunct w:val="0"/>
              <w:spacing w:before="5"/>
              <w:ind w:left="459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AF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Í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</w:p>
          <w:p w:rsidR="00CA55E8" w:rsidRDefault="00CA55E8">
            <w:pPr>
              <w:pStyle w:val="Prrafodelista"/>
              <w:numPr>
                <w:ilvl w:val="0"/>
                <w:numId w:val="269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69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69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470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3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3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2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3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guras</w:t>
            </w:r>
            <w:r>
              <w:rPr>
                <w:rFonts w:ascii="Arial" w:hAnsi="Arial" w:cs="Arial"/>
                <w:spacing w:val="2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cas</w:t>
            </w:r>
            <w:r>
              <w:rPr>
                <w:rFonts w:ascii="Arial" w:hAnsi="Arial" w:cs="Arial"/>
                <w:spacing w:val="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(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abra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) </w:t>
            </w:r>
            <w:r>
              <w:rPr>
                <w:rFonts w:ascii="Arial" w:hAnsi="Arial" w:cs="Arial"/>
                <w:spacing w:val="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30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35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89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9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07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10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BU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NF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VE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RS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8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OSI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</w:p>
          <w:p w:rsidR="00CA55E8" w:rsidRDefault="00CA55E8">
            <w:pPr>
              <w:pStyle w:val="Prrafodelista"/>
              <w:numPr>
                <w:ilvl w:val="0"/>
                <w:numId w:val="268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57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 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 xml:space="preserve">to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68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448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BÚ</w:t>
            </w:r>
            <w:r>
              <w:rPr>
                <w:rFonts w:ascii="Arial" w:hAnsi="Arial" w:cs="Arial"/>
                <w:b/>
                <w:bCs/>
                <w:spacing w:val="-1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NE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NF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267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ca.</w:t>
            </w:r>
          </w:p>
          <w:p w:rsidR="00CA55E8" w:rsidRDefault="00CA55E8">
            <w:pPr>
              <w:pStyle w:val="Prrafodelista"/>
              <w:numPr>
                <w:ilvl w:val="0"/>
                <w:numId w:val="267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nte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s.</w:t>
            </w:r>
          </w:p>
          <w:p w:rsidR="00CA55E8" w:rsidRDefault="00CA55E8">
            <w:pPr>
              <w:pStyle w:val="Prrafodelista"/>
              <w:numPr>
                <w:ilvl w:val="0"/>
                <w:numId w:val="267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22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abras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liz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red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bre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67"/>
              </w:numPr>
              <w:tabs>
                <w:tab w:val="left" w:pos="464"/>
              </w:tabs>
              <w:kinsoku w:val="0"/>
              <w:overflowPunct w:val="0"/>
              <w:spacing w:before="10" w:line="250" w:lineRule="auto"/>
              <w:ind w:left="464" w:right="422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tu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tu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adros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w w:val="9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5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38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42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14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2" w:line="170" w:lineRule="exact"/>
              <w:rPr>
                <w:sz w:val="17"/>
                <w:szCs w:val="17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10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22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33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1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BU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NF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VE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RS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8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OSI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</w:p>
          <w:p w:rsidR="00CA55E8" w:rsidRDefault="00CA55E8">
            <w:pPr>
              <w:pStyle w:val="Prrafodelista"/>
              <w:numPr>
                <w:ilvl w:val="0"/>
                <w:numId w:val="266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465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w w:val="10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265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65"/>
              </w:numPr>
              <w:tabs>
                <w:tab w:val="left" w:pos="464"/>
              </w:tabs>
              <w:kinsoku w:val="0"/>
              <w:overflowPunct w:val="0"/>
              <w:spacing w:before="16" w:line="250" w:lineRule="auto"/>
              <w:ind w:left="464" w:right="183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6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43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44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62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7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72" w:right="16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-NO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29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78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1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BU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NF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VE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RS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8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OSI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</w:p>
          <w:p w:rsidR="00CA55E8" w:rsidRDefault="00CA55E8">
            <w:pPr>
              <w:pStyle w:val="Prrafodelista"/>
              <w:numPr>
                <w:ilvl w:val="0"/>
                <w:numId w:val="264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96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 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AF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Í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</w:p>
          <w:p w:rsidR="00CA55E8" w:rsidRDefault="00CA55E8">
            <w:pPr>
              <w:pStyle w:val="Prrafodelista"/>
              <w:numPr>
                <w:ilvl w:val="0"/>
                <w:numId w:val="263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rar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63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63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63"/>
              </w:numPr>
              <w:tabs>
                <w:tab w:val="left" w:pos="464"/>
              </w:tabs>
              <w:kinsoku w:val="0"/>
              <w:overflowPunct w:val="0"/>
              <w:spacing w:before="16" w:line="250" w:lineRule="auto"/>
              <w:ind w:left="464" w:right="78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45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49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34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7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97" w:right="399"/>
              <w:jc w:val="center"/>
            </w:pP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527" w:right="179" w:hanging="346"/>
            </w:pP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RA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99" w:right="3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3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b/>
                <w:bCs/>
                <w:spacing w:val="-3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3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262"/>
              </w:numPr>
              <w:tabs>
                <w:tab w:val="left" w:pos="459"/>
              </w:tabs>
              <w:kinsoku w:val="0"/>
              <w:overflowPunct w:val="0"/>
              <w:spacing w:before="16" w:line="250" w:lineRule="auto"/>
              <w:ind w:left="459" w:right="3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62"/>
              </w:numPr>
              <w:tabs>
                <w:tab w:val="left" w:pos="459"/>
              </w:tabs>
              <w:kinsoku w:val="0"/>
              <w:overflowPunct w:val="0"/>
              <w:spacing w:before="10"/>
              <w:ind w:left="459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das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b/>
                <w:bCs/>
                <w:spacing w:val="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E 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AC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261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5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261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50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58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90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6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20"/>
            </w:pP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 w:right="3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3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b/>
                <w:bCs/>
                <w:spacing w:val="-3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3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260"/>
              </w:numPr>
              <w:tabs>
                <w:tab w:val="left" w:pos="459"/>
              </w:tabs>
              <w:kinsoku w:val="0"/>
              <w:overflowPunct w:val="0"/>
              <w:spacing w:before="20" w:line="250" w:lineRule="auto"/>
              <w:ind w:left="459" w:right="87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60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107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dac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pá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át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259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59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13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rtad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ll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59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  <w:p w:rsidR="00CA55E8" w:rsidRDefault="00CA55E8">
            <w:pPr>
              <w:pStyle w:val="Prrafodelista"/>
              <w:numPr>
                <w:ilvl w:val="0"/>
                <w:numId w:val="259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nal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ú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s.</w:t>
            </w:r>
          </w:p>
          <w:p w:rsidR="00CA55E8" w:rsidRDefault="00CA55E8">
            <w:pPr>
              <w:pStyle w:val="Prrafodelista"/>
              <w:numPr>
                <w:ilvl w:val="0"/>
                <w:numId w:val="259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20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59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61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57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57"/>
            </w:pP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 w:right="3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3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b/>
                <w:bCs/>
                <w:spacing w:val="-3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3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258"/>
              </w:numPr>
              <w:tabs>
                <w:tab w:val="left" w:pos="459"/>
              </w:tabs>
              <w:kinsoku w:val="0"/>
              <w:overflowPunct w:val="0"/>
              <w:spacing w:before="20" w:line="250" w:lineRule="auto"/>
              <w:ind w:left="459" w:right="102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 de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257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daptac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57"/>
              </w:numPr>
              <w:tabs>
                <w:tab w:val="left" w:pos="464"/>
              </w:tabs>
              <w:kinsoku w:val="0"/>
              <w:overflowPunct w:val="0"/>
              <w:spacing w:before="16" w:line="250" w:lineRule="auto"/>
              <w:ind w:left="464" w:right="220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dacc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pá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át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yú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2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61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63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82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8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26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20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2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7094" w:right="7090"/>
              <w:jc w:val="center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tro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n.</w:t>
            </w:r>
          </w:p>
        </w:tc>
      </w:tr>
    </w:tbl>
    <w:p w:rsidR="00CA55E8" w:rsidRDefault="00CA55E8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:rsidR="00CA55E8" w:rsidRDefault="00CA55E8">
      <w:pPr>
        <w:pStyle w:val="Ttulo4"/>
        <w:kinsoku w:val="0"/>
        <w:overflowPunct w:val="0"/>
      </w:pPr>
      <w:r>
        <w:t>*</w:t>
      </w:r>
      <w:r>
        <w:rPr>
          <w:spacing w:val="-36"/>
        </w:rPr>
        <w:t xml:space="preserve"> </w:t>
      </w:r>
      <w:r>
        <w:rPr>
          <w:b/>
          <w:bCs/>
        </w:rPr>
        <w:t>RE</w:t>
      </w:r>
      <w:r>
        <w:rPr>
          <w:b/>
          <w:bCs/>
          <w:spacing w:val="-2"/>
        </w:rPr>
        <w:t>F</w:t>
      </w:r>
      <w:r>
        <w:rPr>
          <w:b/>
          <w:bCs/>
        </w:rPr>
        <w:t>ERE</w:t>
      </w:r>
      <w:r>
        <w:rPr>
          <w:b/>
          <w:bCs/>
          <w:spacing w:val="2"/>
        </w:rPr>
        <w:t>N</w:t>
      </w:r>
      <w:r>
        <w:rPr>
          <w:b/>
          <w:bCs/>
          <w:spacing w:val="-2"/>
        </w:rPr>
        <w:t>C</w:t>
      </w:r>
      <w:r>
        <w:rPr>
          <w:b/>
          <w:bCs/>
          <w:spacing w:val="1"/>
        </w:rPr>
        <w:t>I</w:t>
      </w:r>
      <w:r>
        <w:rPr>
          <w:b/>
          <w:bCs/>
          <w:spacing w:val="-4"/>
        </w:rPr>
        <w:t>A</w:t>
      </w:r>
      <w:r>
        <w:rPr>
          <w:b/>
          <w:bCs/>
        </w:rPr>
        <w:t>:</w:t>
      </w:r>
      <w:r>
        <w:rPr>
          <w:b/>
          <w:bCs/>
          <w:spacing w:val="-37"/>
        </w:rPr>
        <w:t xml:space="preserve"> </w:t>
      </w:r>
      <w:r>
        <w:rPr>
          <w:spacing w:val="2"/>
        </w:rPr>
        <w:t>SE</w:t>
      </w:r>
      <w:r>
        <w:rPr>
          <w:spacing w:val="-5"/>
        </w:rPr>
        <w:t>P</w:t>
      </w:r>
      <w:r>
        <w:t>.</w:t>
      </w:r>
      <w:r>
        <w:rPr>
          <w:spacing w:val="-37"/>
        </w:rPr>
        <w:t xml:space="preserve"> </w:t>
      </w:r>
      <w:r>
        <w:rPr>
          <w:spacing w:val="1"/>
        </w:rPr>
        <w:t>A</w:t>
      </w:r>
      <w:r>
        <w:rPr>
          <w:spacing w:val="-2"/>
        </w:rPr>
        <w:t>p</w:t>
      </w:r>
      <w:r>
        <w:rPr>
          <w:spacing w:val="-1"/>
        </w:rPr>
        <w:t>r</w:t>
      </w:r>
      <w:r>
        <w:rPr>
          <w:spacing w:val="-2"/>
        </w:rPr>
        <w:t>e</w:t>
      </w:r>
      <w:r>
        <w:t>n</w:t>
      </w:r>
      <w:r>
        <w:rPr>
          <w:spacing w:val="-2"/>
        </w:rPr>
        <w:t>diz</w:t>
      </w:r>
      <w:r>
        <w:t>a</w:t>
      </w:r>
      <w:r>
        <w:rPr>
          <w:spacing w:val="-2"/>
        </w:rPr>
        <w:t>je</w:t>
      </w:r>
      <w:r>
        <w:t>s</w:t>
      </w:r>
      <w:r>
        <w:rPr>
          <w:spacing w:val="-38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l</w:t>
      </w:r>
      <w:r>
        <w:t>a</w:t>
      </w:r>
      <w:r>
        <w:rPr>
          <w:spacing w:val="1"/>
        </w:rPr>
        <w:t>v</w:t>
      </w:r>
      <w:r>
        <w:t>e</w:t>
      </w:r>
      <w:r>
        <w:rPr>
          <w:spacing w:val="-38"/>
        </w:rPr>
        <w:t xml:space="preserve"> </w:t>
      </w:r>
      <w:r>
        <w:rPr>
          <w:spacing w:val="-2"/>
        </w:rPr>
        <w:t>p</w:t>
      </w:r>
      <w:r>
        <w:t>a</w:t>
      </w:r>
      <w:r>
        <w:rPr>
          <w:spacing w:val="-1"/>
        </w:rPr>
        <w:t>r</w:t>
      </w:r>
      <w:r>
        <w:t>a</w:t>
      </w:r>
      <w:r>
        <w:rPr>
          <w:spacing w:val="-38"/>
        </w:rPr>
        <w:t xml:space="preserve"> </w:t>
      </w:r>
      <w:r>
        <w:rPr>
          <w:spacing w:val="2"/>
        </w:rPr>
        <w:t>l</w:t>
      </w:r>
      <w:r>
        <w:t>a</w:t>
      </w:r>
      <w:r>
        <w:rPr>
          <w:spacing w:val="-37"/>
        </w:rPr>
        <w:t xml:space="preserve"> </w:t>
      </w:r>
      <w:r>
        <w:rPr>
          <w:spacing w:val="-2"/>
        </w:rPr>
        <w:t>ed</w:t>
      </w:r>
      <w:r>
        <w:t>u</w:t>
      </w:r>
      <w:r>
        <w:rPr>
          <w:spacing w:val="1"/>
        </w:rPr>
        <w:t>c</w:t>
      </w:r>
      <w:r>
        <w:t>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ó</w:t>
      </w:r>
      <w:r>
        <w:t>n</w:t>
      </w:r>
      <w:r>
        <w:rPr>
          <w:spacing w:val="-37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2"/>
        </w:rPr>
        <w:t>te</w:t>
      </w:r>
      <w:r>
        <w:t>g</w:t>
      </w:r>
      <w:r>
        <w:rPr>
          <w:spacing w:val="-1"/>
        </w:rPr>
        <w:t>r</w:t>
      </w:r>
      <w:r>
        <w:t>a</w:t>
      </w:r>
      <w:r>
        <w:rPr>
          <w:spacing w:val="-1"/>
        </w:rPr>
        <w:t>l</w:t>
      </w:r>
      <w:r>
        <w:t>.</w:t>
      </w:r>
      <w:r>
        <w:rPr>
          <w:spacing w:val="-37"/>
        </w:rPr>
        <w:t xml:space="preserve"> </w:t>
      </w:r>
      <w:r>
        <w:rPr>
          <w:spacing w:val="2"/>
        </w:rPr>
        <w:t>E</w:t>
      </w:r>
      <w:r>
        <w:rPr>
          <w:spacing w:val="-2"/>
        </w:rPr>
        <w:t>d</w:t>
      </w:r>
      <w:r>
        <w:t>u</w:t>
      </w:r>
      <w:r>
        <w:rPr>
          <w:spacing w:val="1"/>
        </w:rPr>
        <w:t>c</w:t>
      </w:r>
      <w:r>
        <w:t>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ó</w:t>
      </w:r>
      <w:r>
        <w:t>n</w:t>
      </w:r>
      <w:r>
        <w:rPr>
          <w:spacing w:val="-37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r</w:t>
      </w:r>
      <w:r>
        <w:rPr>
          <w:spacing w:val="-2"/>
        </w:rPr>
        <w:t>i</w:t>
      </w:r>
      <w:r>
        <w:t>ma</w:t>
      </w:r>
      <w:r>
        <w:rPr>
          <w:spacing w:val="-1"/>
        </w:rPr>
        <w:t>r</w:t>
      </w:r>
      <w:r>
        <w:rPr>
          <w:spacing w:val="-2"/>
        </w:rPr>
        <w:t>i</w:t>
      </w:r>
      <w:r>
        <w:t>a</w:t>
      </w:r>
      <w:r>
        <w:rPr>
          <w:spacing w:val="-37"/>
        </w:rPr>
        <w:t xml:space="preserve"> </w:t>
      </w:r>
      <w:r>
        <w:rPr>
          <w:spacing w:val="2"/>
        </w:rPr>
        <w:t>5</w:t>
      </w:r>
      <w:r>
        <w:rPr>
          <w:spacing w:val="-2"/>
        </w:rPr>
        <w:t>º</w:t>
      </w:r>
      <w:r>
        <w:t>.</w:t>
      </w:r>
      <w:r>
        <w:rPr>
          <w:spacing w:val="-37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l</w:t>
      </w:r>
      <w:r>
        <w:t>an</w:t>
      </w:r>
      <w:r>
        <w:rPr>
          <w:spacing w:val="-37"/>
        </w:rPr>
        <w:t xml:space="preserve"> </w:t>
      </w:r>
      <w:r>
        <w:t>y</w:t>
      </w:r>
      <w:r>
        <w:rPr>
          <w:spacing w:val="-37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r</w:t>
      </w:r>
      <w:r>
        <w:rPr>
          <w:spacing w:val="-2"/>
        </w:rPr>
        <w:t>o</w:t>
      </w:r>
      <w:r>
        <w:t>g</w:t>
      </w:r>
      <w:r>
        <w:rPr>
          <w:spacing w:val="-2"/>
        </w:rPr>
        <w:t>r</w:t>
      </w:r>
      <w:r>
        <w:t>amas</w:t>
      </w:r>
      <w:r>
        <w:rPr>
          <w:spacing w:val="-38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-39"/>
        </w:rPr>
        <w:t xml:space="preserve"> </w:t>
      </w:r>
      <w:r>
        <w:rPr>
          <w:spacing w:val="2"/>
        </w:rPr>
        <w:t>E</w:t>
      </w:r>
      <w:r>
        <w:rPr>
          <w:spacing w:val="-3"/>
        </w:rPr>
        <w:t>s</w:t>
      </w:r>
      <w:r>
        <w:rPr>
          <w:spacing w:val="-2"/>
        </w:rPr>
        <w:t>t</w:t>
      </w:r>
      <w:r>
        <w:t>u</w:t>
      </w:r>
      <w:r>
        <w:rPr>
          <w:spacing w:val="4"/>
        </w:rPr>
        <w:t>d</w:t>
      </w:r>
      <w:r>
        <w:rPr>
          <w:spacing w:val="-2"/>
        </w:rPr>
        <w:t>i</w:t>
      </w:r>
      <w:r>
        <w:rPr>
          <w:spacing w:val="-3"/>
        </w:rPr>
        <w:t>o</w:t>
      </w:r>
      <w:r>
        <w:t>,</w:t>
      </w:r>
      <w:r>
        <w:rPr>
          <w:spacing w:val="-36"/>
        </w:rPr>
        <w:t xml:space="preserve"> 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2"/>
        </w:rPr>
        <w:t>ie</w:t>
      </w:r>
      <w:r>
        <w:t>n</w:t>
      </w:r>
      <w:r>
        <w:rPr>
          <w:spacing w:val="-2"/>
        </w:rPr>
        <w:t>t</w:t>
      </w:r>
      <w:r>
        <w:t>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o</w:t>
      </w:r>
      <w:r>
        <w:t>n</w:t>
      </w:r>
      <w:r>
        <w:rPr>
          <w:spacing w:val="-2"/>
        </w:rPr>
        <w:t>e</w:t>
      </w:r>
      <w:r>
        <w:t>s</w:t>
      </w:r>
      <w:r>
        <w:rPr>
          <w:spacing w:val="-36"/>
        </w:rPr>
        <w:t xml:space="preserve"> </w:t>
      </w:r>
      <w:r>
        <w:rPr>
          <w:spacing w:val="-1"/>
        </w:rPr>
        <w:t>d</w:t>
      </w:r>
      <w:r>
        <w:rPr>
          <w:spacing w:val="-2"/>
        </w:rPr>
        <w:t>id</w:t>
      </w:r>
      <w:r>
        <w:rPr>
          <w:spacing w:val="5"/>
        </w:rPr>
        <w:t>á</w:t>
      </w:r>
      <w:r>
        <w:rPr>
          <w:spacing w:val="1"/>
        </w:rPr>
        <w:t>c</w:t>
      </w:r>
      <w:r>
        <w:rPr>
          <w:spacing w:val="-2"/>
        </w:rPr>
        <w:t>ti</w:t>
      </w:r>
      <w:r>
        <w:rPr>
          <w:spacing w:val="1"/>
        </w:rPr>
        <w:t>c</w:t>
      </w:r>
      <w:r>
        <w:t>as</w:t>
      </w:r>
      <w:r>
        <w:rPr>
          <w:spacing w:val="-38"/>
        </w:rPr>
        <w:t xml:space="preserve"> </w:t>
      </w:r>
      <w:r>
        <w:t>y</w:t>
      </w:r>
      <w:r>
        <w:rPr>
          <w:spacing w:val="-37"/>
        </w:rPr>
        <w:t xml:space="preserve"> </w:t>
      </w:r>
      <w:r>
        <w:rPr>
          <w:spacing w:val="-3"/>
        </w:rPr>
        <w:t>s</w:t>
      </w:r>
      <w:r>
        <w:t>ug</w:t>
      </w:r>
      <w:r>
        <w:rPr>
          <w:spacing w:val="-2"/>
        </w:rPr>
        <w:t>e</w:t>
      </w:r>
      <w:r>
        <w:rPr>
          <w:spacing w:val="-1"/>
        </w:rPr>
        <w:t>r</w:t>
      </w:r>
      <w:r>
        <w:rPr>
          <w:spacing w:val="-2"/>
        </w:rPr>
        <w:t>e</w:t>
      </w:r>
      <w:r>
        <w:t>n</w:t>
      </w:r>
      <w:r>
        <w:rPr>
          <w:spacing w:val="1"/>
        </w:rPr>
        <w:t>c</w:t>
      </w:r>
      <w:r>
        <w:rPr>
          <w:spacing w:val="-2"/>
        </w:rPr>
        <w:t>i</w:t>
      </w:r>
      <w:r>
        <w:t>as</w:t>
      </w:r>
      <w:r>
        <w:rPr>
          <w:spacing w:val="-38"/>
        </w:rPr>
        <w:t xml:space="preserve"> </w:t>
      </w:r>
      <w:r>
        <w:rPr>
          <w:spacing w:val="4"/>
        </w:rPr>
        <w:t>d</w:t>
      </w:r>
      <w:r>
        <w:t>e</w:t>
      </w:r>
      <w:r>
        <w:rPr>
          <w:spacing w:val="-39"/>
        </w:rPr>
        <w:t xml:space="preserve"> </w:t>
      </w:r>
      <w:r>
        <w:rPr>
          <w:spacing w:val="-2"/>
        </w:rPr>
        <w:t>e</w:t>
      </w:r>
      <w:r>
        <w:rPr>
          <w:spacing w:val="1"/>
        </w:rPr>
        <w:t>v</w:t>
      </w:r>
      <w:r>
        <w:t>a</w:t>
      </w:r>
      <w:r>
        <w:rPr>
          <w:spacing w:val="-1"/>
        </w:rPr>
        <w:t>l</w:t>
      </w:r>
      <w:r>
        <w:t>ua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ó</w:t>
      </w:r>
      <w:r>
        <w:t>n.</w:t>
      </w:r>
    </w:p>
    <w:p w:rsidR="00CA55E8" w:rsidRDefault="00CA55E8">
      <w:pPr>
        <w:pStyle w:val="Ttulo4"/>
        <w:kinsoku w:val="0"/>
        <w:overflowPunct w:val="0"/>
        <w:sectPr w:rsidR="00CA55E8">
          <w:pgSz w:w="24480" w:h="15840" w:orient="landscape"/>
          <w:pgMar w:top="34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52"/>
        <w:ind w:left="8061" w:right="8431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17B59F"/>
          <w:spacing w:val="-1"/>
          <w:w w:val="95"/>
        </w:rPr>
        <w:lastRenderedPageBreak/>
        <w:t>D</w:t>
      </w:r>
      <w:r>
        <w:rPr>
          <w:rFonts w:ascii="Arial" w:hAnsi="Arial" w:cs="Arial"/>
          <w:b/>
          <w:bCs/>
          <w:color w:val="17B59F"/>
          <w:w w:val="95"/>
        </w:rPr>
        <w:t>O</w:t>
      </w:r>
      <w:r>
        <w:rPr>
          <w:rFonts w:ascii="Arial" w:hAnsi="Arial" w:cs="Arial"/>
          <w:b/>
          <w:bCs/>
          <w:color w:val="17B59F"/>
          <w:spacing w:val="-3"/>
          <w:w w:val="95"/>
        </w:rPr>
        <w:t>S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spacing w:val="-1"/>
          <w:w w:val="95"/>
        </w:rPr>
        <w:t>F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spacing w:val="-2"/>
          <w:w w:val="95"/>
        </w:rPr>
        <w:t>C</w:t>
      </w:r>
      <w:r>
        <w:rPr>
          <w:rFonts w:ascii="Arial" w:hAnsi="Arial" w:cs="Arial"/>
          <w:b/>
          <w:bCs/>
          <w:color w:val="17B59F"/>
          <w:spacing w:val="-4"/>
          <w:w w:val="95"/>
        </w:rPr>
        <w:t>A</w:t>
      </w:r>
      <w:r>
        <w:rPr>
          <w:rFonts w:ascii="Arial" w:hAnsi="Arial" w:cs="Arial"/>
          <w:b/>
          <w:bCs/>
          <w:color w:val="17B59F"/>
          <w:spacing w:val="-2"/>
          <w:w w:val="95"/>
        </w:rPr>
        <w:t>C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w w:val="95"/>
        </w:rPr>
        <w:t>ÓN</w:t>
      </w:r>
      <w:r>
        <w:rPr>
          <w:rFonts w:ascii="Arial" w:hAnsi="Arial" w:cs="Arial"/>
          <w:b/>
          <w:bCs/>
          <w:color w:val="17B59F"/>
          <w:spacing w:val="-36"/>
          <w:w w:val="95"/>
        </w:rPr>
        <w:t xml:space="preserve"> </w:t>
      </w:r>
      <w:r>
        <w:rPr>
          <w:rFonts w:ascii="Arial" w:hAnsi="Arial" w:cs="Arial"/>
          <w:b/>
          <w:bCs/>
          <w:color w:val="17B59F"/>
          <w:w w:val="95"/>
        </w:rPr>
        <w:t>M</w:t>
      </w:r>
      <w:r>
        <w:rPr>
          <w:rFonts w:ascii="Arial" w:hAnsi="Arial" w:cs="Arial"/>
          <w:b/>
          <w:bCs/>
          <w:color w:val="17B59F"/>
          <w:spacing w:val="-4"/>
          <w:w w:val="95"/>
        </w:rPr>
        <w:t>A</w:t>
      </w:r>
      <w:r>
        <w:rPr>
          <w:rFonts w:ascii="Arial" w:hAnsi="Arial" w:cs="Arial"/>
          <w:b/>
          <w:bCs/>
          <w:color w:val="17B59F"/>
          <w:spacing w:val="-2"/>
          <w:w w:val="95"/>
        </w:rPr>
        <w:t>T</w:t>
      </w:r>
      <w:r>
        <w:rPr>
          <w:rFonts w:ascii="Arial" w:hAnsi="Arial" w:cs="Arial"/>
          <w:b/>
          <w:bCs/>
          <w:color w:val="17B59F"/>
          <w:w w:val="95"/>
        </w:rPr>
        <w:t>EM</w:t>
      </w:r>
      <w:r>
        <w:rPr>
          <w:rFonts w:ascii="Arial" w:hAnsi="Arial" w:cs="Arial"/>
          <w:b/>
          <w:bCs/>
          <w:color w:val="17B59F"/>
          <w:spacing w:val="-4"/>
          <w:w w:val="95"/>
        </w:rPr>
        <w:t>Á</w:t>
      </w:r>
      <w:r>
        <w:rPr>
          <w:rFonts w:ascii="Arial" w:hAnsi="Arial" w:cs="Arial"/>
          <w:b/>
          <w:bCs/>
          <w:color w:val="17B59F"/>
          <w:spacing w:val="-2"/>
          <w:w w:val="95"/>
        </w:rPr>
        <w:t>T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spacing w:val="-2"/>
          <w:w w:val="95"/>
        </w:rPr>
        <w:t>C</w:t>
      </w:r>
      <w:r>
        <w:rPr>
          <w:rFonts w:ascii="Arial" w:hAnsi="Arial" w:cs="Arial"/>
          <w:b/>
          <w:bCs/>
          <w:color w:val="17B59F"/>
          <w:spacing w:val="-4"/>
          <w:w w:val="95"/>
        </w:rPr>
        <w:t>A</w:t>
      </w:r>
      <w:r>
        <w:rPr>
          <w:rFonts w:ascii="Arial" w:hAnsi="Arial" w:cs="Arial"/>
          <w:b/>
          <w:bCs/>
          <w:color w:val="17B59F"/>
          <w:w w:val="95"/>
        </w:rPr>
        <w:t>S</w:t>
      </w:r>
      <w:r>
        <w:rPr>
          <w:rFonts w:ascii="Arial" w:hAnsi="Arial" w:cs="Arial"/>
          <w:b/>
          <w:bCs/>
          <w:color w:val="17B59F"/>
          <w:spacing w:val="-37"/>
          <w:w w:val="95"/>
        </w:rPr>
        <w:t xml:space="preserve"> </w:t>
      </w:r>
      <w:r>
        <w:rPr>
          <w:rFonts w:ascii="Arial" w:hAnsi="Arial" w:cs="Arial"/>
          <w:b/>
          <w:bCs/>
          <w:color w:val="17B59F"/>
          <w:spacing w:val="-2"/>
          <w:w w:val="95"/>
        </w:rPr>
        <w:t>5</w:t>
      </w:r>
      <w:r>
        <w:rPr>
          <w:rFonts w:ascii="Arial" w:hAnsi="Arial" w:cs="Arial"/>
          <w:b/>
          <w:bCs/>
          <w:color w:val="17B59F"/>
          <w:w w:val="95"/>
        </w:rPr>
        <w:t>º</w:t>
      </w:r>
      <w:r>
        <w:rPr>
          <w:rFonts w:ascii="Arial" w:hAnsi="Arial" w:cs="Arial"/>
          <w:b/>
          <w:bCs/>
          <w:color w:val="17B59F"/>
          <w:spacing w:val="-37"/>
          <w:w w:val="95"/>
        </w:rPr>
        <w:t xml:space="preserve"> </w:t>
      </w:r>
      <w:r>
        <w:rPr>
          <w:rFonts w:ascii="Arial" w:hAnsi="Arial" w:cs="Arial"/>
          <w:b/>
          <w:bCs/>
          <w:color w:val="17B59F"/>
          <w:spacing w:val="-3"/>
          <w:w w:val="95"/>
        </w:rPr>
        <w:t>G</w:t>
      </w:r>
      <w:r>
        <w:rPr>
          <w:rFonts w:ascii="Arial" w:hAnsi="Arial" w:cs="Arial"/>
          <w:b/>
          <w:bCs/>
          <w:color w:val="17B59F"/>
          <w:w w:val="95"/>
        </w:rPr>
        <w:t>R</w:t>
      </w:r>
      <w:r>
        <w:rPr>
          <w:rFonts w:ascii="Arial" w:hAnsi="Arial" w:cs="Arial"/>
          <w:b/>
          <w:bCs/>
          <w:color w:val="17B59F"/>
          <w:spacing w:val="2"/>
          <w:w w:val="95"/>
        </w:rPr>
        <w:t>A</w:t>
      </w:r>
      <w:r>
        <w:rPr>
          <w:rFonts w:ascii="Arial" w:hAnsi="Arial" w:cs="Arial"/>
          <w:b/>
          <w:bCs/>
          <w:color w:val="17B59F"/>
          <w:spacing w:val="-1"/>
          <w:w w:val="95"/>
        </w:rPr>
        <w:t>D</w:t>
      </w:r>
      <w:r>
        <w:rPr>
          <w:rFonts w:ascii="Arial" w:hAnsi="Arial" w:cs="Arial"/>
          <w:b/>
          <w:bCs/>
          <w:color w:val="17B59F"/>
          <w:w w:val="95"/>
        </w:rPr>
        <w:t>O</w:t>
      </w:r>
    </w:p>
    <w:p w:rsidR="00CA55E8" w:rsidRDefault="00CA55E8">
      <w:pPr>
        <w:kinsoku w:val="0"/>
        <w:overflowPunct w:val="0"/>
        <w:spacing w:before="14" w:line="280" w:lineRule="exact"/>
        <w:rPr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1421"/>
        <w:gridCol w:w="4536"/>
        <w:gridCol w:w="7229"/>
        <w:gridCol w:w="1560"/>
        <w:gridCol w:w="6235"/>
      </w:tblGrid>
      <w:tr w:rsidR="00CA55E8">
        <w:trPr>
          <w:trHeight w:hRule="exact" w:val="66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28"/>
            </w:pP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</w:rPr>
              <w:t>A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</w:tcPr>
          <w:p w:rsidR="00CA55E8" w:rsidRDefault="00CA55E8">
            <w:pPr>
              <w:pStyle w:val="TableParagraph"/>
              <w:kinsoku w:val="0"/>
              <w:overflowPunct w:val="0"/>
              <w:spacing w:before="42" w:line="250" w:lineRule="auto"/>
              <w:ind w:left="128" w:firstLine="398"/>
            </w:pP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w w:val="86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</w:rPr>
              <w:t>EM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Á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81D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839"/>
            </w:pP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RE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Z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39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ER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834F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370"/>
            </w:pP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T</w:t>
            </w:r>
            <w:r>
              <w:rPr>
                <w:rFonts w:ascii="Arial" w:hAnsi="Arial" w:cs="Arial"/>
                <w:b/>
                <w:bCs/>
                <w:w w:val="95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</w:rPr>
              <w:t>S</w:t>
            </w:r>
            <w:r>
              <w:rPr>
                <w:rFonts w:ascii="Arial" w:hAnsi="Arial" w:cs="Arial"/>
                <w:b/>
                <w:bCs/>
                <w:spacing w:val="-21"/>
                <w:w w:val="95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</w:rPr>
              <w:t>/</w:t>
            </w:r>
            <w:r>
              <w:rPr>
                <w:rFonts w:ascii="Arial" w:hAnsi="Arial" w:cs="Arial"/>
                <w:b/>
                <w:bCs/>
                <w:spacing w:val="-20"/>
                <w:w w:val="9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C</w:t>
            </w:r>
            <w:r>
              <w:rPr>
                <w:rFonts w:ascii="Arial" w:hAnsi="Arial" w:cs="Arial"/>
                <w:b/>
                <w:bCs/>
                <w:w w:val="95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T</w:t>
            </w:r>
            <w:r>
              <w:rPr>
                <w:rFonts w:ascii="Arial" w:hAnsi="Arial" w:cs="Arial"/>
                <w:b/>
                <w:bCs/>
                <w:w w:val="95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w w:val="95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5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</w:rPr>
              <w:t>OS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A7E0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52" w:right="551"/>
              <w:jc w:val="center"/>
            </w:pPr>
            <w:r>
              <w:rPr>
                <w:rFonts w:ascii="Arial" w:hAnsi="Arial" w:cs="Arial"/>
                <w:b/>
                <w:bCs/>
                <w:w w:val="85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85"/>
              </w:rPr>
              <w:t>T</w:t>
            </w:r>
            <w:r>
              <w:rPr>
                <w:rFonts w:ascii="Arial" w:hAnsi="Arial" w:cs="Arial"/>
                <w:b/>
                <w:bCs/>
                <w:w w:val="85"/>
              </w:rPr>
              <w:t>G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005E"/>
          </w:tcPr>
          <w:p w:rsidR="00CA55E8" w:rsidRDefault="00CA55E8">
            <w:pPr>
              <w:pStyle w:val="TableParagraph"/>
              <w:kinsoku w:val="0"/>
              <w:overflowPunct w:val="0"/>
              <w:spacing w:before="42" w:line="250" w:lineRule="auto"/>
              <w:ind w:left="2106" w:right="2118" w:firstLine="9"/>
              <w:jc w:val="center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-6"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3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EN</w:t>
            </w:r>
            <w:r>
              <w:rPr>
                <w:rFonts w:ascii="Arial" w:hAnsi="Arial" w:cs="Arial"/>
                <w:b/>
                <w:bCs/>
                <w:w w:val="9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P</w:t>
            </w:r>
            <w:r>
              <w:rPr>
                <w:rFonts w:ascii="Arial" w:hAnsi="Arial" w:cs="Arial"/>
                <w:b/>
                <w:bCs/>
                <w:w w:val="95"/>
              </w:rPr>
              <w:t>RO</w:t>
            </w: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G</w:t>
            </w:r>
            <w:r>
              <w:rPr>
                <w:rFonts w:ascii="Arial" w:hAnsi="Arial" w:cs="Arial"/>
                <w:b/>
                <w:bCs/>
                <w:w w:val="95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</w:rPr>
              <w:t xml:space="preserve">MA </w:t>
            </w:r>
            <w:r>
              <w:rPr>
                <w:rFonts w:ascii="Arial" w:hAnsi="Arial" w:cs="Arial"/>
                <w:b/>
                <w:bCs/>
                <w:spacing w:val="4"/>
                <w:w w:val="9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201</w:t>
            </w:r>
            <w:r>
              <w:rPr>
                <w:rFonts w:ascii="Arial" w:hAnsi="Arial" w:cs="Arial"/>
                <w:b/>
                <w:bCs/>
                <w:w w:val="95"/>
              </w:rPr>
              <w:t>8</w:t>
            </w:r>
          </w:p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20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543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IN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spacing w:val="-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ENCI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</w:tr>
      <w:tr w:rsidR="00CA55E8">
        <w:trPr>
          <w:trHeight w:hRule="exact" w:val="177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3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14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67" w:right="165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28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56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487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3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255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448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tar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cuy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mú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7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74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10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71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5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31" w:right="42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14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38" w:right="136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28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38" w:right="136"/>
              <w:jc w:val="center"/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BL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AS </w:t>
            </w:r>
            <w:r>
              <w:rPr>
                <w:rFonts w:ascii="Arial" w:hAnsi="Arial" w:cs="Arial"/>
                <w:b/>
                <w:bCs/>
                <w:spacing w:val="5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ULT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CAT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254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437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úm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núm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9" w:line="120" w:lineRule="exact"/>
              <w:rPr>
                <w:sz w:val="12"/>
                <w:szCs w:val="1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74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13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15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82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14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91" w:right="194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28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91" w:right="194"/>
              <w:jc w:val="center"/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BL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AS </w:t>
            </w:r>
            <w:r>
              <w:rPr>
                <w:rFonts w:ascii="Arial" w:hAnsi="Arial" w:cs="Arial"/>
                <w:b/>
                <w:bCs/>
                <w:spacing w:val="5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ULT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CAT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253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717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núm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74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16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18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70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5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60" w:lineRule="exact"/>
              <w:rPr>
                <w:sz w:val="16"/>
                <w:szCs w:val="1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344" w:right="340" w:hanging="5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FO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344" w:right="340" w:hanging="5"/>
              <w:jc w:val="center"/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GU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4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3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252"/>
              </w:numPr>
              <w:tabs>
                <w:tab w:val="left" w:pos="464"/>
              </w:tabs>
              <w:kinsoku w:val="0"/>
              <w:overflowPunct w:val="0"/>
              <w:spacing w:before="16" w:line="250" w:lineRule="auto"/>
              <w:ind w:left="464" w:right="328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9" w:line="110" w:lineRule="exact"/>
              <w:rPr>
                <w:sz w:val="11"/>
                <w:szCs w:val="11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74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19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23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69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0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60" w:lineRule="exact"/>
              <w:rPr>
                <w:sz w:val="16"/>
                <w:szCs w:val="1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335" w:right="330" w:hanging="5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FO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335" w:right="330" w:hanging="5"/>
              <w:jc w:val="center"/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UB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CAC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2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AL</w:t>
            </w:r>
          </w:p>
          <w:p w:rsidR="00CA55E8" w:rsidRDefault="00CA55E8">
            <w:pPr>
              <w:pStyle w:val="Prrafodelista"/>
              <w:numPr>
                <w:ilvl w:val="0"/>
                <w:numId w:val="251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949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apas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ñ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110" w:lineRule="exact"/>
              <w:rPr>
                <w:sz w:val="11"/>
                <w:szCs w:val="11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74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24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28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20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5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7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21" w:right="416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60" w:lineRule="exact"/>
              <w:rPr>
                <w:sz w:val="16"/>
                <w:szCs w:val="1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19" w:right="123" w:firstLine="3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FO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19" w:right="123" w:firstLine="3"/>
              <w:jc w:val="center"/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2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</w:p>
          <w:p w:rsidR="00CA55E8" w:rsidRDefault="00CA55E8">
            <w:pPr>
              <w:pStyle w:val="Prrafodelista"/>
              <w:numPr>
                <w:ilvl w:val="0"/>
                <w:numId w:val="250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476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dar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apa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ilili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74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24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28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288"/>
        </w:trPr>
        <w:tc>
          <w:tcPr>
            <w:tcW w:w="124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7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8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60" w:lineRule="exact"/>
              <w:rPr>
                <w:sz w:val="16"/>
                <w:szCs w:val="1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67" w:right="162" w:hanging="5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FO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67" w:right="162" w:hanging="5"/>
              <w:jc w:val="center"/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</w:pPr>
            <w:r>
              <w:rPr>
                <w:rFonts w:ascii="Arial" w:hAnsi="Arial" w:cs="Arial"/>
                <w:b/>
                <w:bCs/>
                <w:spacing w:val="2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74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34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39</w:t>
            </w:r>
          </w:p>
        </w:tc>
        <w:tc>
          <w:tcPr>
            <w:tcW w:w="6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275"/>
        </w:trPr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999999"/>
          </w:tcPr>
          <w:p w:rsidR="00CA55E8" w:rsidRDefault="00CA55E8"/>
        </w:tc>
        <w:tc>
          <w:tcPr>
            <w:tcW w:w="1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/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  <w:tc>
          <w:tcPr>
            <w:tcW w:w="72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49"/>
              </w:numPr>
              <w:tabs>
                <w:tab w:val="left" w:pos="464"/>
              </w:tabs>
              <w:kinsoku w:val="0"/>
              <w:overflowPunct w:val="0"/>
              <w:spacing w:line="248" w:lineRule="exact"/>
              <w:ind w:left="4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49"/>
              </w:numPr>
              <w:tabs>
                <w:tab w:val="left" w:pos="464"/>
              </w:tabs>
              <w:kinsoku w:val="0"/>
              <w:overflowPunct w:val="0"/>
              <w:spacing w:line="248" w:lineRule="exact"/>
              <w:ind w:left="464"/>
            </w:pPr>
          </w:p>
        </w:tc>
        <w:tc>
          <w:tcPr>
            <w:tcW w:w="6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49"/>
              </w:numPr>
              <w:tabs>
                <w:tab w:val="left" w:pos="464"/>
              </w:tabs>
              <w:kinsoku w:val="0"/>
              <w:overflowPunct w:val="0"/>
              <w:spacing w:line="248" w:lineRule="exact"/>
              <w:ind w:left="464"/>
            </w:pPr>
          </w:p>
        </w:tc>
      </w:tr>
      <w:tr w:rsidR="00CA55E8">
        <w:trPr>
          <w:trHeight w:hRule="exact" w:val="264"/>
        </w:trPr>
        <w:tc>
          <w:tcPr>
            <w:tcW w:w="12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37" w:lineRule="exact"/>
              <w:ind w:left="404" w:right="398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T</w:t>
            </w:r>
          </w:p>
        </w:tc>
        <w:tc>
          <w:tcPr>
            <w:tcW w:w="1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37" w:lineRule="exact"/>
              <w:ind w:left="404" w:right="398"/>
              <w:jc w:val="center"/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7" w:lineRule="exact"/>
              <w:ind w:left="404" w:right="398"/>
              <w:jc w:val="center"/>
            </w:pPr>
          </w:p>
        </w:tc>
        <w:tc>
          <w:tcPr>
            <w:tcW w:w="72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7" w:lineRule="exact"/>
              <w:ind w:left="404" w:right="398"/>
              <w:jc w:val="center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7" w:lineRule="exact"/>
              <w:ind w:left="404" w:right="398"/>
              <w:jc w:val="center"/>
            </w:pPr>
          </w:p>
        </w:tc>
        <w:tc>
          <w:tcPr>
            <w:tcW w:w="6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7" w:lineRule="exact"/>
              <w:ind w:left="404" w:right="398"/>
              <w:jc w:val="center"/>
            </w:pPr>
          </w:p>
        </w:tc>
      </w:tr>
      <w:tr w:rsidR="00CA55E8">
        <w:trPr>
          <w:trHeight w:hRule="exact" w:val="527"/>
        </w:trPr>
        <w:tc>
          <w:tcPr>
            <w:tcW w:w="12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37" w:lineRule="exact"/>
              <w:ind w:left="383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8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</w:p>
        </w:tc>
        <w:tc>
          <w:tcPr>
            <w:tcW w:w="1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37" w:lineRule="exact"/>
              <w:ind w:left="383"/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7" w:lineRule="exact"/>
              <w:ind w:left="383"/>
            </w:pPr>
          </w:p>
        </w:tc>
        <w:tc>
          <w:tcPr>
            <w:tcW w:w="72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7" w:lineRule="exact"/>
              <w:ind w:left="383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7" w:lineRule="exact"/>
              <w:ind w:left="383"/>
            </w:pPr>
          </w:p>
        </w:tc>
        <w:tc>
          <w:tcPr>
            <w:tcW w:w="6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7" w:lineRule="exact"/>
              <w:ind w:left="383"/>
            </w:pPr>
          </w:p>
        </w:tc>
      </w:tr>
      <w:tr w:rsidR="00CA55E8">
        <w:trPr>
          <w:trHeight w:hRule="exact" w:val="288"/>
        </w:trPr>
        <w:tc>
          <w:tcPr>
            <w:tcW w:w="124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9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60" w:lineRule="exact"/>
              <w:rPr>
                <w:sz w:val="16"/>
                <w:szCs w:val="1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239" w:right="234" w:hanging="5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FO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239" w:right="234" w:hanging="5"/>
              <w:jc w:val="center"/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</w:pPr>
            <w:r>
              <w:rPr>
                <w:rFonts w:ascii="Arial" w:hAnsi="Arial" w:cs="Arial"/>
                <w:b/>
                <w:bCs/>
                <w:spacing w:val="2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8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74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40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44</w:t>
            </w:r>
          </w:p>
        </w:tc>
        <w:tc>
          <w:tcPr>
            <w:tcW w:w="6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352"/>
        </w:trPr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999999"/>
          </w:tcPr>
          <w:p w:rsidR="00CA55E8" w:rsidRDefault="00CA55E8"/>
        </w:tc>
        <w:tc>
          <w:tcPr>
            <w:tcW w:w="1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/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  <w:tc>
          <w:tcPr>
            <w:tcW w:w="72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48"/>
              </w:numPr>
              <w:tabs>
                <w:tab w:val="left" w:pos="464"/>
              </w:tabs>
              <w:kinsoku w:val="0"/>
              <w:overflowPunct w:val="0"/>
              <w:spacing w:line="248" w:lineRule="exact"/>
              <w:ind w:left="4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48"/>
              </w:numPr>
              <w:tabs>
                <w:tab w:val="left" w:pos="464"/>
              </w:tabs>
              <w:kinsoku w:val="0"/>
              <w:overflowPunct w:val="0"/>
              <w:spacing w:line="248" w:lineRule="exact"/>
              <w:ind w:left="464"/>
            </w:pPr>
          </w:p>
        </w:tc>
        <w:tc>
          <w:tcPr>
            <w:tcW w:w="6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48"/>
              </w:numPr>
              <w:tabs>
                <w:tab w:val="left" w:pos="464"/>
              </w:tabs>
              <w:kinsoku w:val="0"/>
              <w:overflowPunct w:val="0"/>
              <w:spacing w:line="248" w:lineRule="exact"/>
              <w:ind w:left="464"/>
            </w:pPr>
          </w:p>
        </w:tc>
      </w:tr>
      <w:tr w:rsidR="00CA55E8">
        <w:trPr>
          <w:trHeight w:hRule="exact" w:val="264"/>
        </w:trPr>
        <w:tc>
          <w:tcPr>
            <w:tcW w:w="12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37" w:lineRule="exact"/>
              <w:ind w:left="404" w:right="398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T</w:t>
            </w:r>
          </w:p>
        </w:tc>
        <w:tc>
          <w:tcPr>
            <w:tcW w:w="1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37" w:lineRule="exact"/>
              <w:ind w:left="404" w:right="398"/>
              <w:jc w:val="center"/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7" w:lineRule="exact"/>
              <w:ind w:left="404" w:right="398"/>
              <w:jc w:val="center"/>
            </w:pPr>
          </w:p>
        </w:tc>
        <w:tc>
          <w:tcPr>
            <w:tcW w:w="72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7" w:lineRule="exact"/>
              <w:ind w:left="404" w:right="398"/>
              <w:jc w:val="center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7" w:lineRule="exact"/>
              <w:ind w:left="404" w:right="398"/>
              <w:jc w:val="center"/>
            </w:pPr>
          </w:p>
        </w:tc>
        <w:tc>
          <w:tcPr>
            <w:tcW w:w="6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7" w:lineRule="exact"/>
              <w:ind w:left="404" w:right="398"/>
              <w:jc w:val="center"/>
            </w:pPr>
          </w:p>
        </w:tc>
      </w:tr>
      <w:tr w:rsidR="00CA55E8">
        <w:trPr>
          <w:trHeight w:hRule="exact" w:val="594"/>
        </w:trPr>
        <w:tc>
          <w:tcPr>
            <w:tcW w:w="12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37" w:lineRule="exact"/>
              <w:ind w:left="315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lastRenderedPageBreak/>
              <w:t>15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19</w:t>
            </w:r>
          </w:p>
        </w:tc>
        <w:tc>
          <w:tcPr>
            <w:tcW w:w="1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37" w:lineRule="exact"/>
              <w:ind w:left="315"/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7" w:lineRule="exact"/>
              <w:ind w:left="315"/>
            </w:pPr>
          </w:p>
        </w:tc>
        <w:tc>
          <w:tcPr>
            <w:tcW w:w="72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7" w:lineRule="exact"/>
              <w:ind w:left="315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7" w:lineRule="exact"/>
              <w:ind w:left="315"/>
            </w:pPr>
          </w:p>
        </w:tc>
        <w:tc>
          <w:tcPr>
            <w:tcW w:w="6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7" w:lineRule="exact"/>
              <w:ind w:left="315"/>
            </w:pPr>
          </w:p>
        </w:tc>
      </w:tr>
    </w:tbl>
    <w:p w:rsidR="00CA55E8" w:rsidRDefault="00CA55E8">
      <w:pPr>
        <w:sectPr w:rsidR="00CA55E8">
          <w:pgSz w:w="24480" w:h="15840" w:orient="landscape"/>
          <w:pgMar w:top="38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6" w:line="80" w:lineRule="exact"/>
        <w:rPr>
          <w:sz w:val="8"/>
          <w:szCs w:val="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1421"/>
        <w:gridCol w:w="4536"/>
        <w:gridCol w:w="7229"/>
        <w:gridCol w:w="1560"/>
        <w:gridCol w:w="6235"/>
      </w:tblGrid>
      <w:tr w:rsidR="00CA55E8">
        <w:trPr>
          <w:trHeight w:hRule="exact" w:val="171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20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10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22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8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57" w:right="147" w:hanging="5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JO</w:t>
            </w:r>
            <w:r>
              <w:rPr>
                <w:rFonts w:ascii="Arial" w:hAnsi="Arial" w:cs="Arial"/>
                <w:spacing w:val="-2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INF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IÓ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47"/>
              </w:numPr>
              <w:tabs>
                <w:tab w:val="left" w:pos="464"/>
              </w:tabs>
              <w:kinsoku w:val="0"/>
              <w:overflowPunct w:val="0"/>
              <w:spacing w:before="8" w:line="250" w:lineRule="auto"/>
              <w:ind w:left="464" w:right="487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3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3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IO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246"/>
              </w:numPr>
              <w:tabs>
                <w:tab w:val="left" w:pos="464"/>
              </w:tabs>
              <w:kinsoku w:val="0"/>
              <w:overflowPunct w:val="0"/>
              <w:spacing w:before="16" w:line="250" w:lineRule="auto"/>
              <w:ind w:left="464" w:right="9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10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120" w:lineRule="exact"/>
              <w:rPr>
                <w:sz w:val="12"/>
                <w:szCs w:val="1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74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45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48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68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5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72" w:right="16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-NO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29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14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19" w:right="122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28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45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224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</w:t>
            </w:r>
            <w:r>
              <w:rPr>
                <w:rFonts w:ascii="Arial" w:hAnsi="Arial" w:cs="Arial"/>
                <w:sz w:val="22"/>
                <w:szCs w:val="22"/>
              </w:rPr>
              <w:t>át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Ú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SIS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IÓ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244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2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núm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tc.</w:t>
            </w:r>
          </w:p>
          <w:p w:rsidR="00CA55E8" w:rsidRDefault="00CA55E8">
            <w:pPr>
              <w:pStyle w:val="Prrafodelista"/>
              <w:numPr>
                <w:ilvl w:val="0"/>
                <w:numId w:val="244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9" w:line="100" w:lineRule="exact"/>
              <w:rPr>
                <w:sz w:val="10"/>
                <w:szCs w:val="1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74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50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51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71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20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97" w:right="399"/>
              <w:jc w:val="center"/>
            </w:pP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14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33" w:right="136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28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33" w:right="136"/>
              <w:jc w:val="center"/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Ú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SIS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IÓ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243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843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cado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parte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ú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120" w:lineRule="exact"/>
              <w:rPr>
                <w:sz w:val="12"/>
                <w:szCs w:val="1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74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52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57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69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0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14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28" w:right="126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28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28" w:right="126"/>
              <w:jc w:val="center"/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BL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AS </w:t>
            </w:r>
            <w:r>
              <w:rPr>
                <w:rFonts w:ascii="Arial" w:hAnsi="Arial" w:cs="Arial"/>
                <w:b/>
                <w:bCs/>
                <w:spacing w:val="5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ULT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CAT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242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543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nú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nte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110" w:lineRule="exact"/>
              <w:rPr>
                <w:sz w:val="11"/>
                <w:szCs w:val="11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74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58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60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71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5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60" w:lineRule="exact"/>
              <w:rPr>
                <w:sz w:val="16"/>
                <w:szCs w:val="1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349" w:right="345" w:hanging="5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FO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349" w:right="345" w:hanging="5"/>
              <w:jc w:val="center"/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GU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4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3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241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9" w:line="120" w:lineRule="exact"/>
              <w:rPr>
                <w:sz w:val="12"/>
                <w:szCs w:val="1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74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61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62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10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26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20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7094" w:right="7090"/>
              <w:jc w:val="center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tro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n.</w:t>
            </w:r>
          </w:p>
        </w:tc>
      </w:tr>
    </w:tbl>
    <w:p w:rsidR="00CA55E8" w:rsidRDefault="00CA55E8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:rsidR="00CA55E8" w:rsidRDefault="00CA55E8">
      <w:pPr>
        <w:pStyle w:val="Ttulo4"/>
        <w:kinsoku w:val="0"/>
        <w:overflowPunct w:val="0"/>
      </w:pPr>
      <w:r>
        <w:rPr>
          <w:b/>
          <w:bCs/>
        </w:rPr>
        <w:t>*</w:t>
      </w:r>
      <w:r>
        <w:rPr>
          <w:b/>
          <w:bCs/>
          <w:spacing w:val="-35"/>
        </w:rPr>
        <w:t xml:space="preserve"> </w:t>
      </w:r>
      <w:r>
        <w:rPr>
          <w:b/>
          <w:bCs/>
        </w:rPr>
        <w:t>RE</w:t>
      </w:r>
      <w:r>
        <w:rPr>
          <w:b/>
          <w:bCs/>
          <w:spacing w:val="-2"/>
        </w:rPr>
        <w:t>F</w:t>
      </w:r>
      <w:r>
        <w:rPr>
          <w:b/>
          <w:bCs/>
        </w:rPr>
        <w:t>ERE</w:t>
      </w:r>
      <w:r>
        <w:rPr>
          <w:b/>
          <w:bCs/>
          <w:spacing w:val="2"/>
        </w:rPr>
        <w:t>N</w:t>
      </w:r>
      <w:r>
        <w:rPr>
          <w:b/>
          <w:bCs/>
          <w:spacing w:val="-2"/>
        </w:rPr>
        <w:t>C</w:t>
      </w:r>
      <w:r>
        <w:rPr>
          <w:b/>
          <w:bCs/>
          <w:spacing w:val="1"/>
        </w:rPr>
        <w:t>I</w:t>
      </w:r>
      <w:r>
        <w:rPr>
          <w:b/>
          <w:bCs/>
          <w:spacing w:val="-4"/>
        </w:rPr>
        <w:t>A</w:t>
      </w:r>
      <w:r>
        <w:rPr>
          <w:b/>
          <w:bCs/>
        </w:rPr>
        <w:t>:</w:t>
      </w:r>
      <w:r>
        <w:rPr>
          <w:b/>
          <w:bCs/>
          <w:spacing w:val="-37"/>
        </w:rPr>
        <w:t xml:space="preserve"> </w:t>
      </w:r>
      <w:r>
        <w:rPr>
          <w:spacing w:val="2"/>
        </w:rPr>
        <w:t>S</w:t>
      </w:r>
      <w:r>
        <w:rPr>
          <w:spacing w:val="-4"/>
        </w:rPr>
        <w:t>E</w:t>
      </w:r>
      <w:r>
        <w:rPr>
          <w:spacing w:val="1"/>
        </w:rPr>
        <w:t>P</w:t>
      </w:r>
      <w:r>
        <w:t>.</w:t>
      </w:r>
      <w:r>
        <w:rPr>
          <w:spacing w:val="-36"/>
        </w:rPr>
        <w:t xml:space="preserve"> </w:t>
      </w:r>
      <w:r>
        <w:rPr>
          <w:spacing w:val="1"/>
        </w:rPr>
        <w:t>A</w:t>
      </w:r>
      <w:r>
        <w:rPr>
          <w:spacing w:val="-2"/>
        </w:rPr>
        <w:t>p</w:t>
      </w:r>
      <w:r>
        <w:rPr>
          <w:spacing w:val="-1"/>
        </w:rPr>
        <w:t>r</w:t>
      </w:r>
      <w:r>
        <w:rPr>
          <w:spacing w:val="-2"/>
        </w:rPr>
        <w:t>e</w:t>
      </w:r>
      <w:r>
        <w:t>n</w:t>
      </w:r>
      <w:r>
        <w:rPr>
          <w:spacing w:val="-2"/>
        </w:rPr>
        <w:t>diz</w:t>
      </w:r>
      <w:r>
        <w:t>a</w:t>
      </w:r>
      <w:r>
        <w:rPr>
          <w:spacing w:val="-2"/>
        </w:rPr>
        <w:t>je</w:t>
      </w:r>
      <w:r>
        <w:t>s</w:t>
      </w:r>
      <w:r>
        <w:rPr>
          <w:spacing w:val="-38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l</w:t>
      </w:r>
      <w:r>
        <w:t>a</w:t>
      </w:r>
      <w:r>
        <w:rPr>
          <w:spacing w:val="1"/>
        </w:rPr>
        <w:t>v</w:t>
      </w:r>
      <w:r>
        <w:t>e</w:t>
      </w:r>
      <w:r>
        <w:rPr>
          <w:spacing w:val="-38"/>
        </w:rPr>
        <w:t xml:space="preserve"> </w:t>
      </w:r>
      <w:r>
        <w:rPr>
          <w:spacing w:val="-2"/>
        </w:rPr>
        <w:t>p</w:t>
      </w:r>
      <w:r>
        <w:t>a</w:t>
      </w:r>
      <w:r>
        <w:rPr>
          <w:spacing w:val="-1"/>
        </w:rPr>
        <w:t>r</w:t>
      </w:r>
      <w:r>
        <w:t>a</w:t>
      </w:r>
      <w:r>
        <w:rPr>
          <w:spacing w:val="-36"/>
        </w:rPr>
        <w:t xml:space="preserve"> </w:t>
      </w:r>
      <w:r>
        <w:rPr>
          <w:spacing w:val="2"/>
        </w:rPr>
        <w:t>l</w:t>
      </w:r>
      <w:r>
        <w:t>a</w:t>
      </w:r>
      <w:r>
        <w:rPr>
          <w:spacing w:val="-37"/>
        </w:rPr>
        <w:t xml:space="preserve"> </w:t>
      </w:r>
      <w:r>
        <w:rPr>
          <w:spacing w:val="-2"/>
        </w:rPr>
        <w:t>ed</w:t>
      </w:r>
      <w:r>
        <w:t>u</w:t>
      </w:r>
      <w:r>
        <w:rPr>
          <w:spacing w:val="1"/>
        </w:rPr>
        <w:t>c</w:t>
      </w:r>
      <w:r>
        <w:t>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ó</w:t>
      </w:r>
      <w:r>
        <w:t>n</w:t>
      </w:r>
      <w:r>
        <w:rPr>
          <w:spacing w:val="-37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2"/>
        </w:rPr>
        <w:t>te</w:t>
      </w:r>
      <w:r>
        <w:t>g</w:t>
      </w:r>
      <w:r>
        <w:rPr>
          <w:spacing w:val="-1"/>
        </w:rPr>
        <w:t>r</w:t>
      </w:r>
      <w:r>
        <w:t>a</w:t>
      </w:r>
      <w:r>
        <w:rPr>
          <w:spacing w:val="-1"/>
        </w:rPr>
        <w:t>l</w:t>
      </w:r>
      <w:r>
        <w:t>.</w:t>
      </w:r>
      <w:r>
        <w:rPr>
          <w:spacing w:val="-36"/>
        </w:rPr>
        <w:t xml:space="preserve"> </w:t>
      </w:r>
      <w:r>
        <w:rPr>
          <w:spacing w:val="2"/>
        </w:rPr>
        <w:t>E</w:t>
      </w:r>
      <w:r>
        <w:rPr>
          <w:spacing w:val="-2"/>
        </w:rPr>
        <w:t>d</w:t>
      </w:r>
      <w:r>
        <w:t>u</w:t>
      </w:r>
      <w:r>
        <w:rPr>
          <w:spacing w:val="1"/>
        </w:rPr>
        <w:t>c</w:t>
      </w:r>
      <w:r>
        <w:t>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ó</w:t>
      </w:r>
      <w:r>
        <w:t>n</w:t>
      </w:r>
      <w:r>
        <w:rPr>
          <w:spacing w:val="-37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r</w:t>
      </w:r>
      <w:r>
        <w:rPr>
          <w:spacing w:val="-2"/>
        </w:rPr>
        <w:t>i</w:t>
      </w:r>
      <w:r>
        <w:t>ma</w:t>
      </w:r>
      <w:r>
        <w:rPr>
          <w:spacing w:val="-1"/>
        </w:rPr>
        <w:t>r</w:t>
      </w:r>
      <w:r>
        <w:rPr>
          <w:spacing w:val="-2"/>
        </w:rPr>
        <w:t>i</w:t>
      </w:r>
      <w:r>
        <w:t>a</w:t>
      </w:r>
      <w:r>
        <w:rPr>
          <w:spacing w:val="-37"/>
        </w:rPr>
        <w:t xml:space="preserve"> </w:t>
      </w:r>
      <w:r>
        <w:rPr>
          <w:spacing w:val="2"/>
        </w:rPr>
        <w:t>5</w:t>
      </w:r>
      <w:r>
        <w:rPr>
          <w:spacing w:val="-2"/>
        </w:rPr>
        <w:t>º</w:t>
      </w:r>
      <w:r>
        <w:t>.</w:t>
      </w:r>
      <w:r>
        <w:rPr>
          <w:spacing w:val="-36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l</w:t>
      </w:r>
      <w:r>
        <w:t>an</w:t>
      </w:r>
      <w:r>
        <w:rPr>
          <w:spacing w:val="-37"/>
        </w:rPr>
        <w:t xml:space="preserve"> </w:t>
      </w:r>
      <w:r>
        <w:t>y</w:t>
      </w:r>
      <w:r>
        <w:rPr>
          <w:spacing w:val="-37"/>
        </w:rPr>
        <w:t xml:space="preserve"> </w:t>
      </w:r>
      <w:r>
        <w:rPr>
          <w:spacing w:val="1"/>
        </w:rPr>
        <w:t>P</w:t>
      </w:r>
      <w:r>
        <w:rPr>
          <w:spacing w:val="-2"/>
        </w:rPr>
        <w:t>r</w:t>
      </w:r>
      <w:r>
        <w:rPr>
          <w:spacing w:val="-3"/>
        </w:rPr>
        <w:t>o</w:t>
      </w:r>
      <w:r>
        <w:t>g</w:t>
      </w:r>
      <w:r>
        <w:rPr>
          <w:spacing w:val="-1"/>
        </w:rPr>
        <w:t>r</w:t>
      </w:r>
      <w:r>
        <w:t>amas</w:t>
      </w:r>
      <w:r>
        <w:rPr>
          <w:spacing w:val="-37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-38"/>
        </w:rPr>
        <w:t xml:space="preserve"> </w:t>
      </w:r>
      <w:r>
        <w:rPr>
          <w:spacing w:val="2"/>
        </w:rPr>
        <w:t>E</w:t>
      </w:r>
      <w:r>
        <w:rPr>
          <w:spacing w:val="-3"/>
        </w:rPr>
        <w:t>s</w:t>
      </w:r>
      <w:r>
        <w:rPr>
          <w:spacing w:val="-2"/>
        </w:rPr>
        <w:t>t</w:t>
      </w:r>
      <w:r>
        <w:t>u</w:t>
      </w:r>
      <w:r>
        <w:rPr>
          <w:spacing w:val="4"/>
        </w:rPr>
        <w:t>d</w:t>
      </w:r>
      <w:r>
        <w:rPr>
          <w:spacing w:val="-2"/>
        </w:rPr>
        <w:t>i</w:t>
      </w:r>
      <w:r>
        <w:rPr>
          <w:spacing w:val="-3"/>
        </w:rPr>
        <w:t>o</w:t>
      </w:r>
      <w:r>
        <w:t>,</w:t>
      </w:r>
      <w:r>
        <w:rPr>
          <w:spacing w:val="-37"/>
        </w:rPr>
        <w:t xml:space="preserve"> 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2"/>
        </w:rPr>
        <w:t>ie</w:t>
      </w:r>
      <w:r>
        <w:t>n</w:t>
      </w:r>
      <w:r>
        <w:rPr>
          <w:spacing w:val="-2"/>
        </w:rPr>
        <w:t>t</w:t>
      </w:r>
      <w:r>
        <w:t>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o</w:t>
      </w:r>
      <w:r>
        <w:t>n</w:t>
      </w:r>
      <w:r>
        <w:rPr>
          <w:spacing w:val="-2"/>
        </w:rPr>
        <w:t>e</w:t>
      </w:r>
      <w:r>
        <w:t>s</w:t>
      </w:r>
      <w:r>
        <w:rPr>
          <w:spacing w:val="-35"/>
        </w:rPr>
        <w:t xml:space="preserve"> </w:t>
      </w:r>
      <w:r>
        <w:rPr>
          <w:spacing w:val="-2"/>
        </w:rPr>
        <w:t>did</w:t>
      </w:r>
      <w:r>
        <w:rPr>
          <w:spacing w:val="5"/>
        </w:rPr>
        <w:t>á</w:t>
      </w:r>
      <w:r>
        <w:rPr>
          <w:spacing w:val="1"/>
        </w:rPr>
        <w:t>c</w:t>
      </w:r>
      <w:r>
        <w:rPr>
          <w:spacing w:val="-2"/>
        </w:rPr>
        <w:t>ti</w:t>
      </w:r>
      <w:r>
        <w:rPr>
          <w:spacing w:val="1"/>
        </w:rPr>
        <w:t>c</w:t>
      </w:r>
      <w:r>
        <w:t>as</w:t>
      </w:r>
      <w:r>
        <w:rPr>
          <w:spacing w:val="-38"/>
        </w:rPr>
        <w:t xml:space="preserve"> </w:t>
      </w:r>
      <w:r>
        <w:t>y</w:t>
      </w:r>
      <w:r>
        <w:rPr>
          <w:spacing w:val="-36"/>
        </w:rPr>
        <w:t xml:space="preserve"> </w:t>
      </w:r>
      <w:r>
        <w:rPr>
          <w:spacing w:val="-3"/>
        </w:rPr>
        <w:t>s</w:t>
      </w:r>
      <w:r>
        <w:t>ug</w:t>
      </w:r>
      <w:r>
        <w:rPr>
          <w:spacing w:val="-2"/>
        </w:rPr>
        <w:t>e</w:t>
      </w:r>
      <w:r>
        <w:rPr>
          <w:spacing w:val="-1"/>
        </w:rPr>
        <w:t>r</w:t>
      </w:r>
      <w:r>
        <w:rPr>
          <w:spacing w:val="-2"/>
        </w:rPr>
        <w:t>e</w:t>
      </w:r>
      <w:r>
        <w:t>n</w:t>
      </w:r>
      <w:r>
        <w:rPr>
          <w:spacing w:val="1"/>
        </w:rPr>
        <w:t>c</w:t>
      </w:r>
      <w:r>
        <w:rPr>
          <w:spacing w:val="-2"/>
        </w:rPr>
        <w:t>i</w:t>
      </w:r>
      <w:r>
        <w:t>as</w:t>
      </w:r>
      <w:r>
        <w:rPr>
          <w:spacing w:val="-38"/>
        </w:rPr>
        <w:t xml:space="preserve"> </w:t>
      </w:r>
      <w:r>
        <w:rPr>
          <w:spacing w:val="4"/>
        </w:rPr>
        <w:t>d</w:t>
      </w:r>
      <w:r>
        <w:t>e</w:t>
      </w:r>
      <w:r>
        <w:rPr>
          <w:spacing w:val="-38"/>
        </w:rPr>
        <w:t xml:space="preserve"> </w:t>
      </w:r>
      <w:r>
        <w:rPr>
          <w:spacing w:val="-2"/>
        </w:rPr>
        <w:t>e</w:t>
      </w:r>
      <w:r>
        <w:rPr>
          <w:spacing w:val="1"/>
        </w:rPr>
        <w:t>v</w:t>
      </w:r>
      <w:r>
        <w:t>a</w:t>
      </w:r>
      <w:r>
        <w:rPr>
          <w:spacing w:val="-1"/>
        </w:rPr>
        <w:t>l</w:t>
      </w:r>
      <w:r>
        <w:t>ua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ó</w:t>
      </w:r>
      <w:r>
        <w:t>n.</w:t>
      </w:r>
    </w:p>
    <w:p w:rsidR="00CA55E8" w:rsidRDefault="00CA55E8">
      <w:pPr>
        <w:pStyle w:val="Ttulo4"/>
        <w:kinsoku w:val="0"/>
        <w:overflowPunct w:val="0"/>
        <w:sectPr w:rsidR="00CA55E8">
          <w:pgSz w:w="24480" w:h="15840" w:orient="landscape"/>
          <w:pgMar w:top="34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52"/>
        <w:ind w:left="8061" w:right="8431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17B59F"/>
          <w:spacing w:val="-1"/>
          <w:w w:val="90"/>
        </w:rPr>
        <w:lastRenderedPageBreak/>
        <w:t>D</w:t>
      </w:r>
      <w:r>
        <w:rPr>
          <w:rFonts w:ascii="Arial" w:hAnsi="Arial" w:cs="Arial"/>
          <w:b/>
          <w:bCs/>
          <w:color w:val="17B59F"/>
          <w:w w:val="90"/>
        </w:rPr>
        <w:t>O</w:t>
      </w:r>
      <w:r>
        <w:rPr>
          <w:rFonts w:ascii="Arial" w:hAnsi="Arial" w:cs="Arial"/>
          <w:b/>
          <w:bCs/>
          <w:color w:val="17B59F"/>
          <w:spacing w:val="-3"/>
          <w:w w:val="90"/>
        </w:rPr>
        <w:t>S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1"/>
          <w:w w:val="90"/>
        </w:rPr>
        <w:t>F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w w:val="90"/>
        </w:rPr>
        <w:t>ÓN</w:t>
      </w:r>
      <w:r>
        <w:rPr>
          <w:rFonts w:ascii="Arial" w:hAnsi="Arial" w:cs="Arial"/>
          <w:b/>
          <w:bCs/>
          <w:color w:val="17B59F"/>
          <w:spacing w:val="35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6"/>
          <w:w w:val="90"/>
        </w:rPr>
        <w:t>E</w:t>
      </w:r>
      <w:r>
        <w:rPr>
          <w:rFonts w:ascii="Arial" w:hAnsi="Arial" w:cs="Arial"/>
          <w:b/>
          <w:bCs/>
          <w:color w:val="17B59F"/>
          <w:spacing w:val="1"/>
          <w:w w:val="90"/>
        </w:rPr>
        <w:t>N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w w:val="90"/>
        </w:rPr>
        <w:t>S</w:t>
      </w:r>
      <w:r>
        <w:rPr>
          <w:rFonts w:ascii="Arial" w:hAnsi="Arial" w:cs="Arial"/>
          <w:b/>
          <w:bCs/>
          <w:color w:val="17B59F"/>
          <w:spacing w:val="28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1"/>
          <w:w w:val="90"/>
        </w:rPr>
        <w:t>N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2"/>
          <w:w w:val="90"/>
        </w:rPr>
        <w:t>T</w:t>
      </w:r>
      <w:r>
        <w:rPr>
          <w:rFonts w:ascii="Arial" w:hAnsi="Arial" w:cs="Arial"/>
          <w:b/>
          <w:bCs/>
          <w:color w:val="17B59F"/>
          <w:spacing w:val="1"/>
          <w:w w:val="90"/>
        </w:rPr>
        <w:t>U</w:t>
      </w:r>
      <w:r>
        <w:rPr>
          <w:rFonts w:ascii="Arial" w:hAnsi="Arial" w:cs="Arial"/>
          <w:b/>
          <w:bCs/>
          <w:color w:val="17B59F"/>
          <w:w w:val="90"/>
        </w:rPr>
        <w:t>R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w w:val="90"/>
        </w:rPr>
        <w:t>LES</w:t>
      </w:r>
      <w:r>
        <w:rPr>
          <w:rFonts w:ascii="Arial" w:hAnsi="Arial" w:cs="Arial"/>
          <w:b/>
          <w:bCs/>
          <w:color w:val="17B59F"/>
          <w:spacing w:val="28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2"/>
          <w:w w:val="90"/>
        </w:rPr>
        <w:t>5</w:t>
      </w:r>
      <w:r>
        <w:rPr>
          <w:rFonts w:ascii="Arial" w:hAnsi="Arial" w:cs="Arial"/>
          <w:b/>
          <w:bCs/>
          <w:color w:val="17B59F"/>
          <w:w w:val="90"/>
        </w:rPr>
        <w:t>º</w:t>
      </w:r>
      <w:r>
        <w:rPr>
          <w:rFonts w:ascii="Arial" w:hAnsi="Arial" w:cs="Arial"/>
          <w:b/>
          <w:bCs/>
          <w:color w:val="17B59F"/>
          <w:spacing w:val="31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3"/>
          <w:w w:val="90"/>
        </w:rPr>
        <w:t>G</w:t>
      </w:r>
      <w:r>
        <w:rPr>
          <w:rFonts w:ascii="Arial" w:hAnsi="Arial" w:cs="Arial"/>
          <w:b/>
          <w:bCs/>
          <w:color w:val="17B59F"/>
          <w:w w:val="90"/>
        </w:rPr>
        <w:t>R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1"/>
          <w:w w:val="90"/>
        </w:rPr>
        <w:t>D</w:t>
      </w:r>
      <w:r>
        <w:rPr>
          <w:rFonts w:ascii="Arial" w:hAnsi="Arial" w:cs="Arial"/>
          <w:b/>
          <w:bCs/>
          <w:color w:val="17B59F"/>
          <w:w w:val="90"/>
        </w:rPr>
        <w:t>O</w:t>
      </w:r>
    </w:p>
    <w:p w:rsidR="00CA55E8" w:rsidRDefault="00CA55E8">
      <w:pPr>
        <w:kinsoku w:val="0"/>
        <w:overflowPunct w:val="0"/>
        <w:spacing w:before="14" w:line="280" w:lineRule="exact"/>
        <w:rPr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6098"/>
        <w:gridCol w:w="8791"/>
        <w:gridCol w:w="1134"/>
        <w:gridCol w:w="4963"/>
      </w:tblGrid>
      <w:tr w:rsidR="00CA55E8">
        <w:trPr>
          <w:trHeight w:hRule="exact" w:val="66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28"/>
            </w:pP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</w:rPr>
              <w:t>A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81D"/>
          </w:tcPr>
          <w:p w:rsidR="00CA55E8" w:rsidRDefault="00CA55E8">
            <w:pPr>
              <w:pStyle w:val="TableParagraph"/>
              <w:kinsoku w:val="0"/>
              <w:overflowPunct w:val="0"/>
              <w:spacing w:before="42" w:line="250" w:lineRule="auto"/>
              <w:ind w:left="1621" w:hanging="500"/>
            </w:pP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Á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CT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7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EL</w:t>
            </w:r>
            <w:r>
              <w:rPr>
                <w:rFonts w:ascii="Arial" w:hAnsi="Arial" w:cs="Arial"/>
                <w:b/>
                <w:bCs/>
                <w:spacing w:val="-4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LE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G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U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/</w:t>
            </w:r>
            <w:r>
              <w:rPr>
                <w:rFonts w:ascii="Arial" w:hAnsi="Arial" w:cs="Arial"/>
                <w:b/>
                <w:bCs/>
                <w:w w:val="14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RE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Z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39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ER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</w:p>
        </w:tc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834F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129" w:right="3133"/>
              <w:jc w:val="center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</w:rPr>
              <w:t>EM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spacing w:val="34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38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RE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F</w:t>
            </w:r>
            <w:r>
              <w:rPr>
                <w:rFonts w:ascii="Arial" w:hAnsi="Arial" w:cs="Arial"/>
                <w:b/>
                <w:bCs/>
                <w:w w:val="90"/>
              </w:rPr>
              <w:t>LE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X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ÓN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A7E0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47"/>
            </w:pPr>
            <w:r>
              <w:rPr>
                <w:rFonts w:ascii="Arial" w:hAnsi="Arial" w:cs="Arial"/>
                <w:b/>
                <w:bCs/>
                <w:w w:val="85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85"/>
              </w:rPr>
              <w:t>T</w:t>
            </w:r>
            <w:r>
              <w:rPr>
                <w:rFonts w:ascii="Arial" w:hAnsi="Arial" w:cs="Arial"/>
                <w:b/>
                <w:bCs/>
                <w:w w:val="85"/>
              </w:rPr>
              <w:t>G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005E"/>
          </w:tcPr>
          <w:p w:rsidR="00CA55E8" w:rsidRDefault="00CA55E8">
            <w:pPr>
              <w:pStyle w:val="TableParagraph"/>
              <w:kinsoku w:val="0"/>
              <w:overflowPunct w:val="0"/>
              <w:spacing w:before="42" w:line="250" w:lineRule="auto"/>
              <w:ind w:left="1475" w:right="174" w:firstLine="4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-6"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3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EN</w:t>
            </w:r>
            <w:r>
              <w:rPr>
                <w:rFonts w:ascii="Arial" w:hAnsi="Arial" w:cs="Arial"/>
                <w:b/>
                <w:bCs/>
                <w:w w:val="9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P</w:t>
            </w:r>
            <w:r>
              <w:rPr>
                <w:rFonts w:ascii="Arial" w:hAnsi="Arial" w:cs="Arial"/>
                <w:b/>
                <w:bCs/>
                <w:w w:val="95"/>
              </w:rPr>
              <w:t>RO</w:t>
            </w: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G</w:t>
            </w:r>
            <w:r>
              <w:rPr>
                <w:rFonts w:ascii="Arial" w:hAnsi="Arial" w:cs="Arial"/>
                <w:b/>
                <w:bCs/>
                <w:w w:val="95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</w:rPr>
              <w:t xml:space="preserve">MA </w:t>
            </w:r>
            <w:r>
              <w:rPr>
                <w:rFonts w:ascii="Arial" w:hAnsi="Arial" w:cs="Arial"/>
                <w:b/>
                <w:bCs/>
                <w:spacing w:val="4"/>
                <w:w w:val="9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201</w:t>
            </w:r>
            <w:r>
              <w:rPr>
                <w:rFonts w:ascii="Arial" w:hAnsi="Arial" w:cs="Arial"/>
                <w:b/>
                <w:bCs/>
                <w:w w:val="95"/>
              </w:rPr>
              <w:t>8</w:t>
            </w:r>
          </w:p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209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543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IN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spacing w:val="-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ENCI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IAGN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</w:tr>
      <w:tr w:rsidR="00CA55E8">
        <w:trPr>
          <w:trHeight w:hRule="exact" w:val="159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2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40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326"/>
              <w:jc w:val="both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nu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caract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cta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¿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TA?</w:t>
            </w:r>
          </w:p>
          <w:p w:rsidR="00CA55E8" w:rsidRDefault="00CA55E8">
            <w:pPr>
              <w:pStyle w:val="Prrafodelista"/>
              <w:numPr>
                <w:ilvl w:val="0"/>
                <w:numId w:val="239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22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arac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ta:</w:t>
            </w:r>
            <w:r>
              <w:rPr>
                <w:rFonts w:ascii="Arial" w:hAnsi="Arial" w:cs="Arial"/>
                <w:spacing w:val="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qu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brada,</w:t>
            </w:r>
            <w:r>
              <w:rPr>
                <w:rFonts w:ascii="Arial" w:hAnsi="Arial" w:cs="Arial"/>
                <w:spacing w:val="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ada,</w:t>
            </w:r>
            <w:r>
              <w:rPr>
                <w:rFonts w:ascii="Arial" w:hAnsi="Arial" w:cs="Arial"/>
                <w:spacing w:val="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 ad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ada.</w:t>
            </w:r>
          </w:p>
          <w:p w:rsidR="00CA55E8" w:rsidRDefault="00CA55E8">
            <w:pPr>
              <w:pStyle w:val="Prrafodelista"/>
              <w:numPr>
                <w:ilvl w:val="0"/>
                <w:numId w:val="239"/>
              </w:numPr>
              <w:tabs>
                <w:tab w:val="left" w:pos="464"/>
              </w:tabs>
              <w:kinsoku w:val="0"/>
              <w:overflowPunct w:val="0"/>
              <w:spacing w:before="10" w:line="250" w:lineRule="auto"/>
              <w:ind w:left="464" w:right="982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rar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6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11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18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8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4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21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2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los</w:t>
            </w:r>
            <w:r>
              <w:rPr>
                <w:rFonts w:ascii="Arial" w:hAnsi="Arial" w:cs="Arial"/>
                <w:spacing w:val="-1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rgan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3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3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3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us</w:t>
            </w:r>
            <w:r>
              <w:rPr>
                <w:rFonts w:ascii="Arial" w:hAnsi="Arial" w:cs="Arial"/>
                <w:spacing w:val="3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bá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n.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104" w:right="174"/>
            </w:pP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6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274*</w:t>
            </w:r>
          </w:p>
        </w:tc>
      </w:tr>
      <w:tr w:rsidR="00CA55E8">
        <w:trPr>
          <w:trHeight w:hRule="exact" w:val="114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70" w:lineRule="exact"/>
              <w:rPr>
                <w:sz w:val="17"/>
                <w:szCs w:val="17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31" w:right="42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38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312"/>
              <w:jc w:val="both"/>
            </w:pP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dad,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ua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tab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a.</w:t>
            </w:r>
          </w:p>
        </w:tc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37"/>
              </w:numPr>
              <w:tabs>
                <w:tab w:val="left" w:pos="464"/>
              </w:tabs>
              <w:kinsoku w:val="0"/>
              <w:overflowPunct w:val="0"/>
              <w:spacing w:before="13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 y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 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dad.</w:t>
            </w:r>
          </w:p>
          <w:p w:rsidR="00CA55E8" w:rsidRDefault="00CA55E8">
            <w:pPr>
              <w:pStyle w:val="Prrafodelista"/>
              <w:numPr>
                <w:ilvl w:val="0"/>
                <w:numId w:val="237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1019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tab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19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25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34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7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36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70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ñ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tab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nh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das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¿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Q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UÉ</w:t>
            </w:r>
            <w:r>
              <w:rPr>
                <w:rFonts w:ascii="Arial" w:hAnsi="Arial" w:cs="Arial"/>
                <w:b/>
                <w:bCs/>
                <w:spacing w:val="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BO</w:t>
            </w:r>
            <w:r>
              <w:rPr>
                <w:rFonts w:ascii="Arial" w:hAnsi="Arial" w:cs="Arial"/>
                <w:b/>
                <w:bCs/>
                <w:spacing w:val="1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TAR</w:t>
            </w:r>
            <w:r>
              <w:rPr>
                <w:rFonts w:ascii="Arial" w:hAnsi="Arial" w:cs="Arial"/>
                <w:b/>
                <w:bCs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LAS</w:t>
            </w:r>
            <w:r>
              <w:rPr>
                <w:rFonts w:ascii="Arial" w:hAnsi="Arial" w:cs="Arial"/>
                <w:b/>
                <w:bCs/>
                <w:spacing w:val="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?</w:t>
            </w:r>
          </w:p>
          <w:p w:rsidR="00CA55E8" w:rsidRDefault="00CA55E8">
            <w:pPr>
              <w:pStyle w:val="Prrafodelista"/>
              <w:numPr>
                <w:ilvl w:val="0"/>
                <w:numId w:val="235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63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35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tar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26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32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14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70" w:lineRule="exact"/>
              <w:rPr>
                <w:sz w:val="17"/>
                <w:szCs w:val="17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34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1"/>
              <w:jc w:val="both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rg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 xml:space="preserve">ta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  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 xml:space="preserve">r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adas</w:t>
            </w:r>
            <w:r>
              <w:rPr>
                <w:rFonts w:ascii="Arial" w:hAnsi="Arial" w:cs="Arial"/>
                <w:spacing w:val="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ro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33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71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tua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go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ole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adas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ex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33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en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33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34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85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2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32"/>
              </w:numPr>
              <w:tabs>
                <w:tab w:val="left" w:pos="464"/>
              </w:tabs>
              <w:kinsoku w:val="0"/>
              <w:overflowPunct w:val="0"/>
              <w:spacing w:before="8" w:line="250" w:lineRule="auto"/>
              <w:ind w:left="464" w:right="102"/>
              <w:jc w:val="both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dad,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dura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n,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rpo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2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¿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H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S?</w:t>
            </w:r>
          </w:p>
          <w:p w:rsidR="00CA55E8" w:rsidRDefault="00CA55E8">
            <w:pPr>
              <w:pStyle w:val="Prrafodelista"/>
              <w:numPr>
                <w:ilvl w:val="0"/>
                <w:numId w:val="231"/>
              </w:numPr>
              <w:tabs>
                <w:tab w:val="left" w:pos="464"/>
              </w:tabs>
              <w:kinsoku w:val="0"/>
              <w:overflowPunct w:val="0"/>
              <w:spacing w:before="16" w:line="250" w:lineRule="auto"/>
              <w:ind w:left="464" w:right="209"/>
              <w:jc w:val="both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d,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bara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z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6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35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8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13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rpo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2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os</w:t>
            </w:r>
            <w:r>
              <w:rPr>
                <w:rFonts w:ascii="Arial" w:hAnsi="Arial" w:cs="Arial"/>
                <w:spacing w:val="-1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tad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u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104" w:right="174"/>
            </w:pP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6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274*</w:t>
            </w:r>
          </w:p>
        </w:tc>
      </w:tr>
      <w:tr w:rsidR="00CA55E8">
        <w:trPr>
          <w:trHeight w:hRule="exact" w:val="212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7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21" w:right="416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30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55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dad,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dura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rpo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29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439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4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8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15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rpo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2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los</w:t>
            </w:r>
            <w:r>
              <w:rPr>
                <w:rFonts w:ascii="Arial" w:hAnsi="Arial" w:cs="Arial"/>
                <w:spacing w:val="-1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tan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104" w:right="174"/>
            </w:pP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10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6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274*</w:t>
            </w:r>
          </w:p>
        </w:tc>
      </w:tr>
      <w:tr w:rsidR="00CA55E8">
        <w:trPr>
          <w:trHeight w:hRule="exact" w:val="159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8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83" w:right="373" w:hanging="5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28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0"/>
              <w:jc w:val="both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ral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bara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art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27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691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apas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a: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b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•</w:t>
            </w:r>
            <w:r>
              <w:rPr>
                <w:rFonts w:ascii="Arial" w:hAnsi="Arial" w:cs="Arial"/>
                <w:w w:val="1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bara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4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2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702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274*</w:t>
            </w:r>
          </w:p>
        </w:tc>
      </w:tr>
      <w:tr w:rsidR="00CA55E8">
        <w:trPr>
          <w:trHeight w:hRule="exact" w:val="161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2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9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26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399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act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bá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cto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u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104" w:right="92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CTO</w:t>
            </w:r>
            <w:r>
              <w:rPr>
                <w:rFonts w:ascii="Arial" w:hAnsi="Arial" w:cs="Arial"/>
                <w:b/>
                <w:bCs/>
                <w:spacing w:val="2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3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3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,</w:t>
            </w:r>
            <w:r>
              <w:rPr>
                <w:rFonts w:ascii="Arial" w:hAnsi="Arial" w:cs="Arial"/>
                <w:b/>
                <w:bCs/>
                <w:spacing w:val="2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EG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AR</w:t>
            </w:r>
            <w:r>
              <w:rPr>
                <w:rFonts w:ascii="Arial" w:hAnsi="Arial" w:cs="Arial"/>
                <w:b/>
                <w:bCs/>
                <w:spacing w:val="2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3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CAR</w:t>
            </w:r>
            <w:r>
              <w:rPr>
                <w:rFonts w:ascii="Arial" w:hAnsi="Arial" w:cs="Arial"/>
                <w:b/>
                <w:bCs/>
                <w:w w:val="9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25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reg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ntas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ud.</w:t>
            </w:r>
          </w:p>
          <w:p w:rsidR="00CA55E8" w:rsidRDefault="00CA55E8">
            <w:pPr>
              <w:pStyle w:val="Prrafodelista"/>
              <w:numPr>
                <w:ilvl w:val="0"/>
                <w:numId w:val="225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92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¿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ar,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?</w:t>
            </w:r>
          </w:p>
          <w:p w:rsidR="00CA55E8" w:rsidRDefault="00CA55E8">
            <w:pPr>
              <w:pStyle w:val="Prrafodelista"/>
              <w:numPr>
                <w:ilvl w:val="0"/>
                <w:numId w:val="225"/>
              </w:numPr>
              <w:tabs>
                <w:tab w:val="left" w:pos="464"/>
              </w:tabs>
              <w:kinsoku w:val="0"/>
              <w:overflowPunct w:val="0"/>
              <w:spacing w:before="5"/>
              <w:ind w:left="464"/>
            </w:pP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¿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ue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ez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gu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6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44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47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</w:tbl>
    <w:p w:rsidR="00CA55E8" w:rsidRDefault="00CA55E8">
      <w:pPr>
        <w:sectPr w:rsidR="00CA55E8">
          <w:pgSz w:w="24480" w:h="15840" w:orient="landscape"/>
          <w:pgMar w:top="38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6" w:line="80" w:lineRule="exact"/>
        <w:rPr>
          <w:sz w:val="8"/>
          <w:szCs w:val="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6096"/>
        <w:gridCol w:w="8789"/>
        <w:gridCol w:w="1133"/>
        <w:gridCol w:w="4963"/>
      </w:tblGrid>
      <w:tr w:rsidR="00CA55E8">
        <w:trPr>
          <w:trHeight w:hRule="exact" w:val="135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7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10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22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24"/>
              </w:numPr>
              <w:tabs>
                <w:tab w:val="left" w:pos="464"/>
              </w:tabs>
              <w:kinsoku w:val="0"/>
              <w:overflowPunct w:val="0"/>
              <w:spacing w:before="8" w:line="250" w:lineRule="auto"/>
              <w:ind w:left="464" w:right="441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tá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¿Q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UÉ</w:t>
            </w:r>
            <w:r>
              <w:rPr>
                <w:rFonts w:ascii="Arial" w:hAnsi="Arial" w:cs="Arial"/>
                <w:b/>
                <w:bCs/>
                <w:spacing w:val="2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VE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?</w:t>
            </w:r>
          </w:p>
          <w:p w:rsidR="00CA55E8" w:rsidRDefault="00CA55E8">
            <w:pPr>
              <w:pStyle w:val="Prrafodelista"/>
              <w:numPr>
                <w:ilvl w:val="0"/>
                <w:numId w:val="223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Bi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dad: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23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ar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23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810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50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55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93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1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72" w:right="16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-NO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29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22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1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pacing w:val="3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unas </w:t>
            </w:r>
            <w:r>
              <w:rPr>
                <w:rFonts w:ascii="Arial" w:hAnsi="Arial" w:cs="Arial"/>
                <w:spacing w:val="3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s </w:t>
            </w:r>
            <w:r>
              <w:rPr>
                <w:rFonts w:ascii="Arial" w:hAnsi="Arial" w:cs="Arial"/>
                <w:spacing w:val="3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as </w:t>
            </w:r>
            <w:r>
              <w:rPr>
                <w:rFonts w:ascii="Arial" w:hAnsi="Arial" w:cs="Arial"/>
                <w:spacing w:val="3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l </w:t>
            </w:r>
            <w:r>
              <w:rPr>
                <w:rFonts w:ascii="Arial" w:hAnsi="Arial" w:cs="Arial"/>
                <w:spacing w:val="3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s </w:t>
            </w:r>
            <w:r>
              <w:rPr>
                <w:rFonts w:ascii="Arial" w:hAnsi="Arial" w:cs="Arial"/>
                <w:spacing w:val="3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y </w:t>
            </w:r>
            <w:r>
              <w:rPr>
                <w:rFonts w:ascii="Arial" w:hAnsi="Arial" w:cs="Arial"/>
                <w:spacing w:val="3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21"/>
              </w:numPr>
              <w:tabs>
                <w:tab w:val="left" w:pos="464"/>
              </w:tabs>
              <w:kinsoku w:val="0"/>
              <w:overflowPunct w:val="0"/>
              <w:spacing w:before="13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21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de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de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5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72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73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59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97" w:right="399"/>
              <w:jc w:val="center"/>
            </w:pP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20"/>
              </w:numPr>
              <w:tabs>
                <w:tab w:val="left" w:pos="464"/>
              </w:tabs>
              <w:kinsoku w:val="0"/>
              <w:overflowPunct w:val="0"/>
              <w:spacing w:before="8" w:line="250" w:lineRule="auto"/>
              <w:ind w:left="464" w:right="100"/>
              <w:jc w:val="both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bá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os</w:t>
            </w:r>
            <w:r>
              <w:rPr>
                <w:rFonts w:ascii="Arial" w:hAnsi="Arial" w:cs="Arial"/>
                <w:spacing w:val="-1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4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rar</w:t>
            </w:r>
            <w:r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¿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Q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UÉ</w:t>
            </w:r>
            <w:r>
              <w:rPr>
                <w:rFonts w:ascii="Arial" w:hAnsi="Arial" w:cs="Arial"/>
                <w:b/>
                <w:bCs/>
                <w:spacing w:val="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 xml:space="preserve"> 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AS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VE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H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?</w:t>
            </w:r>
          </w:p>
          <w:p w:rsidR="00CA55E8" w:rsidRDefault="00CA55E8">
            <w:pPr>
              <w:pStyle w:val="Prrafodelista"/>
              <w:numPr>
                <w:ilvl w:val="0"/>
                <w:numId w:val="219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2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uát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19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56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61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8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4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/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act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ca.</w:t>
            </w:r>
          </w:p>
        </w:tc>
      </w:tr>
      <w:tr w:rsidR="00CA55E8">
        <w:trPr>
          <w:trHeight w:hRule="exact" w:val="159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18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279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ro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tapas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da</w:t>
            </w:r>
            <w:r>
              <w:rPr>
                <w:rFonts w:ascii="Arial" w:hAnsi="Arial" w:cs="Arial"/>
                <w:sz w:val="22"/>
                <w:szCs w:val="22"/>
              </w:rPr>
              <w:t>d:</w:t>
            </w:r>
            <w:r>
              <w:rPr>
                <w:rFonts w:ascii="Arial" w:hAnsi="Arial" w:cs="Arial"/>
                <w:w w:val="9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ra,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17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611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acc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bá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da,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62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67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8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4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/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2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act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ca.</w:t>
            </w:r>
          </w:p>
        </w:tc>
      </w:tr>
      <w:tr w:rsidR="00CA55E8">
        <w:trPr>
          <w:trHeight w:hRule="exact" w:val="159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16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94"/>
              <w:jc w:val="both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ro</w:t>
            </w:r>
            <w:r>
              <w:rPr>
                <w:rFonts w:ascii="Arial" w:hAnsi="Arial" w:cs="Arial"/>
                <w:spacing w:val="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tapas</w:t>
            </w:r>
            <w:r>
              <w:rPr>
                <w:rFonts w:ascii="Arial" w:hAnsi="Arial" w:cs="Arial"/>
                <w:spacing w:val="5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5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5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5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hum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dad:</w:t>
            </w:r>
            <w:r>
              <w:rPr>
                <w:rFonts w:ascii="Arial" w:hAnsi="Arial" w:cs="Arial"/>
                <w:w w:val="7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ra,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15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406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hum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ro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62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67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8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4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/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2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ca.</w:t>
            </w:r>
          </w:p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26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20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7094" w:right="7090"/>
              <w:jc w:val="center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tro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n.</w:t>
            </w:r>
          </w:p>
        </w:tc>
      </w:tr>
    </w:tbl>
    <w:p w:rsidR="00CA55E8" w:rsidRDefault="00CA55E8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:rsidR="00CA55E8" w:rsidRDefault="00CA55E8">
      <w:pPr>
        <w:pStyle w:val="Ttulo4"/>
        <w:numPr>
          <w:ilvl w:val="0"/>
          <w:numId w:val="214"/>
        </w:numPr>
        <w:tabs>
          <w:tab w:val="left" w:pos="388"/>
        </w:tabs>
        <w:kinsoku w:val="0"/>
        <w:overflowPunct w:val="0"/>
        <w:ind w:left="388"/>
      </w:pPr>
      <w:r>
        <w:rPr>
          <w:b/>
          <w:bCs/>
          <w:w w:val="95"/>
        </w:rPr>
        <w:t>RE</w:t>
      </w:r>
      <w:r>
        <w:rPr>
          <w:b/>
          <w:bCs/>
          <w:spacing w:val="-2"/>
          <w:w w:val="95"/>
        </w:rPr>
        <w:t>F</w:t>
      </w:r>
      <w:r>
        <w:rPr>
          <w:b/>
          <w:bCs/>
          <w:w w:val="95"/>
        </w:rPr>
        <w:t>ERE</w:t>
      </w:r>
      <w:r>
        <w:rPr>
          <w:b/>
          <w:bCs/>
          <w:spacing w:val="2"/>
          <w:w w:val="95"/>
        </w:rPr>
        <w:t>N</w:t>
      </w:r>
      <w:r>
        <w:rPr>
          <w:b/>
          <w:bCs/>
          <w:spacing w:val="-2"/>
          <w:w w:val="95"/>
        </w:rPr>
        <w:t>C</w:t>
      </w:r>
      <w:r>
        <w:rPr>
          <w:b/>
          <w:bCs/>
          <w:spacing w:val="1"/>
          <w:w w:val="95"/>
        </w:rPr>
        <w:t>I</w:t>
      </w:r>
      <w:r>
        <w:rPr>
          <w:b/>
          <w:bCs/>
          <w:spacing w:val="-4"/>
          <w:w w:val="95"/>
        </w:rPr>
        <w:t>A</w:t>
      </w:r>
      <w:r>
        <w:rPr>
          <w:b/>
          <w:bCs/>
          <w:w w:val="95"/>
        </w:rPr>
        <w:t>:</w:t>
      </w:r>
      <w:r>
        <w:rPr>
          <w:b/>
          <w:bCs/>
          <w:spacing w:val="5"/>
          <w:w w:val="95"/>
        </w:rPr>
        <w:t xml:space="preserve"> </w:t>
      </w:r>
      <w:r>
        <w:rPr>
          <w:spacing w:val="2"/>
          <w:w w:val="95"/>
        </w:rPr>
        <w:t>SE</w:t>
      </w:r>
      <w:r>
        <w:rPr>
          <w:spacing w:val="-5"/>
          <w:w w:val="95"/>
        </w:rPr>
        <w:t>P</w:t>
      </w:r>
      <w:r>
        <w:rPr>
          <w:w w:val="95"/>
        </w:rPr>
        <w:t>.</w:t>
      </w:r>
      <w:r>
        <w:rPr>
          <w:spacing w:val="5"/>
          <w:w w:val="95"/>
        </w:rPr>
        <w:t xml:space="preserve"> </w:t>
      </w:r>
      <w:r>
        <w:rPr>
          <w:spacing w:val="1"/>
          <w:w w:val="95"/>
        </w:rPr>
        <w:t>A</w:t>
      </w:r>
      <w:r>
        <w:rPr>
          <w:spacing w:val="-1"/>
          <w:w w:val="95"/>
        </w:rPr>
        <w:t>pre</w:t>
      </w:r>
      <w:r>
        <w:rPr>
          <w:w w:val="95"/>
        </w:rPr>
        <w:t>n</w:t>
      </w:r>
      <w:r>
        <w:rPr>
          <w:spacing w:val="-1"/>
          <w:w w:val="95"/>
        </w:rPr>
        <w:t>d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z</w:t>
      </w:r>
      <w:r>
        <w:rPr>
          <w:w w:val="95"/>
        </w:rPr>
        <w:t>a</w:t>
      </w:r>
      <w:r>
        <w:rPr>
          <w:spacing w:val="-2"/>
          <w:w w:val="95"/>
        </w:rPr>
        <w:t>j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2"/>
          <w:w w:val="95"/>
        </w:rPr>
        <w:t xml:space="preserve"> </w:t>
      </w:r>
      <w:r>
        <w:rPr>
          <w:spacing w:val="1"/>
          <w:w w:val="95"/>
        </w:rPr>
        <w:t>c</w:t>
      </w:r>
      <w:r>
        <w:rPr>
          <w:spacing w:val="-1"/>
          <w:w w:val="95"/>
        </w:rPr>
        <w:t>l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p</w:t>
      </w:r>
      <w:r>
        <w:rPr>
          <w:w w:val="95"/>
        </w:rPr>
        <w:t>a</w:t>
      </w:r>
      <w:r>
        <w:rPr>
          <w:spacing w:val="-1"/>
          <w:w w:val="95"/>
        </w:rPr>
        <w:t>r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spacing w:val="2"/>
          <w:w w:val="95"/>
        </w:rPr>
        <w:t>l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spacing w:val="-1"/>
          <w:w w:val="95"/>
        </w:rPr>
        <w:t>ed</w:t>
      </w:r>
      <w:r>
        <w:rPr>
          <w:w w:val="95"/>
        </w:rPr>
        <w:t>u</w:t>
      </w:r>
      <w:r>
        <w:rPr>
          <w:spacing w:val="1"/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</w:t>
      </w:r>
      <w:r>
        <w:rPr>
          <w:spacing w:val="5"/>
          <w:w w:val="95"/>
        </w:rPr>
        <w:t xml:space="preserve"> </w:t>
      </w:r>
      <w:r>
        <w:rPr>
          <w:spacing w:val="-2"/>
          <w:w w:val="95"/>
        </w:rPr>
        <w:t>i</w:t>
      </w:r>
      <w:r>
        <w:rPr>
          <w:w w:val="95"/>
        </w:rPr>
        <w:t>n</w:t>
      </w:r>
      <w:r>
        <w:rPr>
          <w:spacing w:val="-2"/>
          <w:w w:val="95"/>
        </w:rPr>
        <w:t>t</w:t>
      </w:r>
      <w:r>
        <w:rPr>
          <w:spacing w:val="-1"/>
          <w:w w:val="95"/>
        </w:rPr>
        <w:t>e</w:t>
      </w:r>
      <w:r>
        <w:rPr>
          <w:w w:val="95"/>
        </w:rPr>
        <w:t>g</w:t>
      </w:r>
      <w:r>
        <w:rPr>
          <w:spacing w:val="-1"/>
          <w:w w:val="95"/>
        </w:rPr>
        <w:t>r</w:t>
      </w:r>
      <w:r>
        <w:rPr>
          <w:w w:val="95"/>
        </w:rPr>
        <w:t>a</w:t>
      </w:r>
      <w:r>
        <w:rPr>
          <w:spacing w:val="-1"/>
          <w:w w:val="95"/>
        </w:rPr>
        <w:t>l</w:t>
      </w:r>
      <w:r>
        <w:rPr>
          <w:w w:val="95"/>
        </w:rPr>
        <w:t>.</w:t>
      </w:r>
      <w:r>
        <w:rPr>
          <w:spacing w:val="5"/>
          <w:w w:val="95"/>
        </w:rPr>
        <w:t xml:space="preserve"> </w:t>
      </w:r>
      <w:r>
        <w:rPr>
          <w:spacing w:val="2"/>
          <w:w w:val="95"/>
        </w:rPr>
        <w:t>E</w:t>
      </w:r>
      <w:r>
        <w:rPr>
          <w:spacing w:val="-1"/>
          <w:w w:val="95"/>
        </w:rPr>
        <w:t>d</w:t>
      </w:r>
      <w:r>
        <w:rPr>
          <w:w w:val="95"/>
        </w:rPr>
        <w:t>u</w:t>
      </w:r>
      <w:r>
        <w:rPr>
          <w:spacing w:val="1"/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</w:t>
      </w:r>
      <w:r>
        <w:rPr>
          <w:spacing w:val="4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i</w:t>
      </w:r>
      <w:r>
        <w:rPr>
          <w:w w:val="95"/>
        </w:rPr>
        <w:t>ma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i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spacing w:val="2"/>
          <w:w w:val="95"/>
        </w:rPr>
        <w:t>5</w:t>
      </w:r>
      <w:r>
        <w:rPr>
          <w:spacing w:val="-2"/>
          <w:w w:val="95"/>
        </w:rPr>
        <w:t>º</w:t>
      </w:r>
      <w:r>
        <w:rPr>
          <w:w w:val="95"/>
        </w:rPr>
        <w:t>.</w:t>
      </w:r>
      <w:r>
        <w:rPr>
          <w:spacing w:val="6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l</w:t>
      </w:r>
      <w:r>
        <w:rPr>
          <w:w w:val="95"/>
        </w:rPr>
        <w:t>an</w:t>
      </w:r>
      <w:r>
        <w:rPr>
          <w:spacing w:val="4"/>
          <w:w w:val="95"/>
        </w:rPr>
        <w:t xml:space="preserve"> </w:t>
      </w:r>
      <w:r>
        <w:rPr>
          <w:w w:val="95"/>
        </w:rPr>
        <w:t>y</w:t>
      </w:r>
      <w:r>
        <w:rPr>
          <w:spacing w:val="5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o</w:t>
      </w:r>
      <w:r>
        <w:rPr>
          <w:w w:val="95"/>
        </w:rPr>
        <w:t>g</w:t>
      </w:r>
      <w:r>
        <w:rPr>
          <w:spacing w:val="-1"/>
          <w:w w:val="95"/>
        </w:rPr>
        <w:t>r</w:t>
      </w:r>
      <w:r>
        <w:rPr>
          <w:w w:val="95"/>
        </w:rPr>
        <w:t>amas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d</w:t>
      </w:r>
      <w:r>
        <w:rPr>
          <w:w w:val="95"/>
        </w:rPr>
        <w:t>e</w:t>
      </w:r>
      <w:r>
        <w:rPr>
          <w:spacing w:val="2"/>
          <w:w w:val="95"/>
        </w:rPr>
        <w:t xml:space="preserve"> E</w:t>
      </w:r>
      <w:r>
        <w:rPr>
          <w:spacing w:val="-3"/>
          <w:w w:val="95"/>
        </w:rPr>
        <w:t>s</w:t>
      </w:r>
      <w:r>
        <w:rPr>
          <w:spacing w:val="-2"/>
          <w:w w:val="95"/>
        </w:rPr>
        <w:t>t</w:t>
      </w:r>
      <w:r>
        <w:rPr>
          <w:w w:val="95"/>
        </w:rPr>
        <w:t>u</w:t>
      </w:r>
      <w:r>
        <w:rPr>
          <w:spacing w:val="3"/>
          <w:w w:val="95"/>
        </w:rPr>
        <w:t>d</w:t>
      </w:r>
      <w:r>
        <w:rPr>
          <w:spacing w:val="-2"/>
          <w:w w:val="95"/>
        </w:rPr>
        <w:t>io</w:t>
      </w:r>
      <w:r>
        <w:rPr>
          <w:w w:val="95"/>
        </w:rPr>
        <w:t>,</w:t>
      </w:r>
      <w:r>
        <w:rPr>
          <w:spacing w:val="5"/>
          <w:w w:val="95"/>
        </w:rPr>
        <w:t xml:space="preserve"> </w:t>
      </w:r>
      <w:r>
        <w:rPr>
          <w:spacing w:val="-2"/>
          <w:w w:val="95"/>
        </w:rPr>
        <w:t>o</w:t>
      </w:r>
      <w:r>
        <w:rPr>
          <w:spacing w:val="3"/>
          <w:w w:val="95"/>
        </w:rPr>
        <w:t>r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e</w:t>
      </w:r>
      <w:r>
        <w:rPr>
          <w:w w:val="95"/>
        </w:rPr>
        <w:t>n</w:t>
      </w:r>
      <w:r>
        <w:rPr>
          <w:spacing w:val="-2"/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io</w:t>
      </w:r>
      <w:r>
        <w:rPr>
          <w:w w:val="95"/>
        </w:rPr>
        <w:t>n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8"/>
          <w:w w:val="95"/>
        </w:rPr>
        <w:t xml:space="preserve"> </w:t>
      </w:r>
      <w:r>
        <w:rPr>
          <w:spacing w:val="-1"/>
          <w:w w:val="95"/>
        </w:rPr>
        <w:t>d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d</w:t>
      </w:r>
      <w:r>
        <w:rPr>
          <w:spacing w:val="5"/>
          <w:w w:val="95"/>
        </w:rPr>
        <w:t>á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ti</w:t>
      </w:r>
      <w:r>
        <w:rPr>
          <w:spacing w:val="1"/>
          <w:w w:val="95"/>
        </w:rPr>
        <w:t>c</w:t>
      </w:r>
      <w:r>
        <w:rPr>
          <w:w w:val="95"/>
        </w:rPr>
        <w:t>as</w:t>
      </w:r>
      <w:r>
        <w:rPr>
          <w:spacing w:val="2"/>
          <w:w w:val="95"/>
        </w:rPr>
        <w:t xml:space="preserve"> </w:t>
      </w:r>
      <w:r>
        <w:rPr>
          <w:w w:val="95"/>
        </w:rPr>
        <w:t>y</w:t>
      </w:r>
      <w:r>
        <w:rPr>
          <w:spacing w:val="5"/>
          <w:w w:val="95"/>
        </w:rPr>
        <w:t xml:space="preserve"> </w:t>
      </w:r>
      <w:r>
        <w:rPr>
          <w:spacing w:val="-3"/>
          <w:w w:val="95"/>
        </w:rPr>
        <w:t>s</w:t>
      </w:r>
      <w:r>
        <w:rPr>
          <w:w w:val="95"/>
        </w:rPr>
        <w:t>ug</w:t>
      </w:r>
      <w:r>
        <w:rPr>
          <w:spacing w:val="-1"/>
          <w:w w:val="95"/>
        </w:rPr>
        <w:t>ere</w:t>
      </w:r>
      <w:r>
        <w:rPr>
          <w:w w:val="95"/>
        </w:rPr>
        <w:t>n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</w:t>
      </w:r>
      <w:r>
        <w:rPr>
          <w:w w:val="95"/>
        </w:rPr>
        <w:t>as</w:t>
      </w:r>
      <w:r>
        <w:rPr>
          <w:spacing w:val="2"/>
          <w:w w:val="95"/>
        </w:rPr>
        <w:t xml:space="preserve"> </w:t>
      </w:r>
      <w:r>
        <w:rPr>
          <w:spacing w:val="3"/>
          <w:w w:val="95"/>
        </w:rPr>
        <w:t>d</w:t>
      </w:r>
      <w:r>
        <w:rPr>
          <w:w w:val="95"/>
        </w:rPr>
        <w:t>e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a</w:t>
      </w:r>
      <w:r>
        <w:rPr>
          <w:spacing w:val="-1"/>
          <w:w w:val="95"/>
        </w:rPr>
        <w:t>l</w:t>
      </w:r>
      <w:r>
        <w:rPr>
          <w:w w:val="95"/>
        </w:rPr>
        <w:t>ua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n.</w:t>
      </w:r>
    </w:p>
    <w:p w:rsidR="00CA55E8" w:rsidRDefault="00CA55E8">
      <w:pPr>
        <w:pStyle w:val="Ttulo4"/>
        <w:numPr>
          <w:ilvl w:val="0"/>
          <w:numId w:val="214"/>
        </w:numPr>
        <w:tabs>
          <w:tab w:val="left" w:pos="388"/>
        </w:tabs>
        <w:kinsoku w:val="0"/>
        <w:overflowPunct w:val="0"/>
        <w:ind w:left="388"/>
        <w:sectPr w:rsidR="00CA55E8">
          <w:pgSz w:w="24480" w:h="15840" w:orient="landscape"/>
          <w:pgMar w:top="34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52"/>
        <w:ind w:left="8061" w:right="8431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17B59F"/>
          <w:spacing w:val="-1"/>
          <w:w w:val="95"/>
        </w:rPr>
        <w:lastRenderedPageBreak/>
        <w:t>D</w:t>
      </w:r>
      <w:r>
        <w:rPr>
          <w:rFonts w:ascii="Arial" w:hAnsi="Arial" w:cs="Arial"/>
          <w:b/>
          <w:bCs/>
          <w:color w:val="17B59F"/>
          <w:w w:val="95"/>
        </w:rPr>
        <w:t>O</w:t>
      </w:r>
      <w:r>
        <w:rPr>
          <w:rFonts w:ascii="Arial" w:hAnsi="Arial" w:cs="Arial"/>
          <w:b/>
          <w:bCs/>
          <w:color w:val="17B59F"/>
          <w:spacing w:val="-3"/>
          <w:w w:val="95"/>
        </w:rPr>
        <w:t>S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spacing w:val="-1"/>
          <w:w w:val="95"/>
        </w:rPr>
        <w:t>F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spacing w:val="-2"/>
          <w:w w:val="95"/>
        </w:rPr>
        <w:t>C</w:t>
      </w:r>
      <w:r>
        <w:rPr>
          <w:rFonts w:ascii="Arial" w:hAnsi="Arial" w:cs="Arial"/>
          <w:b/>
          <w:bCs/>
          <w:color w:val="17B59F"/>
          <w:spacing w:val="-4"/>
          <w:w w:val="95"/>
        </w:rPr>
        <w:t>A</w:t>
      </w:r>
      <w:r>
        <w:rPr>
          <w:rFonts w:ascii="Arial" w:hAnsi="Arial" w:cs="Arial"/>
          <w:b/>
          <w:bCs/>
          <w:color w:val="17B59F"/>
          <w:spacing w:val="-2"/>
          <w:w w:val="95"/>
        </w:rPr>
        <w:t>C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w w:val="95"/>
        </w:rPr>
        <w:t>ÓN</w:t>
      </w:r>
      <w:r>
        <w:rPr>
          <w:rFonts w:ascii="Arial" w:hAnsi="Arial" w:cs="Arial"/>
          <w:b/>
          <w:bCs/>
          <w:color w:val="17B59F"/>
          <w:spacing w:val="-22"/>
          <w:w w:val="95"/>
        </w:rPr>
        <w:t xml:space="preserve"> </w:t>
      </w:r>
      <w:r>
        <w:rPr>
          <w:rFonts w:ascii="Arial" w:hAnsi="Arial" w:cs="Arial"/>
          <w:b/>
          <w:bCs/>
          <w:color w:val="17B59F"/>
          <w:spacing w:val="1"/>
          <w:w w:val="95"/>
        </w:rPr>
        <w:t>HI</w:t>
      </w:r>
      <w:r>
        <w:rPr>
          <w:rFonts w:ascii="Arial" w:hAnsi="Arial" w:cs="Arial"/>
          <w:b/>
          <w:bCs/>
          <w:color w:val="17B59F"/>
          <w:spacing w:val="-3"/>
          <w:w w:val="95"/>
        </w:rPr>
        <w:t>S</w:t>
      </w:r>
      <w:r>
        <w:rPr>
          <w:rFonts w:ascii="Arial" w:hAnsi="Arial" w:cs="Arial"/>
          <w:b/>
          <w:bCs/>
          <w:color w:val="17B59F"/>
          <w:spacing w:val="-2"/>
          <w:w w:val="95"/>
        </w:rPr>
        <w:t>T</w:t>
      </w:r>
      <w:r>
        <w:rPr>
          <w:rFonts w:ascii="Arial" w:hAnsi="Arial" w:cs="Arial"/>
          <w:b/>
          <w:bCs/>
          <w:color w:val="17B59F"/>
          <w:w w:val="95"/>
        </w:rPr>
        <w:t>OR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w w:val="95"/>
        </w:rPr>
        <w:t>A</w:t>
      </w:r>
      <w:r>
        <w:rPr>
          <w:rFonts w:ascii="Arial" w:hAnsi="Arial" w:cs="Arial"/>
          <w:b/>
          <w:bCs/>
          <w:color w:val="17B59F"/>
          <w:spacing w:val="-22"/>
          <w:w w:val="95"/>
        </w:rPr>
        <w:t xml:space="preserve"> </w:t>
      </w:r>
      <w:r>
        <w:rPr>
          <w:rFonts w:ascii="Arial" w:hAnsi="Arial" w:cs="Arial"/>
          <w:b/>
          <w:bCs/>
          <w:color w:val="17B59F"/>
          <w:spacing w:val="-2"/>
          <w:w w:val="95"/>
        </w:rPr>
        <w:t>5</w:t>
      </w:r>
      <w:r>
        <w:rPr>
          <w:rFonts w:ascii="Arial" w:hAnsi="Arial" w:cs="Arial"/>
          <w:b/>
          <w:bCs/>
          <w:color w:val="17B59F"/>
          <w:w w:val="95"/>
        </w:rPr>
        <w:t>º</w:t>
      </w:r>
      <w:r>
        <w:rPr>
          <w:rFonts w:ascii="Arial" w:hAnsi="Arial" w:cs="Arial"/>
          <w:b/>
          <w:bCs/>
          <w:color w:val="17B59F"/>
          <w:spacing w:val="-20"/>
          <w:w w:val="95"/>
        </w:rPr>
        <w:t xml:space="preserve"> </w:t>
      </w:r>
      <w:r>
        <w:rPr>
          <w:rFonts w:ascii="Arial" w:hAnsi="Arial" w:cs="Arial"/>
          <w:b/>
          <w:bCs/>
          <w:color w:val="17B59F"/>
          <w:spacing w:val="-3"/>
          <w:w w:val="95"/>
        </w:rPr>
        <w:t>G</w:t>
      </w:r>
      <w:r>
        <w:rPr>
          <w:rFonts w:ascii="Arial" w:hAnsi="Arial" w:cs="Arial"/>
          <w:b/>
          <w:bCs/>
          <w:color w:val="17B59F"/>
          <w:w w:val="95"/>
        </w:rPr>
        <w:t>R</w:t>
      </w:r>
      <w:r>
        <w:rPr>
          <w:rFonts w:ascii="Arial" w:hAnsi="Arial" w:cs="Arial"/>
          <w:b/>
          <w:bCs/>
          <w:color w:val="17B59F"/>
          <w:spacing w:val="-4"/>
          <w:w w:val="95"/>
        </w:rPr>
        <w:t>A</w:t>
      </w:r>
      <w:r>
        <w:rPr>
          <w:rFonts w:ascii="Arial" w:hAnsi="Arial" w:cs="Arial"/>
          <w:b/>
          <w:bCs/>
          <w:color w:val="17B59F"/>
          <w:spacing w:val="-1"/>
          <w:w w:val="95"/>
        </w:rPr>
        <w:t>D</w:t>
      </w:r>
      <w:r>
        <w:rPr>
          <w:rFonts w:ascii="Arial" w:hAnsi="Arial" w:cs="Arial"/>
          <w:b/>
          <w:bCs/>
          <w:color w:val="17B59F"/>
          <w:w w:val="95"/>
        </w:rPr>
        <w:t>O</w:t>
      </w:r>
    </w:p>
    <w:p w:rsidR="00CA55E8" w:rsidRDefault="00CA55E8">
      <w:pPr>
        <w:kinsoku w:val="0"/>
        <w:overflowPunct w:val="0"/>
        <w:spacing w:before="14" w:line="280" w:lineRule="exact"/>
        <w:rPr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5390"/>
        <w:gridCol w:w="6946"/>
        <w:gridCol w:w="991"/>
        <w:gridCol w:w="7656"/>
      </w:tblGrid>
      <w:tr w:rsidR="00CA55E8">
        <w:trPr>
          <w:trHeight w:hRule="exact" w:val="66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28"/>
            </w:pP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</w:rPr>
              <w:t>A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81D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266"/>
            </w:pP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RE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Z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39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ER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834F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729" w:right="2727"/>
              <w:jc w:val="center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OS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A7E0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82"/>
            </w:pPr>
            <w:r>
              <w:rPr>
                <w:rFonts w:ascii="Arial" w:hAnsi="Arial" w:cs="Arial"/>
                <w:b/>
                <w:bCs/>
                <w:w w:val="85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85"/>
              </w:rPr>
              <w:t>T</w:t>
            </w:r>
            <w:r>
              <w:rPr>
                <w:rFonts w:ascii="Arial" w:hAnsi="Arial" w:cs="Arial"/>
                <w:b/>
                <w:bCs/>
                <w:w w:val="85"/>
              </w:rPr>
              <w:t>G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005E"/>
          </w:tcPr>
          <w:p w:rsidR="00CA55E8" w:rsidRDefault="00CA55E8">
            <w:pPr>
              <w:pStyle w:val="TableParagraph"/>
              <w:kinsoku w:val="0"/>
              <w:overflowPunct w:val="0"/>
              <w:spacing w:before="42" w:line="250" w:lineRule="auto"/>
              <w:ind w:left="2819" w:right="2825" w:firstLine="9"/>
              <w:jc w:val="center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-6"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3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EN</w:t>
            </w:r>
            <w:r>
              <w:rPr>
                <w:rFonts w:ascii="Arial" w:hAnsi="Arial" w:cs="Arial"/>
                <w:b/>
                <w:bCs/>
                <w:w w:val="9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P</w:t>
            </w:r>
            <w:r>
              <w:rPr>
                <w:rFonts w:ascii="Arial" w:hAnsi="Arial" w:cs="Arial"/>
                <w:b/>
                <w:bCs/>
                <w:w w:val="95"/>
              </w:rPr>
              <w:t>RO</w:t>
            </w: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G</w:t>
            </w:r>
            <w:r>
              <w:rPr>
                <w:rFonts w:ascii="Arial" w:hAnsi="Arial" w:cs="Arial"/>
                <w:b/>
                <w:bCs/>
                <w:w w:val="95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</w:rPr>
              <w:t xml:space="preserve">MA </w:t>
            </w:r>
            <w:r>
              <w:rPr>
                <w:rFonts w:ascii="Arial" w:hAnsi="Arial" w:cs="Arial"/>
                <w:b/>
                <w:bCs/>
                <w:spacing w:val="4"/>
                <w:w w:val="9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201</w:t>
            </w:r>
            <w:r>
              <w:rPr>
                <w:rFonts w:ascii="Arial" w:hAnsi="Arial" w:cs="Arial"/>
                <w:b/>
                <w:bCs/>
                <w:w w:val="95"/>
              </w:rPr>
              <w:t>8</w:t>
            </w:r>
          </w:p>
        </w:tc>
      </w:tr>
      <w:tr w:rsidR="00CA55E8">
        <w:trPr>
          <w:trHeight w:hRule="exact" w:val="59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2"/>
              <w:ind w:left="31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95"/>
                <w:sz w:val="22"/>
                <w:szCs w:val="22"/>
              </w:rPr>
              <w:t>1</w:t>
            </w:r>
            <w:r>
              <w:rPr>
                <w:rFonts w:ascii="Arial" w:hAnsi="Arial" w:cs="Arial"/>
                <w:spacing w:val="-3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315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24</w:t>
            </w:r>
          </w:p>
        </w:tc>
        <w:tc>
          <w:tcPr>
            <w:tcW w:w="20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2" w:line="160" w:lineRule="exact"/>
              <w:rPr>
                <w:sz w:val="16"/>
                <w:szCs w:val="1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543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IN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spacing w:val="-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ENCI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IAGN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</w:tr>
      <w:tr w:rsidR="00CA55E8">
        <w:trPr>
          <w:trHeight w:hRule="exact" w:val="811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13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312"/>
              <w:jc w:val="both"/>
            </w:pP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tad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X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X</w:t>
            </w:r>
            <w:r>
              <w:rPr>
                <w:rFonts w:ascii="Arial" w:hAnsi="Arial" w:cs="Arial"/>
                <w:w w:val="9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4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4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RÍ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</w:p>
          <w:p w:rsidR="00CA55E8" w:rsidRDefault="00CA55E8">
            <w:pPr>
              <w:pStyle w:val="Prrafodelista"/>
              <w:numPr>
                <w:ilvl w:val="0"/>
                <w:numId w:val="212"/>
              </w:numPr>
              <w:tabs>
                <w:tab w:val="left" w:pos="459"/>
              </w:tabs>
              <w:kinsoku w:val="0"/>
              <w:overflowPunct w:val="0"/>
              <w:spacing w:before="20" w:line="250" w:lineRule="auto"/>
              <w:ind w:left="459" w:right="1007"/>
            </w:pP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ral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3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14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07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31" w:right="42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11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201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cadas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</w:p>
          <w:p w:rsidR="00CA55E8" w:rsidRDefault="00CA55E8">
            <w:pPr>
              <w:pStyle w:val="Prrafodelista"/>
              <w:numPr>
                <w:ilvl w:val="0"/>
                <w:numId w:val="210"/>
              </w:numPr>
              <w:tabs>
                <w:tab w:val="left" w:pos="459"/>
              </w:tabs>
              <w:kinsoku w:val="0"/>
              <w:overflowPunct w:val="0"/>
              <w:spacing w:before="20" w:line="250" w:lineRule="auto"/>
              <w:ind w:left="459" w:right="129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¿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cadas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7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15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17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360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 pa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 xml:space="preserve"> 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317*</w:t>
            </w:r>
          </w:p>
        </w:tc>
      </w:tr>
      <w:tr w:rsidR="00CA55E8">
        <w:trPr>
          <w:trHeight w:hRule="exact" w:val="107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09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201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cadas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</w:p>
          <w:p w:rsidR="00CA55E8" w:rsidRDefault="00CA55E8">
            <w:pPr>
              <w:pStyle w:val="Prrafodelista"/>
              <w:numPr>
                <w:ilvl w:val="0"/>
                <w:numId w:val="208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</w:pPr>
            <w:r>
              <w:rPr>
                <w:rFonts w:ascii="Arial" w:hAnsi="Arial" w:cs="Arial"/>
                <w:spacing w:val="-1"/>
                <w:sz w:val="22"/>
                <w:szCs w:val="22"/>
              </w:rPr>
              <w:t>Méx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7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18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19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07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07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99"/>
              <w:jc w:val="both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5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6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5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5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n 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5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</w:p>
          <w:p w:rsidR="00CA55E8" w:rsidRDefault="00CA55E8">
            <w:pPr>
              <w:pStyle w:val="Prrafodelista"/>
              <w:numPr>
                <w:ilvl w:val="0"/>
                <w:numId w:val="206"/>
              </w:numPr>
              <w:tabs>
                <w:tab w:val="left" w:pos="459"/>
              </w:tabs>
              <w:kinsoku w:val="0"/>
              <w:overflowPunct w:val="0"/>
              <w:spacing w:before="20" w:line="250" w:lineRule="auto"/>
              <w:ind w:left="459" w:right="1091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7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21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54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33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95"/>
                <w:sz w:val="22"/>
                <w:szCs w:val="22"/>
              </w:rPr>
              <w:t>6</w:t>
            </w:r>
            <w:r>
              <w:rPr>
                <w:rFonts w:ascii="Arial" w:hAnsi="Arial" w:cs="Arial"/>
                <w:spacing w:val="-3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315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24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27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05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0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ñ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éx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</w:p>
          <w:p w:rsidR="00CA55E8" w:rsidRDefault="00CA55E8">
            <w:pPr>
              <w:pStyle w:val="Prrafodelista"/>
              <w:numPr>
                <w:ilvl w:val="0"/>
                <w:numId w:val="204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tran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25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27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821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3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7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21" w:right="416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03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644"/>
            </w:pP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 xml:space="preserve"> 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de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Tex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</w:p>
          <w:p w:rsidR="00CA55E8" w:rsidRDefault="00CA55E8">
            <w:pPr>
              <w:pStyle w:val="Prrafodelista"/>
              <w:numPr>
                <w:ilvl w:val="0"/>
                <w:numId w:val="202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no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ex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pan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n: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Tex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s.</w:t>
            </w:r>
          </w:p>
          <w:p w:rsidR="00CA55E8" w:rsidRDefault="00CA55E8">
            <w:pPr>
              <w:pStyle w:val="Prrafodelista"/>
              <w:numPr>
                <w:ilvl w:val="0"/>
                <w:numId w:val="202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</w:pP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gu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rra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7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28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31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06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368" w:right="369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w w:val="10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01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1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act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cas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ras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cadas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X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</w:p>
          <w:p w:rsidR="00CA55E8" w:rsidRDefault="00CA55E8">
            <w:pPr>
              <w:pStyle w:val="Prrafodelista"/>
              <w:numPr>
                <w:ilvl w:val="0"/>
                <w:numId w:val="200"/>
              </w:numPr>
              <w:tabs>
                <w:tab w:val="left" w:pos="459"/>
              </w:tabs>
              <w:kinsoku w:val="0"/>
              <w:overflowPunct w:val="0"/>
              <w:spacing w:before="20" w:line="250" w:lineRule="auto"/>
              <w:ind w:left="459" w:right="895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7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32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33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154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X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X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317*</w:t>
            </w:r>
          </w:p>
        </w:tc>
      </w:tr>
      <w:tr w:rsidR="00CA55E8">
        <w:trPr>
          <w:trHeight w:hRule="exact" w:val="54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32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95"/>
                <w:sz w:val="22"/>
                <w:szCs w:val="22"/>
              </w:rPr>
              <w:t>9</w:t>
            </w:r>
            <w:r>
              <w:rPr>
                <w:rFonts w:ascii="Arial" w:hAnsi="Arial" w:cs="Arial"/>
                <w:spacing w:val="-3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315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15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19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99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603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ado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XI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</w:p>
          <w:p w:rsidR="00CA55E8" w:rsidRDefault="00CA55E8">
            <w:pPr>
              <w:pStyle w:val="Prrafodelista"/>
              <w:numPr>
                <w:ilvl w:val="0"/>
                <w:numId w:val="198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</w:pP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“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…”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7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34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104"/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unas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X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317*</w:t>
            </w:r>
          </w:p>
        </w:tc>
      </w:tr>
      <w:tr w:rsidR="00CA55E8">
        <w:trPr>
          <w:trHeight w:hRule="exact" w:val="54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25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95"/>
                <w:sz w:val="22"/>
                <w:szCs w:val="22"/>
              </w:rPr>
              <w:t>10</w:t>
            </w:r>
            <w:r>
              <w:rPr>
                <w:rFonts w:ascii="Arial" w:hAnsi="Arial" w:cs="Arial"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315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22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25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97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603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ado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XI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</w:p>
          <w:p w:rsidR="00CA55E8" w:rsidRDefault="00CA55E8">
            <w:pPr>
              <w:pStyle w:val="Prrafodelista"/>
              <w:numPr>
                <w:ilvl w:val="0"/>
                <w:numId w:val="196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35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36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104"/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unas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X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317*</w:t>
            </w:r>
          </w:p>
        </w:tc>
      </w:tr>
      <w:tr w:rsidR="00CA55E8">
        <w:trPr>
          <w:trHeight w:hRule="exact" w:val="107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72" w:right="16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-NO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29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1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95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0"/>
              <w:jc w:val="both"/>
            </w:pP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ú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ada</w:t>
            </w:r>
            <w:r>
              <w:rPr>
                <w:rFonts w:ascii="Arial" w:hAnsi="Arial" w:cs="Arial"/>
                <w:spacing w:val="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4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4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</w:p>
          <w:p w:rsidR="00CA55E8" w:rsidRDefault="00CA55E8">
            <w:pPr>
              <w:pStyle w:val="Prrafodelista"/>
              <w:numPr>
                <w:ilvl w:val="0"/>
                <w:numId w:val="194"/>
              </w:numPr>
              <w:tabs>
                <w:tab w:val="left" w:pos="459"/>
              </w:tabs>
              <w:kinsoku w:val="0"/>
              <w:overflowPunct w:val="0"/>
              <w:spacing w:before="20" w:line="250" w:lineRule="auto"/>
              <w:ind w:left="459" w:right="964"/>
            </w:pP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ral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ú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ada.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2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44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45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33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3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97" w:right="399"/>
              <w:jc w:val="center"/>
            </w:pP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93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98"/>
              <w:jc w:val="both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5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5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5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1"/>
                <w:w w:val="9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¿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q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>
              <w:rPr>
                <w:rFonts w:ascii="Arial" w:hAnsi="Arial" w:cs="Arial"/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h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í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q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or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ar</w:t>
            </w:r>
            <w:r>
              <w:rPr>
                <w:rFonts w:ascii="Arial" w:hAnsi="Arial" w:cs="Arial"/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ís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?</w:t>
            </w:r>
          </w:p>
          <w:p w:rsidR="00CA55E8" w:rsidRDefault="00CA55E8">
            <w:pPr>
              <w:pStyle w:val="Prrafodelista"/>
              <w:numPr>
                <w:ilvl w:val="0"/>
                <w:numId w:val="192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tuac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59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>ut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>57.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46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49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81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91"/>
              </w:numPr>
              <w:tabs>
                <w:tab w:val="left" w:pos="464"/>
              </w:tabs>
              <w:kinsoku w:val="0"/>
              <w:overflowPunct w:val="0"/>
              <w:spacing w:before="8" w:line="250" w:lineRule="auto"/>
              <w:ind w:left="464" w:right="181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AS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2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RÍ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</w:p>
          <w:p w:rsidR="00CA55E8" w:rsidRDefault="00CA55E8">
            <w:pPr>
              <w:pStyle w:val="Prrafodelista"/>
              <w:numPr>
                <w:ilvl w:val="0"/>
                <w:numId w:val="190"/>
              </w:numPr>
              <w:tabs>
                <w:tab w:val="left" w:pos="459"/>
              </w:tabs>
              <w:kinsoku w:val="0"/>
              <w:overflowPunct w:val="0"/>
              <w:spacing w:before="16"/>
              <w:ind w:left="45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90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18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3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50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53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811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89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98"/>
              <w:jc w:val="both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5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5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5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1"/>
                <w:w w:val="9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88"/>
              </w:numPr>
              <w:tabs>
                <w:tab w:val="left" w:pos="459"/>
              </w:tabs>
              <w:kinsoku w:val="0"/>
              <w:overflowPunct w:val="0"/>
              <w:spacing w:before="13"/>
              <w:ind w:left="45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 xml:space="preserve"> 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88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io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3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54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56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62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7"/>
              <w:ind w:left="23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315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26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29</w:t>
            </w:r>
          </w:p>
        </w:tc>
        <w:tc>
          <w:tcPr>
            <w:tcW w:w="20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7093" w:right="7091"/>
              <w:jc w:val="center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tro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n.</w:t>
            </w:r>
          </w:p>
        </w:tc>
      </w:tr>
    </w:tbl>
    <w:p w:rsidR="00CA55E8" w:rsidRDefault="00CA55E8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:rsidR="00CA55E8" w:rsidRDefault="00CA55E8">
      <w:pPr>
        <w:pStyle w:val="Ttulo4"/>
        <w:numPr>
          <w:ilvl w:val="0"/>
          <w:numId w:val="214"/>
        </w:numPr>
        <w:tabs>
          <w:tab w:val="left" w:pos="384"/>
        </w:tabs>
        <w:kinsoku w:val="0"/>
        <w:overflowPunct w:val="0"/>
        <w:ind w:left="384" w:hanging="168"/>
      </w:pPr>
      <w:r>
        <w:rPr>
          <w:b/>
          <w:bCs/>
          <w:w w:val="95"/>
        </w:rPr>
        <w:lastRenderedPageBreak/>
        <w:t>RE</w:t>
      </w:r>
      <w:r>
        <w:rPr>
          <w:b/>
          <w:bCs/>
          <w:spacing w:val="-2"/>
          <w:w w:val="95"/>
        </w:rPr>
        <w:t>F</w:t>
      </w:r>
      <w:r>
        <w:rPr>
          <w:b/>
          <w:bCs/>
          <w:w w:val="95"/>
        </w:rPr>
        <w:t>ERE</w:t>
      </w:r>
      <w:r>
        <w:rPr>
          <w:b/>
          <w:bCs/>
          <w:spacing w:val="2"/>
          <w:w w:val="95"/>
        </w:rPr>
        <w:t>N</w:t>
      </w:r>
      <w:r>
        <w:rPr>
          <w:b/>
          <w:bCs/>
          <w:spacing w:val="-2"/>
          <w:w w:val="95"/>
        </w:rPr>
        <w:t>C</w:t>
      </w:r>
      <w:r>
        <w:rPr>
          <w:b/>
          <w:bCs/>
          <w:spacing w:val="1"/>
          <w:w w:val="95"/>
        </w:rPr>
        <w:t>I</w:t>
      </w:r>
      <w:r>
        <w:rPr>
          <w:b/>
          <w:bCs/>
          <w:spacing w:val="-4"/>
          <w:w w:val="95"/>
        </w:rPr>
        <w:t>A</w:t>
      </w:r>
      <w:r>
        <w:rPr>
          <w:b/>
          <w:bCs/>
          <w:w w:val="95"/>
        </w:rPr>
        <w:t>:</w:t>
      </w:r>
      <w:r>
        <w:rPr>
          <w:b/>
          <w:bCs/>
          <w:spacing w:val="5"/>
          <w:w w:val="95"/>
        </w:rPr>
        <w:t xml:space="preserve"> </w:t>
      </w:r>
      <w:r>
        <w:rPr>
          <w:spacing w:val="2"/>
          <w:w w:val="95"/>
        </w:rPr>
        <w:t>SE</w:t>
      </w:r>
      <w:r>
        <w:rPr>
          <w:spacing w:val="1"/>
          <w:w w:val="95"/>
        </w:rPr>
        <w:t>P</w:t>
      </w:r>
      <w:r>
        <w:rPr>
          <w:w w:val="95"/>
        </w:rPr>
        <w:t>.</w:t>
      </w:r>
      <w:r>
        <w:rPr>
          <w:spacing w:val="5"/>
          <w:w w:val="95"/>
        </w:rPr>
        <w:t xml:space="preserve"> </w:t>
      </w:r>
      <w:r>
        <w:rPr>
          <w:spacing w:val="1"/>
          <w:w w:val="95"/>
        </w:rPr>
        <w:t>A</w:t>
      </w:r>
      <w:r>
        <w:rPr>
          <w:spacing w:val="-1"/>
          <w:w w:val="95"/>
        </w:rPr>
        <w:t>pre</w:t>
      </w:r>
      <w:r>
        <w:rPr>
          <w:w w:val="95"/>
        </w:rPr>
        <w:t>n</w:t>
      </w:r>
      <w:r>
        <w:rPr>
          <w:spacing w:val="-1"/>
          <w:w w:val="95"/>
        </w:rPr>
        <w:t>d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z</w:t>
      </w:r>
      <w:r>
        <w:rPr>
          <w:w w:val="95"/>
        </w:rPr>
        <w:t>a</w:t>
      </w:r>
      <w:r>
        <w:rPr>
          <w:spacing w:val="-2"/>
          <w:w w:val="95"/>
        </w:rPr>
        <w:t>j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2"/>
          <w:w w:val="95"/>
        </w:rPr>
        <w:t xml:space="preserve"> </w:t>
      </w:r>
      <w:r>
        <w:rPr>
          <w:spacing w:val="1"/>
          <w:w w:val="95"/>
        </w:rPr>
        <w:t>c</w:t>
      </w:r>
      <w:r>
        <w:rPr>
          <w:spacing w:val="-1"/>
          <w:w w:val="95"/>
        </w:rPr>
        <w:t>l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p</w:t>
      </w:r>
      <w:r>
        <w:rPr>
          <w:w w:val="95"/>
        </w:rPr>
        <w:t>a</w:t>
      </w:r>
      <w:r>
        <w:rPr>
          <w:spacing w:val="-1"/>
          <w:w w:val="95"/>
        </w:rPr>
        <w:t>r</w:t>
      </w:r>
      <w:r>
        <w:rPr>
          <w:w w:val="95"/>
        </w:rPr>
        <w:t>a</w:t>
      </w:r>
      <w:r>
        <w:rPr>
          <w:spacing w:val="5"/>
          <w:w w:val="95"/>
        </w:rPr>
        <w:t xml:space="preserve"> </w:t>
      </w:r>
      <w:r>
        <w:rPr>
          <w:spacing w:val="2"/>
          <w:w w:val="95"/>
        </w:rPr>
        <w:t>l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spacing w:val="-1"/>
          <w:w w:val="95"/>
        </w:rPr>
        <w:t>ed</w:t>
      </w:r>
      <w:r>
        <w:rPr>
          <w:w w:val="95"/>
        </w:rPr>
        <w:t>u</w:t>
      </w:r>
      <w:r>
        <w:rPr>
          <w:spacing w:val="1"/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</w:t>
      </w:r>
      <w:r>
        <w:rPr>
          <w:spacing w:val="4"/>
          <w:w w:val="95"/>
        </w:rPr>
        <w:t xml:space="preserve"> </w:t>
      </w:r>
      <w:r>
        <w:rPr>
          <w:spacing w:val="-2"/>
          <w:w w:val="95"/>
        </w:rPr>
        <w:t>i</w:t>
      </w:r>
      <w:r>
        <w:rPr>
          <w:w w:val="95"/>
        </w:rPr>
        <w:t>n</w:t>
      </w:r>
      <w:r>
        <w:rPr>
          <w:spacing w:val="-2"/>
          <w:w w:val="95"/>
        </w:rPr>
        <w:t>t</w:t>
      </w:r>
      <w:r>
        <w:rPr>
          <w:spacing w:val="-1"/>
          <w:w w:val="95"/>
        </w:rPr>
        <w:t>e</w:t>
      </w:r>
      <w:r>
        <w:rPr>
          <w:w w:val="95"/>
        </w:rPr>
        <w:t>g</w:t>
      </w:r>
      <w:r>
        <w:rPr>
          <w:spacing w:val="-1"/>
          <w:w w:val="95"/>
        </w:rPr>
        <w:t>r</w:t>
      </w:r>
      <w:r>
        <w:rPr>
          <w:w w:val="95"/>
        </w:rPr>
        <w:t>a</w:t>
      </w:r>
      <w:r>
        <w:rPr>
          <w:spacing w:val="-1"/>
          <w:w w:val="95"/>
        </w:rPr>
        <w:t>l</w:t>
      </w:r>
      <w:r>
        <w:rPr>
          <w:w w:val="95"/>
        </w:rPr>
        <w:t>.</w:t>
      </w:r>
      <w:r>
        <w:rPr>
          <w:spacing w:val="6"/>
          <w:w w:val="95"/>
        </w:rPr>
        <w:t xml:space="preserve"> </w:t>
      </w:r>
      <w:r>
        <w:rPr>
          <w:spacing w:val="2"/>
          <w:w w:val="95"/>
        </w:rPr>
        <w:t>E</w:t>
      </w:r>
      <w:r>
        <w:rPr>
          <w:spacing w:val="-1"/>
          <w:w w:val="95"/>
        </w:rPr>
        <w:t>d</w:t>
      </w:r>
      <w:r>
        <w:rPr>
          <w:w w:val="95"/>
        </w:rPr>
        <w:t>u</w:t>
      </w:r>
      <w:r>
        <w:rPr>
          <w:spacing w:val="1"/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</w:t>
      </w:r>
      <w:r>
        <w:rPr>
          <w:spacing w:val="4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i</w:t>
      </w:r>
      <w:r>
        <w:rPr>
          <w:w w:val="95"/>
        </w:rPr>
        <w:t>ma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i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spacing w:val="2"/>
          <w:w w:val="95"/>
        </w:rPr>
        <w:t>5</w:t>
      </w:r>
      <w:r>
        <w:rPr>
          <w:spacing w:val="-2"/>
          <w:w w:val="95"/>
        </w:rPr>
        <w:t>º</w:t>
      </w:r>
      <w:r>
        <w:rPr>
          <w:w w:val="95"/>
        </w:rPr>
        <w:t>.</w:t>
      </w:r>
      <w:r>
        <w:rPr>
          <w:spacing w:val="6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l</w:t>
      </w:r>
      <w:r>
        <w:rPr>
          <w:w w:val="95"/>
        </w:rPr>
        <w:t>an</w:t>
      </w:r>
      <w:r>
        <w:rPr>
          <w:spacing w:val="4"/>
          <w:w w:val="95"/>
        </w:rPr>
        <w:t xml:space="preserve"> </w:t>
      </w:r>
      <w:r>
        <w:rPr>
          <w:w w:val="95"/>
        </w:rPr>
        <w:t>y</w:t>
      </w:r>
      <w:r>
        <w:rPr>
          <w:spacing w:val="5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o</w:t>
      </w:r>
      <w:r>
        <w:rPr>
          <w:w w:val="95"/>
        </w:rPr>
        <w:t>g</w:t>
      </w:r>
      <w:r>
        <w:rPr>
          <w:spacing w:val="-1"/>
          <w:w w:val="95"/>
        </w:rPr>
        <w:t>r</w:t>
      </w:r>
      <w:r>
        <w:rPr>
          <w:w w:val="95"/>
        </w:rPr>
        <w:t>amas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d</w:t>
      </w:r>
      <w:r>
        <w:rPr>
          <w:w w:val="95"/>
        </w:rPr>
        <w:t>e</w:t>
      </w:r>
      <w:r>
        <w:rPr>
          <w:spacing w:val="2"/>
          <w:w w:val="95"/>
        </w:rPr>
        <w:t xml:space="preserve"> E</w:t>
      </w:r>
      <w:r>
        <w:rPr>
          <w:spacing w:val="-3"/>
          <w:w w:val="95"/>
        </w:rPr>
        <w:t>s</w:t>
      </w:r>
      <w:r>
        <w:rPr>
          <w:spacing w:val="-2"/>
          <w:w w:val="95"/>
        </w:rPr>
        <w:t>t</w:t>
      </w:r>
      <w:r>
        <w:rPr>
          <w:w w:val="95"/>
        </w:rPr>
        <w:t>u</w:t>
      </w:r>
      <w:r>
        <w:rPr>
          <w:spacing w:val="3"/>
          <w:w w:val="95"/>
        </w:rPr>
        <w:t>d</w:t>
      </w:r>
      <w:r>
        <w:rPr>
          <w:spacing w:val="-2"/>
          <w:w w:val="95"/>
        </w:rPr>
        <w:t>io</w:t>
      </w:r>
      <w:r>
        <w:rPr>
          <w:w w:val="95"/>
        </w:rPr>
        <w:t>,</w:t>
      </w:r>
      <w:r>
        <w:rPr>
          <w:spacing w:val="6"/>
          <w:w w:val="95"/>
        </w:rPr>
        <w:t xml:space="preserve"> </w:t>
      </w:r>
      <w:r>
        <w:rPr>
          <w:spacing w:val="-2"/>
          <w:w w:val="95"/>
        </w:rPr>
        <w:t>o</w:t>
      </w:r>
      <w:r>
        <w:rPr>
          <w:spacing w:val="3"/>
          <w:w w:val="95"/>
        </w:rPr>
        <w:t>r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e</w:t>
      </w:r>
      <w:r>
        <w:rPr>
          <w:w w:val="95"/>
        </w:rPr>
        <w:t>n</w:t>
      </w:r>
      <w:r>
        <w:rPr>
          <w:spacing w:val="-2"/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io</w:t>
      </w:r>
      <w:r>
        <w:rPr>
          <w:w w:val="95"/>
        </w:rPr>
        <w:t>n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7"/>
          <w:w w:val="95"/>
        </w:rPr>
        <w:t xml:space="preserve"> </w:t>
      </w:r>
      <w:r>
        <w:rPr>
          <w:spacing w:val="-1"/>
          <w:w w:val="95"/>
        </w:rPr>
        <w:t>d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d</w:t>
      </w:r>
      <w:r>
        <w:rPr>
          <w:spacing w:val="5"/>
          <w:w w:val="95"/>
        </w:rPr>
        <w:t>á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ti</w:t>
      </w:r>
      <w:r>
        <w:rPr>
          <w:spacing w:val="1"/>
          <w:w w:val="95"/>
        </w:rPr>
        <w:t>c</w:t>
      </w:r>
      <w:r>
        <w:rPr>
          <w:w w:val="95"/>
        </w:rPr>
        <w:t>as</w:t>
      </w:r>
      <w:r>
        <w:rPr>
          <w:spacing w:val="2"/>
          <w:w w:val="95"/>
        </w:rPr>
        <w:t xml:space="preserve"> </w:t>
      </w:r>
      <w:r>
        <w:rPr>
          <w:w w:val="95"/>
        </w:rPr>
        <w:t>y</w:t>
      </w:r>
      <w:r>
        <w:rPr>
          <w:spacing w:val="6"/>
          <w:w w:val="95"/>
        </w:rPr>
        <w:t xml:space="preserve"> </w:t>
      </w:r>
      <w:r>
        <w:rPr>
          <w:spacing w:val="-3"/>
          <w:w w:val="95"/>
        </w:rPr>
        <w:t>s</w:t>
      </w:r>
      <w:r>
        <w:rPr>
          <w:w w:val="95"/>
        </w:rPr>
        <w:t>ug</w:t>
      </w:r>
      <w:r>
        <w:rPr>
          <w:spacing w:val="-1"/>
          <w:w w:val="95"/>
        </w:rPr>
        <w:t>ere</w:t>
      </w:r>
      <w:r>
        <w:rPr>
          <w:w w:val="95"/>
        </w:rPr>
        <w:t>n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</w:t>
      </w:r>
      <w:r>
        <w:rPr>
          <w:w w:val="95"/>
        </w:rPr>
        <w:t>as</w:t>
      </w:r>
      <w:r>
        <w:rPr>
          <w:spacing w:val="2"/>
          <w:w w:val="95"/>
        </w:rPr>
        <w:t xml:space="preserve"> </w:t>
      </w:r>
      <w:r>
        <w:rPr>
          <w:spacing w:val="3"/>
          <w:w w:val="95"/>
        </w:rPr>
        <w:t>d</w:t>
      </w:r>
      <w:r>
        <w:rPr>
          <w:w w:val="95"/>
        </w:rPr>
        <w:t>e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a</w:t>
      </w:r>
      <w:r>
        <w:rPr>
          <w:spacing w:val="-1"/>
          <w:w w:val="95"/>
        </w:rPr>
        <w:t>l</w:t>
      </w:r>
      <w:r>
        <w:rPr>
          <w:w w:val="95"/>
        </w:rPr>
        <w:t>ua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n.</w:t>
      </w:r>
    </w:p>
    <w:p w:rsidR="00CA55E8" w:rsidRDefault="00CA55E8">
      <w:pPr>
        <w:pStyle w:val="Ttulo4"/>
        <w:numPr>
          <w:ilvl w:val="0"/>
          <w:numId w:val="214"/>
        </w:numPr>
        <w:tabs>
          <w:tab w:val="left" w:pos="384"/>
        </w:tabs>
        <w:kinsoku w:val="0"/>
        <w:overflowPunct w:val="0"/>
        <w:ind w:left="384" w:hanging="168"/>
        <w:sectPr w:rsidR="00CA55E8">
          <w:pgSz w:w="24480" w:h="15840" w:orient="landscape"/>
          <w:pgMar w:top="38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52"/>
        <w:ind w:left="7499" w:right="7874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17B59F"/>
          <w:spacing w:val="-1"/>
          <w:w w:val="90"/>
        </w:rPr>
        <w:lastRenderedPageBreak/>
        <w:t>D</w:t>
      </w:r>
      <w:r>
        <w:rPr>
          <w:rFonts w:ascii="Arial" w:hAnsi="Arial" w:cs="Arial"/>
          <w:b/>
          <w:bCs/>
          <w:color w:val="17B59F"/>
          <w:w w:val="90"/>
        </w:rPr>
        <w:t>O</w:t>
      </w:r>
      <w:r>
        <w:rPr>
          <w:rFonts w:ascii="Arial" w:hAnsi="Arial" w:cs="Arial"/>
          <w:b/>
          <w:bCs/>
          <w:color w:val="17B59F"/>
          <w:spacing w:val="-3"/>
          <w:w w:val="90"/>
        </w:rPr>
        <w:t>S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1"/>
          <w:w w:val="90"/>
        </w:rPr>
        <w:t>F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w w:val="90"/>
        </w:rPr>
        <w:t>ÓN</w:t>
      </w:r>
      <w:r>
        <w:rPr>
          <w:rFonts w:ascii="Arial" w:hAnsi="Arial" w:cs="Arial"/>
          <w:b/>
          <w:bCs/>
          <w:color w:val="17B59F"/>
          <w:spacing w:val="32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3"/>
          <w:w w:val="90"/>
        </w:rPr>
        <w:t>G</w:t>
      </w:r>
      <w:r>
        <w:rPr>
          <w:rFonts w:ascii="Arial" w:hAnsi="Arial" w:cs="Arial"/>
          <w:b/>
          <w:bCs/>
          <w:color w:val="17B59F"/>
          <w:w w:val="90"/>
        </w:rPr>
        <w:t>EO</w:t>
      </w:r>
      <w:r>
        <w:rPr>
          <w:rFonts w:ascii="Arial" w:hAnsi="Arial" w:cs="Arial"/>
          <w:b/>
          <w:bCs/>
          <w:color w:val="17B59F"/>
          <w:spacing w:val="-3"/>
          <w:w w:val="90"/>
        </w:rPr>
        <w:t>G</w:t>
      </w:r>
      <w:r>
        <w:rPr>
          <w:rFonts w:ascii="Arial" w:hAnsi="Arial" w:cs="Arial"/>
          <w:b/>
          <w:bCs/>
          <w:color w:val="17B59F"/>
          <w:w w:val="90"/>
        </w:rPr>
        <w:t>R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1"/>
          <w:w w:val="90"/>
        </w:rPr>
        <w:t>F</w:t>
      </w:r>
      <w:r>
        <w:rPr>
          <w:rFonts w:ascii="Arial" w:hAnsi="Arial" w:cs="Arial"/>
          <w:b/>
          <w:bCs/>
          <w:color w:val="17B59F"/>
          <w:spacing w:val="1"/>
          <w:w w:val="90"/>
        </w:rPr>
        <w:t>Í</w:t>
      </w:r>
      <w:r>
        <w:rPr>
          <w:rFonts w:ascii="Arial" w:hAnsi="Arial" w:cs="Arial"/>
          <w:b/>
          <w:bCs/>
          <w:color w:val="17B59F"/>
          <w:w w:val="90"/>
        </w:rPr>
        <w:t>A</w:t>
      </w:r>
      <w:r>
        <w:rPr>
          <w:rFonts w:ascii="Arial" w:hAnsi="Arial" w:cs="Arial"/>
          <w:b/>
          <w:bCs/>
          <w:color w:val="17B59F"/>
          <w:spacing w:val="26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2"/>
          <w:w w:val="90"/>
        </w:rPr>
        <w:t>5</w:t>
      </w:r>
      <w:r>
        <w:rPr>
          <w:rFonts w:ascii="Arial" w:hAnsi="Arial" w:cs="Arial"/>
          <w:b/>
          <w:bCs/>
          <w:color w:val="17B59F"/>
          <w:w w:val="90"/>
        </w:rPr>
        <w:t>º</w:t>
      </w:r>
      <w:r>
        <w:rPr>
          <w:rFonts w:ascii="Arial" w:hAnsi="Arial" w:cs="Arial"/>
          <w:b/>
          <w:bCs/>
          <w:color w:val="17B59F"/>
          <w:spacing w:val="29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3"/>
          <w:w w:val="90"/>
        </w:rPr>
        <w:t>G</w:t>
      </w:r>
      <w:r>
        <w:rPr>
          <w:rFonts w:ascii="Arial" w:hAnsi="Arial" w:cs="Arial"/>
          <w:b/>
          <w:bCs/>
          <w:color w:val="17B59F"/>
          <w:w w:val="90"/>
        </w:rPr>
        <w:t>R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1"/>
          <w:w w:val="90"/>
        </w:rPr>
        <w:t>D</w:t>
      </w:r>
      <w:r>
        <w:rPr>
          <w:rFonts w:ascii="Arial" w:hAnsi="Arial" w:cs="Arial"/>
          <w:b/>
          <w:bCs/>
          <w:color w:val="17B59F"/>
          <w:w w:val="90"/>
        </w:rPr>
        <w:t>O</w:t>
      </w:r>
    </w:p>
    <w:p w:rsidR="00CA55E8" w:rsidRDefault="00CA55E8">
      <w:pPr>
        <w:kinsoku w:val="0"/>
        <w:overflowPunct w:val="0"/>
        <w:spacing w:before="14" w:line="280" w:lineRule="exact"/>
        <w:rPr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1138"/>
        <w:gridCol w:w="5243"/>
        <w:gridCol w:w="8508"/>
        <w:gridCol w:w="1134"/>
        <w:gridCol w:w="4963"/>
      </w:tblGrid>
      <w:tr w:rsidR="00CA55E8">
        <w:trPr>
          <w:trHeight w:hRule="exact" w:val="66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28"/>
            </w:pP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</w:rPr>
              <w:t>A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69" w:right="374"/>
              <w:jc w:val="center"/>
            </w:pPr>
            <w:r>
              <w:rPr>
                <w:rFonts w:ascii="Arial" w:hAnsi="Arial" w:cs="Arial"/>
                <w:b/>
                <w:bCs/>
                <w:w w:val="75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w w:val="75"/>
              </w:rPr>
              <w:t>J</w:t>
            </w:r>
            <w:r>
              <w:rPr>
                <w:rFonts w:ascii="Arial" w:hAnsi="Arial" w:cs="Arial"/>
                <w:b/>
                <w:bCs/>
                <w:w w:val="75"/>
              </w:rPr>
              <w:t>E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81D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189"/>
            </w:pP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RE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Z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39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ER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834F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510" w:right="3508"/>
              <w:jc w:val="center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A7E0"/>
          </w:tcPr>
          <w:p w:rsidR="00CA55E8" w:rsidRDefault="00CA55E8">
            <w:pPr>
              <w:pStyle w:val="TableParagraph"/>
              <w:kinsoku w:val="0"/>
              <w:overflowPunct w:val="0"/>
              <w:spacing w:before="42" w:line="250" w:lineRule="auto"/>
              <w:ind w:left="193" w:firstLine="76"/>
            </w:pPr>
            <w:r>
              <w:rPr>
                <w:rFonts w:ascii="Arial" w:hAnsi="Arial" w:cs="Arial"/>
                <w:b/>
                <w:bCs/>
              </w:rPr>
              <w:t>L</w:t>
            </w: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G</w:t>
            </w:r>
            <w:r>
              <w:rPr>
                <w:rFonts w:ascii="Arial" w:hAnsi="Arial" w:cs="Arial"/>
                <w:b/>
                <w:bCs/>
                <w:spacing w:val="-45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110"/>
              </w:rPr>
              <w:t>/</w:t>
            </w:r>
            <w:r>
              <w:rPr>
                <w:rFonts w:ascii="Arial" w:hAnsi="Arial" w:cs="Arial"/>
                <w:b/>
                <w:bCs/>
                <w:w w:val="14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</w:rPr>
              <w:t>S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005E"/>
          </w:tcPr>
          <w:p w:rsidR="00CA55E8" w:rsidRDefault="00CA55E8">
            <w:pPr>
              <w:pStyle w:val="TableParagraph"/>
              <w:kinsoku w:val="0"/>
              <w:overflowPunct w:val="0"/>
              <w:spacing w:before="42" w:line="250" w:lineRule="auto"/>
              <w:ind w:left="1475" w:right="174" w:firstLine="4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-6"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3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EN</w:t>
            </w:r>
            <w:r>
              <w:rPr>
                <w:rFonts w:ascii="Arial" w:hAnsi="Arial" w:cs="Arial"/>
                <w:b/>
                <w:bCs/>
                <w:w w:val="9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P</w:t>
            </w:r>
            <w:r>
              <w:rPr>
                <w:rFonts w:ascii="Arial" w:hAnsi="Arial" w:cs="Arial"/>
                <w:b/>
                <w:bCs/>
                <w:w w:val="95"/>
              </w:rPr>
              <w:t>RO</w:t>
            </w: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G</w:t>
            </w:r>
            <w:r>
              <w:rPr>
                <w:rFonts w:ascii="Arial" w:hAnsi="Arial" w:cs="Arial"/>
                <w:b/>
                <w:bCs/>
                <w:w w:val="95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</w:rPr>
              <w:t xml:space="preserve">MA </w:t>
            </w:r>
            <w:r>
              <w:rPr>
                <w:rFonts w:ascii="Arial" w:hAnsi="Arial" w:cs="Arial"/>
                <w:b/>
                <w:bCs/>
                <w:spacing w:val="4"/>
                <w:w w:val="9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201</w:t>
            </w:r>
            <w:r>
              <w:rPr>
                <w:rFonts w:ascii="Arial" w:hAnsi="Arial" w:cs="Arial"/>
                <w:b/>
                <w:bCs/>
                <w:w w:val="95"/>
              </w:rPr>
              <w:t>8</w:t>
            </w:r>
          </w:p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20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543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IN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spacing w:val="-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NCI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GN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</w:tr>
      <w:tr w:rsidR="00CA55E8">
        <w:trPr>
          <w:trHeight w:hRule="exact" w:val="150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5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42" w:right="135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FIC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Y</w:t>
            </w:r>
            <w:r>
              <w:rPr>
                <w:rFonts w:ascii="Arial" w:hAnsi="Arial" w:cs="Arial"/>
                <w:spacing w:val="4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87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416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de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de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rra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86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3"/>
            </w:pP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apas</w:t>
            </w:r>
            <w:r>
              <w:rPr>
                <w:rFonts w:ascii="Arial" w:hAnsi="Arial" w:cs="Arial"/>
                <w:spacing w:val="3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3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3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3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rra:</w:t>
            </w:r>
            <w:r>
              <w:rPr>
                <w:rFonts w:ascii="Arial" w:hAnsi="Arial" w:cs="Arial"/>
                <w:spacing w:val="3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3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árt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3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-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23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189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191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104" w:right="922"/>
            </w:pP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4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4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cart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ue</w:t>
            </w:r>
            <w:r>
              <w:rPr>
                <w:rFonts w:ascii="Arial" w:hAnsi="Arial" w:cs="Arial"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de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A55E8">
        <w:trPr>
          <w:trHeight w:hRule="exact" w:val="156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31" w:right="42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5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66" w:right="164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FIC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Y</w:t>
            </w:r>
            <w:r>
              <w:rPr>
                <w:rFonts w:ascii="Arial" w:hAnsi="Arial" w:cs="Arial"/>
                <w:spacing w:val="4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85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415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rra.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84"/>
              </w:numPr>
              <w:tabs>
                <w:tab w:val="left" w:pos="464"/>
              </w:tabs>
              <w:kinsoku w:val="0"/>
              <w:overflowPunct w:val="0"/>
              <w:spacing w:before="13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y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20"/>
              <w:ind w:left="104"/>
            </w:pPr>
            <w:r>
              <w:rPr>
                <w:rFonts w:ascii="Arial" w:hAnsi="Arial" w:cs="Arial"/>
                <w:w w:val="130"/>
                <w:sz w:val="22"/>
                <w:szCs w:val="22"/>
              </w:rPr>
              <w:t>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3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00" w:right="9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189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191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239" w:right="240" w:firstLine="1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541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70" w:lineRule="exact"/>
              <w:rPr>
                <w:sz w:val="17"/>
                <w:szCs w:val="17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5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56" w:right="154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FIC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Y</w:t>
            </w:r>
            <w:r>
              <w:rPr>
                <w:rFonts w:ascii="Arial" w:hAnsi="Arial" w:cs="Arial"/>
                <w:spacing w:val="4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83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415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rra.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82"/>
              </w:numPr>
              <w:tabs>
                <w:tab w:val="left" w:pos="464"/>
              </w:tabs>
              <w:kinsoku w:val="0"/>
              <w:overflowPunct w:val="0"/>
              <w:spacing w:before="13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eli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20"/>
              <w:ind w:left="104"/>
            </w:pPr>
            <w:r>
              <w:rPr>
                <w:rFonts w:ascii="Arial" w:hAnsi="Arial" w:cs="Arial"/>
                <w:w w:val="130"/>
                <w:sz w:val="22"/>
                <w:szCs w:val="22"/>
              </w:rPr>
              <w:t>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3" w:line="170" w:lineRule="exact"/>
              <w:rPr>
                <w:sz w:val="17"/>
                <w:szCs w:val="17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239" w:right="240" w:firstLine="6"/>
              <w:jc w:val="center"/>
            </w:pPr>
            <w:r>
              <w:rPr>
                <w:rFonts w:ascii="Arial" w:hAnsi="Arial" w:cs="Arial"/>
                <w:w w:val="105"/>
                <w:sz w:val="22"/>
                <w:szCs w:val="22"/>
              </w:rPr>
              <w:t>32 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72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56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5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66" w:right="164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FIC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Y</w:t>
            </w:r>
            <w:r>
              <w:rPr>
                <w:rFonts w:ascii="Arial" w:hAnsi="Arial" w:cs="Arial"/>
                <w:spacing w:val="4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81"/>
              </w:numPr>
              <w:tabs>
                <w:tab w:val="left" w:pos="459"/>
              </w:tabs>
              <w:kinsoku w:val="0"/>
              <w:overflowPunct w:val="0"/>
              <w:spacing w:before="13"/>
              <w:ind w:left="459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80"/>
              </w:numPr>
              <w:tabs>
                <w:tab w:val="left" w:pos="464"/>
              </w:tabs>
              <w:kinsoku w:val="0"/>
              <w:overflowPunct w:val="0"/>
              <w:spacing w:before="13"/>
              <w:ind w:left="4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 art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431" w:right="37" w:hanging="192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69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57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5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71" w:right="168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FIC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Y</w:t>
            </w:r>
            <w:r>
              <w:rPr>
                <w:rFonts w:ascii="Arial" w:hAnsi="Arial" w:cs="Arial"/>
                <w:spacing w:val="4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79"/>
              </w:numPr>
              <w:tabs>
                <w:tab w:val="left" w:pos="459"/>
              </w:tabs>
              <w:kinsoku w:val="0"/>
              <w:overflowPunct w:val="0"/>
              <w:spacing w:before="13"/>
              <w:ind w:left="459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78"/>
              </w:numPr>
              <w:tabs>
                <w:tab w:val="left" w:pos="464"/>
              </w:tabs>
              <w:kinsoku w:val="0"/>
              <w:overflowPunct w:val="0"/>
              <w:spacing w:before="13"/>
              <w:ind w:left="464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2" w:line="120" w:lineRule="exact"/>
              <w:rPr>
                <w:sz w:val="12"/>
                <w:szCs w:val="1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431" w:right="37" w:hanging="192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55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 w:line="170" w:lineRule="exact"/>
              <w:rPr>
                <w:sz w:val="17"/>
                <w:szCs w:val="17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7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21" w:right="416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5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61" w:right="15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FIC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Y</w:t>
            </w:r>
            <w:r>
              <w:rPr>
                <w:rFonts w:ascii="Arial" w:hAnsi="Arial" w:cs="Arial"/>
                <w:spacing w:val="4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77"/>
              </w:numPr>
              <w:tabs>
                <w:tab w:val="left" w:pos="459"/>
              </w:tabs>
              <w:kinsoku w:val="0"/>
              <w:overflowPunct w:val="0"/>
              <w:spacing w:before="13"/>
              <w:ind w:left="459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76"/>
              </w:numPr>
              <w:tabs>
                <w:tab w:val="left" w:pos="464"/>
              </w:tabs>
              <w:kinsoku w:val="0"/>
              <w:overflowPunct w:val="0"/>
              <w:spacing w:before="13"/>
              <w:ind w:left="464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apas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nte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3" w:line="110" w:lineRule="exact"/>
              <w:rPr>
                <w:sz w:val="11"/>
                <w:szCs w:val="11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431" w:right="37" w:hanging="192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56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8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83" w:right="373" w:hanging="5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5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66" w:right="164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FIC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Y</w:t>
            </w:r>
            <w:r>
              <w:rPr>
                <w:rFonts w:ascii="Arial" w:hAnsi="Arial" w:cs="Arial"/>
                <w:spacing w:val="4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75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99"/>
              <w:jc w:val="both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ug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4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nadas</w:t>
            </w:r>
            <w:r>
              <w:rPr>
                <w:rFonts w:ascii="Arial" w:hAnsi="Arial" w:cs="Arial"/>
                <w:spacing w:val="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74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97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eas</w:t>
            </w:r>
            <w:r>
              <w:rPr>
                <w:rFonts w:ascii="Arial" w:hAnsi="Arial" w:cs="Arial"/>
                <w:spacing w:val="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ra.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7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29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32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56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9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5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61" w:right="164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FIC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Y</w:t>
            </w:r>
            <w:r>
              <w:rPr>
                <w:rFonts w:ascii="Arial" w:hAnsi="Arial" w:cs="Arial"/>
                <w:spacing w:val="4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73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369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ug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de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nadas</w:t>
            </w:r>
            <w:r>
              <w:rPr>
                <w:rFonts w:ascii="Arial" w:hAnsi="Arial" w:cs="Arial"/>
                <w:spacing w:val="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72"/>
              </w:numPr>
              <w:tabs>
                <w:tab w:val="left" w:pos="464"/>
              </w:tabs>
              <w:kinsoku w:val="0"/>
              <w:overflowPunct w:val="0"/>
              <w:spacing w:before="13"/>
              <w:ind w:left="4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das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d,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tu</w:t>
            </w:r>
            <w:r>
              <w:rPr>
                <w:rFonts w:ascii="Arial" w:hAnsi="Arial" w:cs="Arial"/>
                <w:sz w:val="22"/>
                <w:szCs w:val="22"/>
              </w:rPr>
              <w:t>d.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7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3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</w:tbl>
    <w:p w:rsidR="00CA55E8" w:rsidRDefault="00CA55E8">
      <w:pPr>
        <w:sectPr w:rsidR="00CA55E8">
          <w:pgSz w:w="24480" w:h="15840" w:orient="landscape"/>
          <w:pgMar w:top="38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6" w:line="80" w:lineRule="exact"/>
        <w:rPr>
          <w:sz w:val="8"/>
          <w:szCs w:val="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1138"/>
        <w:gridCol w:w="5241"/>
        <w:gridCol w:w="8506"/>
        <w:gridCol w:w="1133"/>
        <w:gridCol w:w="4963"/>
      </w:tblGrid>
      <w:tr w:rsidR="00CA55E8">
        <w:trPr>
          <w:trHeight w:hRule="exact" w:val="155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 w:line="170" w:lineRule="exact"/>
              <w:rPr>
                <w:sz w:val="17"/>
                <w:szCs w:val="17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10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22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5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61" w:right="15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FIC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Y</w:t>
            </w:r>
            <w:r>
              <w:rPr>
                <w:rFonts w:ascii="Arial" w:hAnsi="Arial" w:cs="Arial"/>
                <w:spacing w:val="4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71"/>
              </w:numPr>
              <w:tabs>
                <w:tab w:val="left" w:pos="459"/>
              </w:tabs>
              <w:kinsoku w:val="0"/>
              <w:overflowPunct w:val="0"/>
              <w:spacing w:before="8" w:line="250" w:lineRule="auto"/>
              <w:ind w:left="459" w:right="367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ug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de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nadas</w:t>
            </w:r>
            <w:r>
              <w:rPr>
                <w:rFonts w:ascii="Arial" w:hAnsi="Arial" w:cs="Arial"/>
                <w:spacing w:val="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70"/>
              </w:numPr>
              <w:tabs>
                <w:tab w:val="left" w:pos="464"/>
              </w:tabs>
              <w:kinsoku w:val="0"/>
              <w:overflowPunct w:val="0"/>
              <w:spacing w:before="8" w:line="250" w:lineRule="auto"/>
              <w:ind w:left="464" w:right="103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apas</w:t>
            </w:r>
            <w:r>
              <w:rPr>
                <w:rFonts w:ascii="Arial" w:hAnsi="Arial" w:cs="Arial"/>
                <w:spacing w:val="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100" w:lineRule="exact"/>
              <w:rPr>
                <w:sz w:val="10"/>
                <w:szCs w:val="1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1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56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72" w:right="16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-NO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29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5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66" w:right="164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FIC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Y</w:t>
            </w:r>
            <w:r>
              <w:rPr>
                <w:rFonts w:ascii="Arial" w:hAnsi="Arial" w:cs="Arial"/>
                <w:spacing w:val="4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69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96"/>
              <w:jc w:val="both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68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4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 xml:space="preserve">s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0"/>
              <w:ind w:left="104"/>
            </w:pPr>
            <w:r>
              <w:rPr>
                <w:rFonts w:ascii="Arial" w:hAnsi="Arial" w:cs="Arial"/>
                <w:w w:val="130"/>
                <w:sz w:val="22"/>
                <w:szCs w:val="22"/>
              </w:rPr>
              <w:t>•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7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40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56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97" w:right="399"/>
              <w:jc w:val="center"/>
            </w:pP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5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66" w:right="15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FIC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Y</w:t>
            </w:r>
            <w:r>
              <w:rPr>
                <w:rFonts w:ascii="Arial" w:hAnsi="Arial" w:cs="Arial"/>
                <w:spacing w:val="4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67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97"/>
              <w:jc w:val="both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66"/>
              </w:numPr>
              <w:tabs>
                <w:tab w:val="left" w:pos="464"/>
              </w:tabs>
              <w:kinsoku w:val="0"/>
              <w:overflowPunct w:val="0"/>
              <w:spacing w:before="13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810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2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55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56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198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w w:val="9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3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dad.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391*</w:t>
            </w:r>
          </w:p>
        </w:tc>
      </w:tr>
      <w:tr w:rsidR="00CA55E8">
        <w:trPr>
          <w:trHeight w:hRule="exact" w:val="155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 w:line="170" w:lineRule="exact"/>
              <w:rPr>
                <w:sz w:val="17"/>
                <w:szCs w:val="17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5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61" w:right="15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FIC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Y</w:t>
            </w:r>
            <w:r>
              <w:rPr>
                <w:rFonts w:ascii="Arial" w:hAnsi="Arial" w:cs="Arial"/>
                <w:spacing w:val="4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65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816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64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0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de </w:t>
            </w:r>
            <w:r>
              <w:rPr>
                <w:rFonts w:ascii="Arial" w:hAnsi="Arial" w:cs="Arial"/>
                <w:spacing w:val="4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 xml:space="preserve">as </w:t>
            </w:r>
            <w:r>
              <w:rPr>
                <w:rFonts w:ascii="Arial" w:hAnsi="Arial" w:cs="Arial"/>
                <w:spacing w:val="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s </w:t>
            </w:r>
            <w:r>
              <w:rPr>
                <w:rFonts w:ascii="Arial" w:hAnsi="Arial" w:cs="Arial"/>
                <w:spacing w:val="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pacing w:val="4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pacing w:val="4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tas </w:t>
            </w:r>
            <w:r>
              <w:rPr>
                <w:rFonts w:ascii="Arial" w:hAnsi="Arial" w:cs="Arial"/>
                <w:spacing w:val="3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y </w:t>
            </w:r>
            <w:r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 xml:space="preserve">ras </w:t>
            </w:r>
            <w:r>
              <w:rPr>
                <w:rFonts w:ascii="Arial" w:hAnsi="Arial" w:cs="Arial"/>
                <w:spacing w:val="3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de </w:t>
            </w:r>
            <w:r>
              <w:rPr>
                <w:rFonts w:ascii="Arial" w:hAnsi="Arial" w:cs="Arial"/>
                <w:spacing w:val="4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170" w:lineRule="exact"/>
              <w:rPr>
                <w:sz w:val="17"/>
                <w:szCs w:val="17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42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31" w:right="35" w:hanging="192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ura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3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76"/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>1*</w:t>
            </w:r>
          </w:p>
        </w:tc>
      </w:tr>
      <w:tr w:rsidR="00CA55E8">
        <w:trPr>
          <w:trHeight w:hRule="exact" w:val="157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5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57" w:right="150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FIC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Y</w:t>
            </w:r>
            <w:r>
              <w:rPr>
                <w:rFonts w:ascii="Arial" w:hAnsi="Arial" w:cs="Arial"/>
                <w:spacing w:val="4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63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97"/>
              <w:jc w:val="both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5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5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cas</w:t>
            </w:r>
            <w:r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62"/>
              </w:numPr>
              <w:tabs>
                <w:tab w:val="left" w:pos="464"/>
              </w:tabs>
              <w:kinsoku w:val="0"/>
              <w:overflowPunct w:val="0"/>
              <w:spacing w:before="13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cá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62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3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43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47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31" w:right="35" w:hanging="192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ura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3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la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76"/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>1*</w:t>
            </w:r>
          </w:p>
        </w:tc>
      </w:tr>
      <w:tr w:rsidR="00CA55E8">
        <w:trPr>
          <w:trHeight w:hRule="exact" w:val="80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26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20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7094" w:right="7090"/>
              <w:jc w:val="center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tro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n.</w:t>
            </w:r>
          </w:p>
        </w:tc>
      </w:tr>
    </w:tbl>
    <w:p w:rsidR="00CA55E8" w:rsidRDefault="00CA55E8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:rsidR="00CA55E8" w:rsidRDefault="00CA55E8">
      <w:pPr>
        <w:pStyle w:val="Ttulo4"/>
        <w:numPr>
          <w:ilvl w:val="0"/>
          <w:numId w:val="214"/>
        </w:numPr>
        <w:tabs>
          <w:tab w:val="left" w:pos="388"/>
        </w:tabs>
        <w:kinsoku w:val="0"/>
        <w:overflowPunct w:val="0"/>
        <w:ind w:left="388"/>
      </w:pPr>
      <w:r>
        <w:rPr>
          <w:b/>
          <w:bCs/>
          <w:w w:val="95"/>
        </w:rPr>
        <w:t>RE</w:t>
      </w:r>
      <w:r>
        <w:rPr>
          <w:b/>
          <w:bCs/>
          <w:spacing w:val="-2"/>
          <w:w w:val="95"/>
        </w:rPr>
        <w:t>F</w:t>
      </w:r>
      <w:r>
        <w:rPr>
          <w:b/>
          <w:bCs/>
          <w:w w:val="95"/>
        </w:rPr>
        <w:t>ERE</w:t>
      </w:r>
      <w:r>
        <w:rPr>
          <w:b/>
          <w:bCs/>
          <w:spacing w:val="2"/>
          <w:w w:val="95"/>
        </w:rPr>
        <w:t>N</w:t>
      </w:r>
      <w:r>
        <w:rPr>
          <w:b/>
          <w:bCs/>
          <w:spacing w:val="-2"/>
          <w:w w:val="95"/>
        </w:rPr>
        <w:t>C</w:t>
      </w:r>
      <w:r>
        <w:rPr>
          <w:b/>
          <w:bCs/>
          <w:spacing w:val="1"/>
          <w:w w:val="95"/>
        </w:rPr>
        <w:t>I</w:t>
      </w:r>
      <w:r>
        <w:rPr>
          <w:b/>
          <w:bCs/>
          <w:spacing w:val="-4"/>
          <w:w w:val="95"/>
        </w:rPr>
        <w:t>A</w:t>
      </w:r>
      <w:r>
        <w:rPr>
          <w:b/>
          <w:bCs/>
          <w:w w:val="95"/>
        </w:rPr>
        <w:t>:</w:t>
      </w:r>
      <w:r>
        <w:rPr>
          <w:b/>
          <w:bCs/>
          <w:spacing w:val="5"/>
          <w:w w:val="95"/>
        </w:rPr>
        <w:t xml:space="preserve"> </w:t>
      </w:r>
      <w:r>
        <w:rPr>
          <w:spacing w:val="2"/>
          <w:w w:val="95"/>
        </w:rPr>
        <w:t>SE</w:t>
      </w:r>
      <w:r>
        <w:rPr>
          <w:spacing w:val="-5"/>
          <w:w w:val="95"/>
        </w:rPr>
        <w:t>P</w:t>
      </w:r>
      <w:r>
        <w:rPr>
          <w:w w:val="95"/>
        </w:rPr>
        <w:t>.</w:t>
      </w:r>
      <w:r>
        <w:rPr>
          <w:spacing w:val="5"/>
          <w:w w:val="95"/>
        </w:rPr>
        <w:t xml:space="preserve"> </w:t>
      </w:r>
      <w:r>
        <w:rPr>
          <w:spacing w:val="1"/>
          <w:w w:val="95"/>
        </w:rPr>
        <w:t>A</w:t>
      </w:r>
      <w:r>
        <w:rPr>
          <w:spacing w:val="-1"/>
          <w:w w:val="95"/>
        </w:rPr>
        <w:t>pre</w:t>
      </w:r>
      <w:r>
        <w:rPr>
          <w:w w:val="95"/>
        </w:rPr>
        <w:t>n</w:t>
      </w:r>
      <w:r>
        <w:rPr>
          <w:spacing w:val="-1"/>
          <w:w w:val="95"/>
        </w:rPr>
        <w:t>d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z</w:t>
      </w:r>
      <w:r>
        <w:rPr>
          <w:w w:val="95"/>
        </w:rPr>
        <w:t>a</w:t>
      </w:r>
      <w:r>
        <w:rPr>
          <w:spacing w:val="-2"/>
          <w:w w:val="95"/>
        </w:rPr>
        <w:t>j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2"/>
          <w:w w:val="95"/>
        </w:rPr>
        <w:t xml:space="preserve"> </w:t>
      </w:r>
      <w:r>
        <w:rPr>
          <w:spacing w:val="1"/>
          <w:w w:val="95"/>
        </w:rPr>
        <w:t>c</w:t>
      </w:r>
      <w:r>
        <w:rPr>
          <w:spacing w:val="-1"/>
          <w:w w:val="95"/>
        </w:rPr>
        <w:t>l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p</w:t>
      </w:r>
      <w:r>
        <w:rPr>
          <w:w w:val="95"/>
        </w:rPr>
        <w:t>a</w:t>
      </w:r>
      <w:r>
        <w:rPr>
          <w:spacing w:val="-1"/>
          <w:w w:val="95"/>
        </w:rPr>
        <w:t>r</w:t>
      </w:r>
      <w:r>
        <w:rPr>
          <w:w w:val="95"/>
        </w:rPr>
        <w:t>a</w:t>
      </w:r>
      <w:r>
        <w:rPr>
          <w:spacing w:val="5"/>
          <w:w w:val="95"/>
        </w:rPr>
        <w:t xml:space="preserve"> </w:t>
      </w:r>
      <w:r>
        <w:rPr>
          <w:spacing w:val="2"/>
          <w:w w:val="95"/>
        </w:rPr>
        <w:t>l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spacing w:val="-1"/>
          <w:w w:val="95"/>
        </w:rPr>
        <w:t>ed</w:t>
      </w:r>
      <w:r>
        <w:rPr>
          <w:w w:val="95"/>
        </w:rPr>
        <w:t>u</w:t>
      </w:r>
      <w:r>
        <w:rPr>
          <w:spacing w:val="1"/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</w:t>
      </w:r>
      <w:r>
        <w:rPr>
          <w:spacing w:val="4"/>
          <w:w w:val="95"/>
        </w:rPr>
        <w:t xml:space="preserve"> </w:t>
      </w:r>
      <w:r>
        <w:rPr>
          <w:spacing w:val="-2"/>
          <w:w w:val="95"/>
        </w:rPr>
        <w:t>i</w:t>
      </w:r>
      <w:r>
        <w:rPr>
          <w:w w:val="95"/>
        </w:rPr>
        <w:t>n</w:t>
      </w:r>
      <w:r>
        <w:rPr>
          <w:spacing w:val="-2"/>
          <w:w w:val="95"/>
        </w:rPr>
        <w:t>t</w:t>
      </w:r>
      <w:r>
        <w:rPr>
          <w:spacing w:val="-1"/>
          <w:w w:val="95"/>
        </w:rPr>
        <w:t>e</w:t>
      </w:r>
      <w:r>
        <w:rPr>
          <w:w w:val="95"/>
        </w:rPr>
        <w:t>g</w:t>
      </w:r>
      <w:r>
        <w:rPr>
          <w:spacing w:val="-1"/>
          <w:w w:val="95"/>
        </w:rPr>
        <w:t>r</w:t>
      </w:r>
      <w:r>
        <w:rPr>
          <w:w w:val="95"/>
        </w:rPr>
        <w:t>a</w:t>
      </w:r>
      <w:r>
        <w:rPr>
          <w:spacing w:val="-1"/>
          <w:w w:val="95"/>
        </w:rPr>
        <w:t>l</w:t>
      </w:r>
      <w:r>
        <w:rPr>
          <w:w w:val="95"/>
        </w:rPr>
        <w:t>.</w:t>
      </w:r>
      <w:r>
        <w:rPr>
          <w:spacing w:val="6"/>
          <w:w w:val="95"/>
        </w:rPr>
        <w:t xml:space="preserve"> </w:t>
      </w:r>
      <w:r>
        <w:rPr>
          <w:spacing w:val="2"/>
          <w:w w:val="95"/>
        </w:rPr>
        <w:t>E</w:t>
      </w:r>
      <w:r>
        <w:rPr>
          <w:spacing w:val="-2"/>
          <w:w w:val="95"/>
        </w:rPr>
        <w:t>d</w:t>
      </w:r>
      <w:r>
        <w:rPr>
          <w:w w:val="95"/>
        </w:rPr>
        <w:t>u</w:t>
      </w:r>
      <w:r>
        <w:rPr>
          <w:spacing w:val="1"/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</w:t>
      </w:r>
      <w:r>
        <w:rPr>
          <w:spacing w:val="4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i</w:t>
      </w:r>
      <w:r>
        <w:rPr>
          <w:w w:val="95"/>
        </w:rPr>
        <w:t>ma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i</w:t>
      </w:r>
      <w:r>
        <w:rPr>
          <w:w w:val="95"/>
        </w:rPr>
        <w:t>a</w:t>
      </w:r>
      <w:r>
        <w:rPr>
          <w:spacing w:val="5"/>
          <w:w w:val="95"/>
        </w:rPr>
        <w:t xml:space="preserve"> </w:t>
      </w:r>
      <w:r>
        <w:rPr>
          <w:spacing w:val="2"/>
          <w:w w:val="95"/>
        </w:rPr>
        <w:t>5</w:t>
      </w:r>
      <w:r>
        <w:rPr>
          <w:spacing w:val="-2"/>
          <w:w w:val="95"/>
        </w:rPr>
        <w:t>º</w:t>
      </w:r>
      <w:r>
        <w:rPr>
          <w:w w:val="95"/>
        </w:rPr>
        <w:t>.</w:t>
      </w:r>
      <w:r>
        <w:rPr>
          <w:spacing w:val="5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l</w:t>
      </w:r>
      <w:r>
        <w:rPr>
          <w:w w:val="95"/>
        </w:rPr>
        <w:t>an</w:t>
      </w:r>
      <w:r>
        <w:rPr>
          <w:spacing w:val="4"/>
          <w:w w:val="95"/>
        </w:rPr>
        <w:t xml:space="preserve"> </w:t>
      </w:r>
      <w:r>
        <w:rPr>
          <w:w w:val="95"/>
        </w:rPr>
        <w:t>y</w:t>
      </w:r>
      <w:r>
        <w:rPr>
          <w:spacing w:val="6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o</w:t>
      </w:r>
      <w:r>
        <w:rPr>
          <w:w w:val="95"/>
        </w:rPr>
        <w:t>g</w:t>
      </w:r>
      <w:r>
        <w:rPr>
          <w:spacing w:val="-1"/>
          <w:w w:val="95"/>
        </w:rPr>
        <w:t>r</w:t>
      </w:r>
      <w:r>
        <w:rPr>
          <w:w w:val="95"/>
        </w:rPr>
        <w:t>amas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d</w:t>
      </w:r>
      <w:r>
        <w:rPr>
          <w:w w:val="95"/>
        </w:rPr>
        <w:t>e</w:t>
      </w:r>
      <w:r>
        <w:rPr>
          <w:spacing w:val="2"/>
          <w:w w:val="95"/>
        </w:rPr>
        <w:t xml:space="preserve"> E</w:t>
      </w:r>
      <w:r>
        <w:rPr>
          <w:spacing w:val="-3"/>
          <w:w w:val="95"/>
        </w:rPr>
        <w:t>s</w:t>
      </w:r>
      <w:r>
        <w:rPr>
          <w:spacing w:val="-2"/>
          <w:w w:val="95"/>
        </w:rPr>
        <w:t>t</w:t>
      </w:r>
      <w:r>
        <w:rPr>
          <w:w w:val="95"/>
        </w:rPr>
        <w:t>u</w:t>
      </w:r>
      <w:r>
        <w:rPr>
          <w:spacing w:val="3"/>
          <w:w w:val="95"/>
        </w:rPr>
        <w:t>d</w:t>
      </w:r>
      <w:r>
        <w:rPr>
          <w:spacing w:val="-2"/>
          <w:w w:val="95"/>
        </w:rPr>
        <w:t>io</w:t>
      </w:r>
      <w:r>
        <w:rPr>
          <w:w w:val="95"/>
        </w:rPr>
        <w:t>,</w:t>
      </w:r>
      <w:r>
        <w:rPr>
          <w:spacing w:val="5"/>
          <w:w w:val="95"/>
        </w:rPr>
        <w:t xml:space="preserve"> </w:t>
      </w:r>
      <w:r>
        <w:rPr>
          <w:spacing w:val="-2"/>
          <w:w w:val="95"/>
        </w:rPr>
        <w:t>o</w:t>
      </w:r>
      <w:r>
        <w:rPr>
          <w:spacing w:val="3"/>
          <w:w w:val="95"/>
        </w:rPr>
        <w:t>r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e</w:t>
      </w:r>
      <w:r>
        <w:rPr>
          <w:w w:val="95"/>
        </w:rPr>
        <w:t>n</w:t>
      </w:r>
      <w:r>
        <w:rPr>
          <w:spacing w:val="-2"/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io</w:t>
      </w:r>
      <w:r>
        <w:rPr>
          <w:w w:val="95"/>
        </w:rPr>
        <w:t>n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8"/>
          <w:w w:val="95"/>
        </w:rPr>
        <w:t xml:space="preserve"> </w:t>
      </w:r>
      <w:r>
        <w:rPr>
          <w:spacing w:val="-1"/>
          <w:w w:val="95"/>
        </w:rPr>
        <w:t>d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d</w:t>
      </w:r>
      <w:r>
        <w:rPr>
          <w:spacing w:val="5"/>
          <w:w w:val="95"/>
        </w:rPr>
        <w:t>á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ti</w:t>
      </w:r>
      <w:r>
        <w:rPr>
          <w:spacing w:val="1"/>
          <w:w w:val="95"/>
        </w:rPr>
        <w:t>c</w:t>
      </w:r>
      <w:r>
        <w:rPr>
          <w:w w:val="95"/>
        </w:rPr>
        <w:t>as</w:t>
      </w:r>
      <w:r>
        <w:rPr>
          <w:spacing w:val="2"/>
          <w:w w:val="95"/>
        </w:rPr>
        <w:t xml:space="preserve"> </w:t>
      </w:r>
      <w:r>
        <w:rPr>
          <w:w w:val="95"/>
        </w:rPr>
        <w:t>y</w:t>
      </w:r>
      <w:r>
        <w:rPr>
          <w:spacing w:val="6"/>
          <w:w w:val="95"/>
        </w:rPr>
        <w:t xml:space="preserve"> </w:t>
      </w:r>
      <w:r>
        <w:rPr>
          <w:spacing w:val="-3"/>
          <w:w w:val="95"/>
        </w:rPr>
        <w:t>s</w:t>
      </w:r>
      <w:r>
        <w:rPr>
          <w:w w:val="95"/>
        </w:rPr>
        <w:t>ug</w:t>
      </w:r>
      <w:r>
        <w:rPr>
          <w:spacing w:val="-1"/>
          <w:w w:val="95"/>
        </w:rPr>
        <w:t>ere</w:t>
      </w:r>
      <w:r>
        <w:rPr>
          <w:w w:val="95"/>
        </w:rPr>
        <w:t>n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</w:t>
      </w:r>
      <w:r>
        <w:rPr>
          <w:w w:val="95"/>
        </w:rPr>
        <w:t>as</w:t>
      </w:r>
      <w:r>
        <w:rPr>
          <w:spacing w:val="2"/>
          <w:w w:val="95"/>
        </w:rPr>
        <w:t xml:space="preserve"> </w:t>
      </w:r>
      <w:r>
        <w:rPr>
          <w:spacing w:val="3"/>
          <w:w w:val="95"/>
        </w:rPr>
        <w:t>d</w:t>
      </w:r>
      <w:r>
        <w:rPr>
          <w:w w:val="95"/>
        </w:rPr>
        <w:t>e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a</w:t>
      </w:r>
      <w:r>
        <w:rPr>
          <w:spacing w:val="-1"/>
          <w:w w:val="95"/>
        </w:rPr>
        <w:t>l</w:t>
      </w:r>
      <w:r>
        <w:rPr>
          <w:w w:val="95"/>
        </w:rPr>
        <w:t>ua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n.</w:t>
      </w:r>
    </w:p>
    <w:p w:rsidR="00CA55E8" w:rsidRDefault="00CA55E8">
      <w:pPr>
        <w:pStyle w:val="Ttulo4"/>
        <w:numPr>
          <w:ilvl w:val="0"/>
          <w:numId w:val="214"/>
        </w:numPr>
        <w:tabs>
          <w:tab w:val="left" w:pos="388"/>
        </w:tabs>
        <w:kinsoku w:val="0"/>
        <w:overflowPunct w:val="0"/>
        <w:ind w:left="388"/>
        <w:sectPr w:rsidR="00CA55E8">
          <w:pgSz w:w="24480" w:h="15840" w:orient="landscape"/>
          <w:pgMar w:top="34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52"/>
        <w:ind w:left="8061" w:right="8431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17B59F"/>
          <w:spacing w:val="-1"/>
          <w:w w:val="90"/>
        </w:rPr>
        <w:lastRenderedPageBreak/>
        <w:t>D</w:t>
      </w:r>
      <w:r>
        <w:rPr>
          <w:rFonts w:ascii="Arial" w:hAnsi="Arial" w:cs="Arial"/>
          <w:b/>
          <w:bCs/>
          <w:color w:val="17B59F"/>
          <w:w w:val="90"/>
        </w:rPr>
        <w:t>O</w:t>
      </w:r>
      <w:r>
        <w:rPr>
          <w:rFonts w:ascii="Arial" w:hAnsi="Arial" w:cs="Arial"/>
          <w:b/>
          <w:bCs/>
          <w:color w:val="17B59F"/>
          <w:spacing w:val="-3"/>
          <w:w w:val="90"/>
        </w:rPr>
        <w:t>S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1"/>
          <w:w w:val="90"/>
        </w:rPr>
        <w:t>F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w w:val="90"/>
        </w:rPr>
        <w:t>ÓN</w:t>
      </w:r>
      <w:r>
        <w:rPr>
          <w:rFonts w:ascii="Arial" w:hAnsi="Arial" w:cs="Arial"/>
          <w:b/>
          <w:bCs/>
          <w:color w:val="17B59F"/>
          <w:spacing w:val="29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1"/>
          <w:w w:val="90"/>
        </w:rPr>
        <w:t>F</w:t>
      </w:r>
      <w:r>
        <w:rPr>
          <w:rFonts w:ascii="Arial" w:hAnsi="Arial" w:cs="Arial"/>
          <w:b/>
          <w:bCs/>
          <w:color w:val="17B59F"/>
          <w:w w:val="90"/>
        </w:rPr>
        <w:t>ORM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6"/>
          <w:w w:val="90"/>
        </w:rPr>
        <w:t>Ó</w:t>
      </w:r>
      <w:r>
        <w:rPr>
          <w:rFonts w:ascii="Arial" w:hAnsi="Arial" w:cs="Arial"/>
          <w:b/>
          <w:bCs/>
          <w:color w:val="17B59F"/>
          <w:w w:val="90"/>
        </w:rPr>
        <w:t>N</w:t>
      </w:r>
      <w:r>
        <w:rPr>
          <w:rFonts w:ascii="Arial" w:hAnsi="Arial" w:cs="Arial"/>
          <w:b/>
          <w:bCs/>
          <w:color w:val="17B59F"/>
          <w:spacing w:val="29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1"/>
          <w:w w:val="90"/>
        </w:rPr>
        <w:t>Í</w:t>
      </w:r>
      <w:r>
        <w:rPr>
          <w:rFonts w:ascii="Arial" w:hAnsi="Arial" w:cs="Arial"/>
          <w:b/>
          <w:bCs/>
          <w:color w:val="17B59F"/>
          <w:spacing w:val="-7"/>
          <w:w w:val="90"/>
        </w:rPr>
        <w:t>V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w w:val="90"/>
        </w:rPr>
        <w:t>A</w:t>
      </w:r>
      <w:r>
        <w:rPr>
          <w:rFonts w:ascii="Arial" w:hAnsi="Arial" w:cs="Arial"/>
          <w:b/>
          <w:bCs/>
          <w:color w:val="17B59F"/>
          <w:spacing w:val="22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w w:val="90"/>
        </w:rPr>
        <w:t>Y</w:t>
      </w:r>
      <w:r>
        <w:rPr>
          <w:rFonts w:ascii="Arial" w:hAnsi="Arial" w:cs="Arial"/>
          <w:b/>
          <w:bCs/>
          <w:color w:val="17B59F"/>
          <w:spacing w:val="23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w w:val="90"/>
        </w:rPr>
        <w:t>É</w:t>
      </w:r>
      <w:r>
        <w:rPr>
          <w:rFonts w:ascii="Arial" w:hAnsi="Arial" w:cs="Arial"/>
          <w:b/>
          <w:bCs/>
          <w:color w:val="17B59F"/>
          <w:spacing w:val="-2"/>
          <w:w w:val="90"/>
        </w:rPr>
        <w:t>T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w w:val="90"/>
        </w:rPr>
        <w:t>A</w:t>
      </w:r>
      <w:r>
        <w:rPr>
          <w:rFonts w:ascii="Arial" w:hAnsi="Arial" w:cs="Arial"/>
          <w:b/>
          <w:bCs/>
          <w:color w:val="17B59F"/>
          <w:spacing w:val="29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2"/>
          <w:w w:val="90"/>
        </w:rPr>
        <w:t>5</w:t>
      </w:r>
      <w:r>
        <w:rPr>
          <w:rFonts w:ascii="Arial" w:hAnsi="Arial" w:cs="Arial"/>
          <w:b/>
          <w:bCs/>
          <w:color w:val="17B59F"/>
          <w:w w:val="90"/>
        </w:rPr>
        <w:t>º</w:t>
      </w:r>
      <w:r>
        <w:rPr>
          <w:rFonts w:ascii="Arial" w:hAnsi="Arial" w:cs="Arial"/>
          <w:b/>
          <w:bCs/>
          <w:color w:val="17B59F"/>
          <w:spacing w:val="25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3"/>
          <w:w w:val="90"/>
        </w:rPr>
        <w:t>G</w:t>
      </w:r>
      <w:r>
        <w:rPr>
          <w:rFonts w:ascii="Arial" w:hAnsi="Arial" w:cs="Arial"/>
          <w:b/>
          <w:bCs/>
          <w:color w:val="17B59F"/>
          <w:w w:val="90"/>
        </w:rPr>
        <w:t>R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1"/>
          <w:w w:val="90"/>
        </w:rPr>
        <w:t>D</w:t>
      </w:r>
      <w:r>
        <w:rPr>
          <w:rFonts w:ascii="Arial" w:hAnsi="Arial" w:cs="Arial"/>
          <w:b/>
          <w:bCs/>
          <w:color w:val="17B59F"/>
          <w:w w:val="90"/>
        </w:rPr>
        <w:t>O</w:t>
      </w:r>
    </w:p>
    <w:p w:rsidR="00CA55E8" w:rsidRDefault="00CA55E8">
      <w:pPr>
        <w:kinsoku w:val="0"/>
        <w:overflowPunct w:val="0"/>
        <w:spacing w:before="14" w:line="280" w:lineRule="exact"/>
        <w:rPr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1138"/>
        <w:gridCol w:w="5243"/>
        <w:gridCol w:w="8508"/>
        <w:gridCol w:w="1134"/>
        <w:gridCol w:w="4963"/>
      </w:tblGrid>
      <w:tr w:rsidR="00CA55E8">
        <w:trPr>
          <w:trHeight w:hRule="exact" w:val="66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28"/>
            </w:pP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</w:rPr>
              <w:t>A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14"/>
            </w:pP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Á</w:t>
            </w:r>
            <w:r>
              <w:rPr>
                <w:rFonts w:ascii="Arial" w:hAnsi="Arial" w:cs="Arial"/>
                <w:b/>
                <w:bCs/>
                <w:w w:val="95"/>
              </w:rPr>
              <w:t>M</w:t>
            </w:r>
            <w:r>
              <w:rPr>
                <w:rFonts w:ascii="Arial" w:hAnsi="Arial" w:cs="Arial"/>
                <w:b/>
                <w:bCs/>
                <w:spacing w:val="2"/>
                <w:w w:val="95"/>
              </w:rPr>
              <w:t>B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T</w:t>
            </w:r>
            <w:r>
              <w:rPr>
                <w:rFonts w:ascii="Arial" w:hAnsi="Arial" w:cs="Arial"/>
                <w:b/>
                <w:bCs/>
                <w:w w:val="95"/>
              </w:rPr>
              <w:t>O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81D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189"/>
            </w:pP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RE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Z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39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ER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834F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510" w:right="3508"/>
              <w:jc w:val="center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A7E0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47"/>
            </w:pPr>
            <w:r>
              <w:rPr>
                <w:rFonts w:ascii="Arial" w:hAnsi="Arial" w:cs="Arial"/>
                <w:b/>
                <w:bCs/>
                <w:w w:val="85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85"/>
              </w:rPr>
              <w:t>T</w:t>
            </w:r>
            <w:r>
              <w:rPr>
                <w:rFonts w:ascii="Arial" w:hAnsi="Arial" w:cs="Arial"/>
                <w:b/>
                <w:bCs/>
                <w:w w:val="85"/>
              </w:rPr>
              <w:t>G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005E"/>
          </w:tcPr>
          <w:p w:rsidR="00CA55E8" w:rsidRDefault="00CA55E8">
            <w:pPr>
              <w:pStyle w:val="TableParagraph"/>
              <w:kinsoku w:val="0"/>
              <w:overflowPunct w:val="0"/>
              <w:spacing w:before="42" w:line="250" w:lineRule="auto"/>
              <w:ind w:left="1475" w:right="174" w:firstLine="4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-6"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3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EN</w:t>
            </w:r>
            <w:r>
              <w:rPr>
                <w:rFonts w:ascii="Arial" w:hAnsi="Arial" w:cs="Arial"/>
                <w:b/>
                <w:bCs/>
                <w:w w:val="9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P</w:t>
            </w:r>
            <w:r>
              <w:rPr>
                <w:rFonts w:ascii="Arial" w:hAnsi="Arial" w:cs="Arial"/>
                <w:b/>
                <w:bCs/>
                <w:w w:val="95"/>
              </w:rPr>
              <w:t>RO</w:t>
            </w: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G</w:t>
            </w:r>
            <w:r>
              <w:rPr>
                <w:rFonts w:ascii="Arial" w:hAnsi="Arial" w:cs="Arial"/>
                <w:b/>
                <w:bCs/>
                <w:w w:val="95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</w:rPr>
              <w:t xml:space="preserve">MA </w:t>
            </w:r>
            <w:r>
              <w:rPr>
                <w:rFonts w:ascii="Arial" w:hAnsi="Arial" w:cs="Arial"/>
                <w:b/>
                <w:bCs/>
                <w:spacing w:val="4"/>
                <w:w w:val="9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201</w:t>
            </w:r>
            <w:r>
              <w:rPr>
                <w:rFonts w:ascii="Arial" w:hAnsi="Arial" w:cs="Arial"/>
                <w:b/>
                <w:bCs/>
                <w:w w:val="95"/>
              </w:rPr>
              <w:t>8</w:t>
            </w:r>
          </w:p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20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543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IN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spacing w:val="-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ENCI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IAGN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</w:tr>
      <w:tr w:rsidR="00CA55E8">
        <w:trPr>
          <w:trHeight w:hRule="exact" w:val="162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2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6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61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109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PO</w:t>
            </w:r>
            <w:r>
              <w:rPr>
                <w:rFonts w:ascii="Arial" w:hAnsi="Arial" w:cs="Arial"/>
                <w:b/>
                <w:bCs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MA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60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4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cto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ex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5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60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qué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no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a.</w:t>
            </w:r>
          </w:p>
          <w:p w:rsidR="00CA55E8" w:rsidRDefault="00CA55E8">
            <w:pPr>
              <w:pStyle w:val="Prrafodelista"/>
              <w:numPr>
                <w:ilvl w:val="0"/>
                <w:numId w:val="160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83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ado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6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14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19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404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31" w:right="42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right="2"/>
              <w:jc w:val="center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AL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59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948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ed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tar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104" w:right="14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CU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LA</w:t>
            </w:r>
            <w:r>
              <w:rPr>
                <w:rFonts w:ascii="Arial" w:hAnsi="Arial" w:cs="Arial"/>
                <w:b/>
                <w:bCs/>
                <w:spacing w:val="-2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LUD</w:t>
            </w:r>
            <w:r>
              <w:rPr>
                <w:rFonts w:ascii="Arial" w:hAnsi="Arial" w:cs="Arial"/>
                <w:b/>
                <w:bCs/>
                <w:spacing w:val="-2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EG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L.</w:t>
            </w:r>
            <w:r>
              <w:rPr>
                <w:rFonts w:ascii="Arial" w:hAnsi="Arial" w:cs="Arial"/>
                <w:b/>
                <w:bCs/>
                <w:spacing w:val="-2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RIO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IO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8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AGA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EF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XI</w:t>
            </w:r>
            <w:r>
              <w:rPr>
                <w:rFonts w:ascii="Arial" w:hAnsi="Arial" w:cs="Arial"/>
                <w:b/>
                <w:bCs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</w:p>
          <w:p w:rsidR="00CA55E8" w:rsidRDefault="00CA55E8">
            <w:pPr>
              <w:pStyle w:val="Prrafodelista"/>
              <w:numPr>
                <w:ilvl w:val="0"/>
                <w:numId w:val="158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dad.</w:t>
            </w:r>
          </w:p>
          <w:p w:rsidR="00CA55E8" w:rsidRDefault="00CA55E8">
            <w:pPr>
              <w:pStyle w:val="Prrafodelista"/>
              <w:numPr>
                <w:ilvl w:val="0"/>
                <w:numId w:val="158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é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a.</w:t>
            </w:r>
          </w:p>
          <w:p w:rsidR="00CA55E8" w:rsidRDefault="00CA55E8">
            <w:pPr>
              <w:pStyle w:val="Prrafodelista"/>
              <w:numPr>
                <w:ilvl w:val="0"/>
                <w:numId w:val="158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a.</w:t>
            </w:r>
          </w:p>
          <w:p w:rsidR="00CA55E8" w:rsidRDefault="00CA55E8">
            <w:pPr>
              <w:pStyle w:val="Prrafodelista"/>
              <w:numPr>
                <w:ilvl w:val="0"/>
                <w:numId w:val="158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10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58"/>
              </w:numPr>
              <w:tabs>
                <w:tab w:val="left" w:pos="464"/>
              </w:tabs>
              <w:kinsoku w:val="0"/>
              <w:overflowPunct w:val="0"/>
              <w:spacing w:before="10" w:line="250" w:lineRule="auto"/>
              <w:ind w:left="464" w:right="12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gunas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que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gas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AL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AR</w:t>
            </w:r>
          </w:p>
          <w:p w:rsidR="00CA55E8" w:rsidRDefault="00CA55E8">
            <w:pPr>
              <w:pStyle w:val="Prrafodelista"/>
              <w:numPr>
                <w:ilvl w:val="0"/>
                <w:numId w:val="158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ál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go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dad,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una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58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52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tabac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ntre</w:t>
            </w:r>
            <w:r>
              <w:rPr>
                <w:rFonts w:ascii="Arial" w:hAnsi="Arial" w:cs="Arial"/>
                <w:spacing w:val="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ñ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ole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58"/>
              </w:numPr>
              <w:tabs>
                <w:tab w:val="left" w:pos="464"/>
              </w:tabs>
              <w:kinsoku w:val="0"/>
              <w:overflowPunct w:val="0"/>
              <w:spacing w:before="10" w:line="250" w:lineRule="auto"/>
              <w:ind w:left="464" w:right="1233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das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891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6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649" w:right="649"/>
              <w:jc w:val="center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57"/>
              </w:numPr>
              <w:tabs>
                <w:tab w:val="left" w:pos="459"/>
              </w:tabs>
              <w:kinsoku w:val="0"/>
              <w:overflowPunct w:val="0"/>
              <w:spacing w:before="8" w:line="250" w:lineRule="auto"/>
              <w:ind w:left="459" w:right="109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PO</w:t>
            </w:r>
            <w:r>
              <w:rPr>
                <w:rFonts w:ascii="Arial" w:hAnsi="Arial" w:cs="Arial"/>
                <w:b/>
                <w:bCs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MA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56"/>
              </w:numPr>
              <w:tabs>
                <w:tab w:val="left" w:pos="464"/>
              </w:tabs>
              <w:kinsoku w:val="0"/>
              <w:overflowPunct w:val="0"/>
              <w:spacing w:before="16" w:line="250" w:lineRule="auto"/>
              <w:ind w:left="464" w:right="4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cto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ex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5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56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qué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no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a.</w:t>
            </w:r>
          </w:p>
          <w:p w:rsidR="00CA55E8" w:rsidRDefault="00CA55E8">
            <w:pPr>
              <w:pStyle w:val="Prrafodelista"/>
              <w:numPr>
                <w:ilvl w:val="0"/>
                <w:numId w:val="156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Có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ha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ado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56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518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tar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0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14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19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891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649" w:right="649"/>
              <w:jc w:val="center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55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237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uy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cto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Q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54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3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bre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bre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bo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54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capac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act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54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r.</w:t>
            </w:r>
          </w:p>
          <w:p w:rsidR="00CA55E8" w:rsidRDefault="00CA55E8">
            <w:pPr>
              <w:pStyle w:val="Prrafodelista"/>
              <w:numPr>
                <w:ilvl w:val="0"/>
                <w:numId w:val="154"/>
              </w:numPr>
              <w:tabs>
                <w:tab w:val="left" w:pos="464"/>
              </w:tabs>
              <w:kinsoku w:val="0"/>
              <w:overflowPunct w:val="0"/>
              <w:spacing w:before="16" w:line="250" w:lineRule="auto"/>
              <w:ind w:left="464" w:right="1082"/>
            </w:pP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qué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actua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ut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udab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gur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5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22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82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jc w:val="center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53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237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uy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cto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52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3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bre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bre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bo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iliz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52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capac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act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52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r.</w:t>
            </w:r>
          </w:p>
          <w:p w:rsidR="00CA55E8" w:rsidRDefault="00CA55E8">
            <w:pPr>
              <w:pStyle w:val="Prrafodelista"/>
              <w:numPr>
                <w:ilvl w:val="0"/>
                <w:numId w:val="152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act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fu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52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dab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22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</w:tbl>
    <w:p w:rsidR="00CA55E8" w:rsidRDefault="00CA55E8">
      <w:pPr>
        <w:sectPr w:rsidR="00CA55E8">
          <w:pgSz w:w="24480" w:h="15840" w:orient="landscape"/>
          <w:pgMar w:top="38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6" w:line="80" w:lineRule="exact"/>
        <w:rPr>
          <w:sz w:val="8"/>
          <w:szCs w:val="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1138"/>
        <w:gridCol w:w="5241"/>
        <w:gridCol w:w="8506"/>
        <w:gridCol w:w="1133"/>
        <w:gridCol w:w="4963"/>
      </w:tblGrid>
      <w:tr w:rsidR="00CA55E8">
        <w:trPr>
          <w:trHeight w:hRule="exact" w:val="216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5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7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21" w:right="416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788" w:right="783"/>
              <w:jc w:val="center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51"/>
              </w:numPr>
              <w:tabs>
                <w:tab w:val="left" w:pos="459"/>
              </w:tabs>
              <w:kinsoku w:val="0"/>
              <w:overflowPunct w:val="0"/>
              <w:spacing w:before="8" w:line="250" w:lineRule="auto"/>
              <w:ind w:left="459" w:right="947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ed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tar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¿Q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É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?</w:t>
            </w:r>
          </w:p>
          <w:p w:rsidR="00CA55E8" w:rsidRDefault="00CA55E8">
            <w:pPr>
              <w:pStyle w:val="Prrafodelista"/>
              <w:numPr>
                <w:ilvl w:val="0"/>
                <w:numId w:val="150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50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64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tar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ado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bre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tan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d.</w:t>
            </w:r>
          </w:p>
          <w:p w:rsidR="00CA55E8" w:rsidRDefault="00CA55E8">
            <w:pPr>
              <w:pStyle w:val="Prrafodelista"/>
              <w:numPr>
                <w:ilvl w:val="0"/>
                <w:numId w:val="150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rar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  <w:p w:rsidR="00CA55E8" w:rsidRDefault="00CA55E8">
            <w:pPr>
              <w:pStyle w:val="Prrafodelista"/>
              <w:numPr>
                <w:ilvl w:val="0"/>
                <w:numId w:val="150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aut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dado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50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203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w w:val="10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26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216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5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8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83" w:right="373" w:hanging="5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788" w:right="783"/>
              <w:jc w:val="center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819" w:right="586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ed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tar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¿Q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É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?</w:t>
            </w:r>
          </w:p>
          <w:p w:rsidR="00CA55E8" w:rsidRDefault="00CA55E8">
            <w:pPr>
              <w:pStyle w:val="Prrafodelista"/>
              <w:numPr>
                <w:ilvl w:val="0"/>
                <w:numId w:val="149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49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64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tar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ado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bre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tan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d.</w:t>
            </w:r>
          </w:p>
          <w:p w:rsidR="00CA55E8" w:rsidRDefault="00CA55E8">
            <w:pPr>
              <w:pStyle w:val="Prrafodelista"/>
              <w:numPr>
                <w:ilvl w:val="0"/>
                <w:numId w:val="149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rar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  <w:p w:rsidR="00CA55E8" w:rsidRDefault="00CA55E8">
            <w:pPr>
              <w:pStyle w:val="Prrafodelista"/>
              <w:numPr>
                <w:ilvl w:val="0"/>
                <w:numId w:val="149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aut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dado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49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203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w w:val="10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26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89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306" w:right="29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w w:val="10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649" w:right="653"/>
              <w:jc w:val="center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48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240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 L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Í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147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63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ñ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nan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tua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mun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n.</w:t>
            </w:r>
          </w:p>
          <w:p w:rsidR="00CA55E8" w:rsidRDefault="00CA55E8">
            <w:pPr>
              <w:pStyle w:val="Prrafodelista"/>
              <w:numPr>
                <w:ilvl w:val="0"/>
                <w:numId w:val="147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caract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  <w:p w:rsidR="00CA55E8" w:rsidRDefault="00CA55E8">
            <w:pPr>
              <w:pStyle w:val="Prrafodelista"/>
              <w:numPr>
                <w:ilvl w:val="0"/>
                <w:numId w:val="147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29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cto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ntre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ñ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nadas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cto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47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Có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añ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5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34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39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61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2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67" w:right="164" w:firstLine="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  <w:r>
              <w:rPr>
                <w:rFonts w:ascii="Arial" w:hAnsi="Arial" w:cs="Arial"/>
                <w:spacing w:val="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  <w:r>
              <w:rPr>
                <w:rFonts w:ascii="Arial" w:hAnsi="Arial" w:cs="Arial"/>
                <w:w w:val="10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-NO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29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6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46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605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LO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Q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TO</w:t>
            </w:r>
          </w:p>
          <w:p w:rsidR="00CA55E8" w:rsidRDefault="00CA55E8">
            <w:pPr>
              <w:pStyle w:val="Prrafodelista"/>
              <w:numPr>
                <w:ilvl w:val="0"/>
                <w:numId w:val="145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rar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45"/>
              </w:numPr>
              <w:tabs>
                <w:tab w:val="left" w:pos="464"/>
              </w:tabs>
              <w:kinsoku w:val="0"/>
              <w:overflowPunct w:val="0"/>
              <w:spacing w:before="16" w:line="250" w:lineRule="auto"/>
              <w:ind w:left="464" w:right="1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ug</w:t>
            </w:r>
            <w:r>
              <w:rPr>
                <w:rFonts w:ascii="Arial" w:hAnsi="Arial" w:cs="Arial"/>
                <w:sz w:val="22"/>
                <w:szCs w:val="22"/>
              </w:rPr>
              <w:t>ares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ed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  <w:p w:rsidR="00CA55E8" w:rsidRDefault="00CA55E8">
            <w:pPr>
              <w:pStyle w:val="Prrafodelista"/>
              <w:numPr>
                <w:ilvl w:val="0"/>
                <w:numId w:val="145"/>
              </w:numPr>
              <w:tabs>
                <w:tab w:val="left" w:pos="464"/>
              </w:tabs>
              <w:kinsoku w:val="0"/>
              <w:overflowPunct w:val="0"/>
              <w:spacing w:before="10" w:line="250" w:lineRule="auto"/>
              <w:ind w:left="464" w:right="112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ha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6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44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53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63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315" w:hanging="77"/>
            </w:pPr>
            <w:r>
              <w:rPr>
                <w:rFonts w:ascii="Arial" w:hAnsi="Arial" w:cs="Arial"/>
                <w:w w:val="105"/>
                <w:sz w:val="22"/>
                <w:szCs w:val="22"/>
              </w:rPr>
              <w:t>13</w:t>
            </w:r>
            <w:r>
              <w:rPr>
                <w:rFonts w:ascii="Arial" w:hAnsi="Arial" w:cs="Arial"/>
                <w:spacing w:val="-1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14</w:t>
            </w:r>
            <w:r>
              <w:rPr>
                <w:rFonts w:ascii="Arial" w:hAnsi="Arial" w:cs="Arial"/>
                <w:w w:val="10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NO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12</w:t>
            </w: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23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jc w:val="center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44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436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rtad</w:t>
            </w:r>
            <w:r>
              <w:rPr>
                <w:rFonts w:ascii="Arial" w:hAnsi="Arial" w:cs="Arial"/>
                <w:w w:val="9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3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RIORID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143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43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43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43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ál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qué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rta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tras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5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54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61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26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20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7094" w:right="7090"/>
              <w:jc w:val="center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tro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n.</w:t>
            </w:r>
          </w:p>
        </w:tc>
      </w:tr>
    </w:tbl>
    <w:p w:rsidR="00CA55E8" w:rsidRDefault="00CA55E8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:rsidR="00CA55E8" w:rsidRDefault="00CA55E8">
      <w:pPr>
        <w:pStyle w:val="Ttulo4"/>
        <w:kinsoku w:val="0"/>
        <w:overflowPunct w:val="0"/>
      </w:pPr>
      <w:r>
        <w:rPr>
          <w:b/>
          <w:bCs/>
        </w:rPr>
        <w:t>*</w:t>
      </w:r>
      <w:r>
        <w:rPr>
          <w:b/>
          <w:bCs/>
          <w:spacing w:val="-36"/>
        </w:rPr>
        <w:t xml:space="preserve"> </w:t>
      </w:r>
      <w:r>
        <w:rPr>
          <w:b/>
          <w:bCs/>
        </w:rPr>
        <w:t>RE</w:t>
      </w:r>
      <w:r>
        <w:rPr>
          <w:b/>
          <w:bCs/>
          <w:spacing w:val="-2"/>
        </w:rPr>
        <w:t>F</w:t>
      </w:r>
      <w:r>
        <w:rPr>
          <w:b/>
          <w:bCs/>
        </w:rPr>
        <w:t>ERE</w:t>
      </w:r>
      <w:r>
        <w:rPr>
          <w:b/>
          <w:bCs/>
          <w:spacing w:val="2"/>
        </w:rPr>
        <w:t>N</w:t>
      </w:r>
      <w:r>
        <w:rPr>
          <w:b/>
          <w:bCs/>
          <w:spacing w:val="-2"/>
        </w:rPr>
        <w:t>C</w:t>
      </w:r>
      <w:r>
        <w:rPr>
          <w:b/>
          <w:bCs/>
          <w:spacing w:val="1"/>
        </w:rPr>
        <w:t>I</w:t>
      </w:r>
      <w:r>
        <w:rPr>
          <w:b/>
          <w:bCs/>
          <w:spacing w:val="-4"/>
        </w:rPr>
        <w:t>A</w:t>
      </w:r>
      <w:r>
        <w:rPr>
          <w:b/>
          <w:bCs/>
        </w:rPr>
        <w:t>:</w:t>
      </w:r>
      <w:r>
        <w:rPr>
          <w:b/>
          <w:bCs/>
          <w:spacing w:val="-36"/>
        </w:rPr>
        <w:t xml:space="preserve"> </w:t>
      </w:r>
      <w:r>
        <w:rPr>
          <w:spacing w:val="2"/>
        </w:rPr>
        <w:t>S</w:t>
      </w:r>
      <w:r>
        <w:rPr>
          <w:spacing w:val="-4"/>
        </w:rPr>
        <w:t>E</w:t>
      </w:r>
      <w:r>
        <w:rPr>
          <w:spacing w:val="1"/>
        </w:rPr>
        <w:t>P</w:t>
      </w:r>
      <w:r>
        <w:t>.</w:t>
      </w:r>
      <w:r>
        <w:rPr>
          <w:spacing w:val="-37"/>
        </w:rPr>
        <w:t xml:space="preserve"> </w:t>
      </w:r>
      <w:r>
        <w:rPr>
          <w:spacing w:val="1"/>
        </w:rPr>
        <w:t>A</w:t>
      </w:r>
      <w:r>
        <w:rPr>
          <w:spacing w:val="-2"/>
        </w:rPr>
        <w:t>p</w:t>
      </w:r>
      <w:r>
        <w:rPr>
          <w:spacing w:val="-1"/>
        </w:rPr>
        <w:t>r</w:t>
      </w:r>
      <w:r>
        <w:rPr>
          <w:spacing w:val="-2"/>
        </w:rPr>
        <w:t>e</w:t>
      </w:r>
      <w:r>
        <w:t>n</w:t>
      </w:r>
      <w:r>
        <w:rPr>
          <w:spacing w:val="-2"/>
        </w:rPr>
        <w:t>diz</w:t>
      </w:r>
      <w:r>
        <w:t>a</w:t>
      </w:r>
      <w:r>
        <w:rPr>
          <w:spacing w:val="-2"/>
        </w:rPr>
        <w:t>je</w:t>
      </w:r>
      <w:r>
        <w:t>s</w:t>
      </w:r>
      <w:r>
        <w:rPr>
          <w:spacing w:val="-38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l</w:t>
      </w:r>
      <w:r>
        <w:t>a</w:t>
      </w:r>
      <w:r>
        <w:rPr>
          <w:spacing w:val="1"/>
        </w:rPr>
        <w:t>v</w:t>
      </w:r>
      <w:r>
        <w:t>e</w:t>
      </w:r>
      <w:r>
        <w:rPr>
          <w:spacing w:val="-39"/>
        </w:rPr>
        <w:t xml:space="preserve"> </w:t>
      </w:r>
      <w:r>
        <w:rPr>
          <w:spacing w:val="-2"/>
        </w:rPr>
        <w:t>p</w:t>
      </w:r>
      <w:r>
        <w:t>a</w:t>
      </w:r>
      <w:r>
        <w:rPr>
          <w:spacing w:val="-1"/>
        </w:rPr>
        <w:t>r</w:t>
      </w:r>
      <w:r>
        <w:t>a</w:t>
      </w:r>
      <w:r>
        <w:rPr>
          <w:spacing w:val="-37"/>
        </w:rPr>
        <w:t xml:space="preserve"> </w:t>
      </w:r>
      <w:r>
        <w:rPr>
          <w:spacing w:val="2"/>
        </w:rPr>
        <w:t>l</w:t>
      </w:r>
      <w:r>
        <w:t>a</w:t>
      </w:r>
      <w:r>
        <w:rPr>
          <w:spacing w:val="-37"/>
        </w:rPr>
        <w:t xml:space="preserve"> </w:t>
      </w:r>
      <w:r>
        <w:rPr>
          <w:spacing w:val="-2"/>
        </w:rPr>
        <w:t>ed</w:t>
      </w:r>
      <w:r>
        <w:t>u</w:t>
      </w:r>
      <w:r>
        <w:rPr>
          <w:spacing w:val="1"/>
        </w:rPr>
        <w:t>c</w:t>
      </w:r>
      <w:r>
        <w:t>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ó</w:t>
      </w:r>
      <w:r>
        <w:t>n</w:t>
      </w:r>
      <w:r>
        <w:rPr>
          <w:spacing w:val="-37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2"/>
        </w:rPr>
        <w:t>te</w:t>
      </w:r>
      <w:r>
        <w:t>g</w:t>
      </w:r>
      <w:r>
        <w:rPr>
          <w:spacing w:val="-1"/>
        </w:rPr>
        <w:t>r</w:t>
      </w:r>
      <w:r>
        <w:t>a</w:t>
      </w:r>
      <w:r>
        <w:rPr>
          <w:spacing w:val="-1"/>
        </w:rPr>
        <w:t>l</w:t>
      </w:r>
      <w:r>
        <w:t>.</w:t>
      </w:r>
      <w:r>
        <w:rPr>
          <w:spacing w:val="-37"/>
        </w:rPr>
        <w:t xml:space="preserve"> </w:t>
      </w:r>
      <w:r>
        <w:rPr>
          <w:spacing w:val="2"/>
        </w:rPr>
        <w:t>E</w:t>
      </w:r>
      <w:r>
        <w:rPr>
          <w:spacing w:val="-2"/>
        </w:rPr>
        <w:t>d</w:t>
      </w:r>
      <w:r>
        <w:t>u</w:t>
      </w:r>
      <w:r>
        <w:rPr>
          <w:spacing w:val="1"/>
        </w:rPr>
        <w:t>c</w:t>
      </w:r>
      <w:r>
        <w:t>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ó</w:t>
      </w:r>
      <w:r>
        <w:t>n</w:t>
      </w:r>
      <w:r>
        <w:rPr>
          <w:spacing w:val="-37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r</w:t>
      </w:r>
      <w:r>
        <w:rPr>
          <w:spacing w:val="-2"/>
        </w:rPr>
        <w:t>i</w:t>
      </w:r>
      <w:r>
        <w:t>ma</w:t>
      </w:r>
      <w:r>
        <w:rPr>
          <w:spacing w:val="-1"/>
        </w:rPr>
        <w:t>r</w:t>
      </w:r>
      <w:r>
        <w:rPr>
          <w:spacing w:val="-2"/>
        </w:rPr>
        <w:t>i</w:t>
      </w:r>
      <w:r>
        <w:t>a</w:t>
      </w:r>
      <w:r>
        <w:rPr>
          <w:spacing w:val="-38"/>
        </w:rPr>
        <w:t xml:space="preserve"> </w:t>
      </w:r>
      <w:r>
        <w:rPr>
          <w:spacing w:val="2"/>
        </w:rPr>
        <w:t>5</w:t>
      </w:r>
      <w:r>
        <w:rPr>
          <w:spacing w:val="-2"/>
        </w:rPr>
        <w:t>º</w:t>
      </w:r>
      <w:r>
        <w:t>.</w:t>
      </w:r>
      <w:r>
        <w:rPr>
          <w:spacing w:val="-36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l</w:t>
      </w:r>
      <w:r>
        <w:t>an</w:t>
      </w:r>
      <w:r>
        <w:rPr>
          <w:spacing w:val="-37"/>
        </w:rPr>
        <w:t xml:space="preserve"> </w:t>
      </w:r>
      <w:r>
        <w:t>y</w:t>
      </w:r>
      <w:r>
        <w:rPr>
          <w:spacing w:val="-37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r</w:t>
      </w:r>
      <w:r>
        <w:rPr>
          <w:spacing w:val="-2"/>
        </w:rPr>
        <w:t>o</w:t>
      </w:r>
      <w:r>
        <w:t>g</w:t>
      </w:r>
      <w:r>
        <w:rPr>
          <w:spacing w:val="-2"/>
        </w:rPr>
        <w:t>r</w:t>
      </w:r>
      <w:r>
        <w:t>amas</w:t>
      </w:r>
      <w:r>
        <w:rPr>
          <w:spacing w:val="-38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-39"/>
        </w:rPr>
        <w:t xml:space="preserve"> </w:t>
      </w:r>
      <w:r>
        <w:rPr>
          <w:spacing w:val="2"/>
        </w:rPr>
        <w:t>E</w:t>
      </w:r>
      <w:r>
        <w:rPr>
          <w:spacing w:val="-3"/>
        </w:rPr>
        <w:t>s</w:t>
      </w:r>
      <w:r>
        <w:rPr>
          <w:spacing w:val="-2"/>
        </w:rPr>
        <w:t>t</w:t>
      </w:r>
      <w:r>
        <w:t>u</w:t>
      </w:r>
      <w:r>
        <w:rPr>
          <w:spacing w:val="4"/>
        </w:rPr>
        <w:t>d</w:t>
      </w:r>
      <w:r>
        <w:rPr>
          <w:spacing w:val="-2"/>
        </w:rPr>
        <w:t>i</w:t>
      </w:r>
      <w:r>
        <w:rPr>
          <w:spacing w:val="-3"/>
        </w:rPr>
        <w:t>o</w:t>
      </w:r>
      <w:r>
        <w:t>,</w:t>
      </w:r>
      <w:r>
        <w:rPr>
          <w:spacing w:val="-36"/>
        </w:rPr>
        <w:t xml:space="preserve"> </w:t>
      </w:r>
      <w:r>
        <w:rPr>
          <w:spacing w:val="-2"/>
        </w:rPr>
        <w:t>o</w:t>
      </w:r>
      <w:r>
        <w:rPr>
          <w:spacing w:val="4"/>
        </w:rPr>
        <w:t>r</w:t>
      </w:r>
      <w:r>
        <w:rPr>
          <w:spacing w:val="-2"/>
        </w:rPr>
        <w:t>ie</w:t>
      </w:r>
      <w:r>
        <w:t>n</w:t>
      </w:r>
      <w:r>
        <w:rPr>
          <w:spacing w:val="-2"/>
        </w:rPr>
        <w:t>t</w:t>
      </w:r>
      <w:r>
        <w:t>a</w:t>
      </w:r>
      <w:r>
        <w:rPr>
          <w:spacing w:val="1"/>
        </w:rPr>
        <w:t>c</w:t>
      </w:r>
      <w:r>
        <w:rPr>
          <w:spacing w:val="-2"/>
        </w:rPr>
        <w:t>io</w:t>
      </w:r>
      <w:r>
        <w:t>n</w:t>
      </w:r>
      <w:r>
        <w:rPr>
          <w:spacing w:val="-2"/>
        </w:rPr>
        <w:t>e</w:t>
      </w:r>
      <w:r>
        <w:t>s</w:t>
      </w:r>
      <w:r>
        <w:rPr>
          <w:spacing w:val="-36"/>
        </w:rPr>
        <w:t xml:space="preserve"> </w:t>
      </w:r>
      <w:r>
        <w:rPr>
          <w:spacing w:val="-2"/>
        </w:rPr>
        <w:t>did</w:t>
      </w:r>
      <w:r>
        <w:rPr>
          <w:spacing w:val="5"/>
        </w:rPr>
        <w:t>á</w:t>
      </w:r>
      <w:r>
        <w:rPr>
          <w:spacing w:val="1"/>
        </w:rPr>
        <w:t>c</w:t>
      </w:r>
      <w:r>
        <w:rPr>
          <w:spacing w:val="-2"/>
        </w:rPr>
        <w:t>ti</w:t>
      </w:r>
      <w:r>
        <w:rPr>
          <w:spacing w:val="1"/>
        </w:rPr>
        <w:t>c</w:t>
      </w:r>
      <w:r>
        <w:t>as</w:t>
      </w:r>
      <w:r>
        <w:rPr>
          <w:spacing w:val="-38"/>
        </w:rPr>
        <w:t xml:space="preserve"> </w:t>
      </w:r>
      <w:r>
        <w:t>y</w:t>
      </w:r>
      <w:r>
        <w:rPr>
          <w:spacing w:val="-37"/>
        </w:rPr>
        <w:t xml:space="preserve"> </w:t>
      </w:r>
      <w:r>
        <w:rPr>
          <w:spacing w:val="-3"/>
        </w:rPr>
        <w:t>s</w:t>
      </w:r>
      <w:r>
        <w:t>ug</w:t>
      </w:r>
      <w:r>
        <w:rPr>
          <w:spacing w:val="-2"/>
        </w:rPr>
        <w:t>e</w:t>
      </w:r>
      <w:r>
        <w:rPr>
          <w:spacing w:val="-1"/>
        </w:rPr>
        <w:t>r</w:t>
      </w:r>
      <w:r>
        <w:rPr>
          <w:spacing w:val="-2"/>
        </w:rPr>
        <w:t>e</w:t>
      </w:r>
      <w:r>
        <w:t>n</w:t>
      </w:r>
      <w:r>
        <w:rPr>
          <w:spacing w:val="1"/>
        </w:rPr>
        <w:t>c</w:t>
      </w:r>
      <w:r>
        <w:rPr>
          <w:spacing w:val="-2"/>
        </w:rPr>
        <w:t>i</w:t>
      </w:r>
      <w:r>
        <w:t>as</w:t>
      </w:r>
      <w:r>
        <w:rPr>
          <w:spacing w:val="-38"/>
        </w:rPr>
        <w:t xml:space="preserve"> </w:t>
      </w:r>
      <w:r>
        <w:rPr>
          <w:spacing w:val="4"/>
        </w:rPr>
        <w:t>d</w:t>
      </w:r>
      <w:r>
        <w:t>e</w:t>
      </w:r>
      <w:r>
        <w:rPr>
          <w:spacing w:val="-39"/>
        </w:rPr>
        <w:t xml:space="preserve"> </w:t>
      </w:r>
      <w:r>
        <w:rPr>
          <w:spacing w:val="-2"/>
        </w:rPr>
        <w:t>e</w:t>
      </w:r>
      <w:r>
        <w:rPr>
          <w:spacing w:val="1"/>
        </w:rPr>
        <w:t>v</w:t>
      </w:r>
      <w:r>
        <w:t>a</w:t>
      </w:r>
      <w:r>
        <w:rPr>
          <w:spacing w:val="-1"/>
        </w:rPr>
        <w:t>l</w:t>
      </w:r>
      <w:r>
        <w:t>ua</w:t>
      </w:r>
      <w:r>
        <w:rPr>
          <w:spacing w:val="1"/>
        </w:rPr>
        <w:t>c</w:t>
      </w:r>
      <w:r>
        <w:rPr>
          <w:spacing w:val="-2"/>
        </w:rPr>
        <w:t>ió</w:t>
      </w:r>
      <w:r>
        <w:t>n.</w:t>
      </w:r>
    </w:p>
    <w:p w:rsidR="00CA55E8" w:rsidRDefault="00CA55E8">
      <w:pPr>
        <w:pStyle w:val="Ttulo4"/>
        <w:kinsoku w:val="0"/>
        <w:overflowPunct w:val="0"/>
        <w:sectPr w:rsidR="00CA55E8">
          <w:pgSz w:w="24480" w:h="15840" w:orient="landscape"/>
          <w:pgMar w:top="34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1" w:line="140" w:lineRule="exact"/>
        <w:rPr>
          <w:sz w:val="14"/>
          <w:szCs w:val="14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200" w:lineRule="exact"/>
        <w:rPr>
          <w:sz w:val="20"/>
          <w:szCs w:val="20"/>
        </w:rPr>
      </w:pPr>
    </w:p>
    <w:p w:rsidR="00CA55E8" w:rsidRDefault="00CA55E8">
      <w:pPr>
        <w:kinsoku w:val="0"/>
        <w:overflowPunct w:val="0"/>
        <w:spacing w:line="1076" w:lineRule="exact"/>
        <w:ind w:left="119"/>
        <w:rPr>
          <w:rFonts w:ascii="Arial" w:hAnsi="Arial" w:cs="Arial"/>
          <w:color w:val="000000"/>
          <w:sz w:val="100"/>
          <w:szCs w:val="100"/>
        </w:rPr>
      </w:pPr>
      <w:r>
        <w:rPr>
          <w:rFonts w:ascii="Arial" w:hAnsi="Arial" w:cs="Arial"/>
          <w:b/>
          <w:bCs/>
          <w:color w:val="D9005E"/>
          <w:spacing w:val="-3"/>
          <w:w w:val="90"/>
          <w:sz w:val="100"/>
          <w:szCs w:val="100"/>
        </w:rPr>
        <w:t>S</w:t>
      </w:r>
      <w:r>
        <w:rPr>
          <w:rFonts w:ascii="Arial" w:hAnsi="Arial" w:cs="Arial"/>
          <w:b/>
          <w:bCs/>
          <w:color w:val="D9005E"/>
          <w:spacing w:val="1"/>
          <w:w w:val="90"/>
          <w:sz w:val="100"/>
          <w:szCs w:val="100"/>
        </w:rPr>
        <w:t>E</w:t>
      </w:r>
      <w:r>
        <w:rPr>
          <w:rFonts w:ascii="Arial" w:hAnsi="Arial" w:cs="Arial"/>
          <w:b/>
          <w:bCs/>
          <w:color w:val="D9005E"/>
          <w:spacing w:val="-2"/>
          <w:w w:val="90"/>
          <w:sz w:val="100"/>
          <w:szCs w:val="100"/>
        </w:rPr>
        <w:t>X</w:t>
      </w:r>
      <w:r>
        <w:rPr>
          <w:rFonts w:ascii="Arial" w:hAnsi="Arial" w:cs="Arial"/>
          <w:b/>
          <w:bCs/>
          <w:color w:val="D9005E"/>
          <w:spacing w:val="-1"/>
          <w:w w:val="90"/>
          <w:sz w:val="100"/>
          <w:szCs w:val="100"/>
        </w:rPr>
        <w:t>T</w:t>
      </w:r>
      <w:r>
        <w:rPr>
          <w:rFonts w:ascii="Arial" w:hAnsi="Arial" w:cs="Arial"/>
          <w:b/>
          <w:bCs/>
          <w:color w:val="D9005E"/>
          <w:w w:val="90"/>
          <w:sz w:val="100"/>
          <w:szCs w:val="100"/>
        </w:rPr>
        <w:t>O</w:t>
      </w:r>
    </w:p>
    <w:p w:rsidR="00CA55E8" w:rsidRDefault="00CA55E8">
      <w:pPr>
        <w:kinsoku w:val="0"/>
        <w:overflowPunct w:val="0"/>
        <w:spacing w:before="2" w:line="248" w:lineRule="auto"/>
        <w:ind w:left="119" w:right="4093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138B76"/>
          <w:spacing w:val="-2"/>
          <w:w w:val="95"/>
          <w:sz w:val="100"/>
          <w:szCs w:val="100"/>
        </w:rPr>
        <w:t>G</w:t>
      </w:r>
      <w:r>
        <w:rPr>
          <w:rFonts w:ascii="Arial" w:hAnsi="Arial" w:cs="Arial"/>
          <w:b/>
          <w:bCs/>
          <w:color w:val="138B76"/>
          <w:spacing w:val="-3"/>
          <w:w w:val="95"/>
          <w:sz w:val="100"/>
          <w:szCs w:val="100"/>
        </w:rPr>
        <w:t>R</w:t>
      </w:r>
      <w:r>
        <w:rPr>
          <w:rFonts w:ascii="Arial" w:hAnsi="Arial" w:cs="Arial"/>
          <w:b/>
          <w:bCs/>
          <w:color w:val="138B76"/>
          <w:spacing w:val="-1"/>
          <w:w w:val="95"/>
          <w:sz w:val="100"/>
          <w:szCs w:val="100"/>
        </w:rPr>
        <w:t>A</w:t>
      </w:r>
      <w:r>
        <w:rPr>
          <w:rFonts w:ascii="Arial" w:hAnsi="Arial" w:cs="Arial"/>
          <w:b/>
          <w:bCs/>
          <w:color w:val="138B76"/>
          <w:spacing w:val="5"/>
          <w:w w:val="95"/>
          <w:sz w:val="100"/>
          <w:szCs w:val="100"/>
        </w:rPr>
        <w:t>D</w:t>
      </w:r>
      <w:r>
        <w:rPr>
          <w:rFonts w:ascii="Arial" w:hAnsi="Arial" w:cs="Arial"/>
          <w:b/>
          <w:bCs/>
          <w:color w:val="138B76"/>
          <w:w w:val="95"/>
          <w:sz w:val="100"/>
          <w:szCs w:val="100"/>
        </w:rPr>
        <w:t>O</w:t>
      </w:r>
      <w:r>
        <w:rPr>
          <w:rFonts w:ascii="Arial" w:hAnsi="Arial" w:cs="Arial"/>
          <w:b/>
          <w:bCs/>
          <w:color w:val="138B76"/>
          <w:w w:val="89"/>
          <w:sz w:val="100"/>
          <w:szCs w:val="100"/>
        </w:rPr>
        <w:t xml:space="preserve"> </w:t>
      </w:r>
      <w:r>
        <w:rPr>
          <w:rFonts w:ascii="Arial" w:hAnsi="Arial" w:cs="Arial"/>
          <w:color w:val="FB3B07"/>
          <w:spacing w:val="2"/>
          <w:w w:val="85"/>
          <w:sz w:val="38"/>
          <w:szCs w:val="38"/>
        </w:rPr>
        <w:t>E</w:t>
      </w:r>
      <w:r>
        <w:rPr>
          <w:rFonts w:ascii="Arial" w:hAnsi="Arial" w:cs="Arial"/>
          <w:color w:val="FB3B07"/>
          <w:w w:val="85"/>
          <w:sz w:val="38"/>
          <w:szCs w:val="38"/>
        </w:rPr>
        <w:t>D</w:t>
      </w:r>
      <w:r>
        <w:rPr>
          <w:rFonts w:ascii="Arial" w:hAnsi="Arial" w:cs="Arial"/>
          <w:color w:val="FB3B07"/>
          <w:spacing w:val="-2"/>
          <w:w w:val="85"/>
          <w:sz w:val="38"/>
          <w:szCs w:val="38"/>
        </w:rPr>
        <w:t>UC</w:t>
      </w:r>
      <w:r>
        <w:rPr>
          <w:rFonts w:ascii="Arial" w:hAnsi="Arial" w:cs="Arial"/>
          <w:color w:val="FB3B07"/>
          <w:w w:val="85"/>
          <w:sz w:val="38"/>
          <w:szCs w:val="38"/>
        </w:rPr>
        <w:t>A</w:t>
      </w:r>
      <w:r>
        <w:rPr>
          <w:rFonts w:ascii="Arial" w:hAnsi="Arial" w:cs="Arial"/>
          <w:color w:val="FB3B07"/>
          <w:spacing w:val="-1"/>
          <w:w w:val="85"/>
          <w:sz w:val="38"/>
          <w:szCs w:val="38"/>
        </w:rPr>
        <w:t>CI</w:t>
      </w:r>
      <w:r>
        <w:rPr>
          <w:rFonts w:ascii="Arial" w:hAnsi="Arial" w:cs="Arial"/>
          <w:color w:val="FB3B07"/>
          <w:spacing w:val="-2"/>
          <w:w w:val="85"/>
          <w:sz w:val="38"/>
          <w:szCs w:val="38"/>
        </w:rPr>
        <w:t>Ó</w:t>
      </w:r>
      <w:r>
        <w:rPr>
          <w:rFonts w:ascii="Arial" w:hAnsi="Arial" w:cs="Arial"/>
          <w:color w:val="FB3B07"/>
          <w:w w:val="85"/>
          <w:sz w:val="38"/>
          <w:szCs w:val="38"/>
        </w:rPr>
        <w:t xml:space="preserve">N </w:t>
      </w:r>
      <w:r>
        <w:rPr>
          <w:rFonts w:ascii="Arial" w:hAnsi="Arial" w:cs="Arial"/>
          <w:color w:val="FB3B07"/>
          <w:spacing w:val="33"/>
          <w:w w:val="85"/>
          <w:sz w:val="38"/>
          <w:szCs w:val="38"/>
        </w:rPr>
        <w:t xml:space="preserve"> </w:t>
      </w:r>
      <w:r>
        <w:rPr>
          <w:rFonts w:ascii="Arial" w:hAnsi="Arial" w:cs="Arial"/>
          <w:color w:val="FB3B07"/>
          <w:w w:val="85"/>
          <w:sz w:val="38"/>
          <w:szCs w:val="38"/>
        </w:rPr>
        <w:t>P</w:t>
      </w:r>
      <w:r>
        <w:rPr>
          <w:rFonts w:ascii="Arial" w:hAnsi="Arial" w:cs="Arial"/>
          <w:color w:val="FB3B07"/>
          <w:spacing w:val="-2"/>
          <w:w w:val="85"/>
          <w:sz w:val="38"/>
          <w:szCs w:val="38"/>
        </w:rPr>
        <w:t>R</w:t>
      </w:r>
      <w:r>
        <w:rPr>
          <w:rFonts w:ascii="Arial" w:hAnsi="Arial" w:cs="Arial"/>
          <w:color w:val="FB3B07"/>
          <w:spacing w:val="-1"/>
          <w:w w:val="85"/>
          <w:sz w:val="38"/>
          <w:szCs w:val="38"/>
        </w:rPr>
        <w:t>IM</w:t>
      </w:r>
      <w:r>
        <w:rPr>
          <w:rFonts w:ascii="Arial" w:hAnsi="Arial" w:cs="Arial"/>
          <w:color w:val="FB3B07"/>
          <w:w w:val="85"/>
          <w:sz w:val="38"/>
          <w:szCs w:val="38"/>
        </w:rPr>
        <w:t>A</w:t>
      </w:r>
      <w:r>
        <w:rPr>
          <w:rFonts w:ascii="Arial" w:hAnsi="Arial" w:cs="Arial"/>
          <w:color w:val="FB3B07"/>
          <w:spacing w:val="-2"/>
          <w:w w:val="85"/>
          <w:sz w:val="38"/>
          <w:szCs w:val="38"/>
        </w:rPr>
        <w:t>R</w:t>
      </w:r>
      <w:r>
        <w:rPr>
          <w:rFonts w:ascii="Arial" w:hAnsi="Arial" w:cs="Arial"/>
          <w:color w:val="FB3B07"/>
          <w:spacing w:val="3"/>
          <w:w w:val="85"/>
          <w:sz w:val="38"/>
          <w:szCs w:val="38"/>
        </w:rPr>
        <w:t>I</w:t>
      </w:r>
      <w:r>
        <w:rPr>
          <w:rFonts w:ascii="Arial" w:hAnsi="Arial" w:cs="Arial"/>
          <w:color w:val="FB3B07"/>
          <w:w w:val="85"/>
          <w:sz w:val="38"/>
          <w:szCs w:val="38"/>
        </w:rPr>
        <w:t>A</w:t>
      </w:r>
      <w:r>
        <w:rPr>
          <w:rFonts w:ascii="Arial" w:hAnsi="Arial" w:cs="Arial"/>
          <w:color w:val="FB3B07"/>
          <w:w w:val="94"/>
          <w:sz w:val="38"/>
          <w:szCs w:val="38"/>
        </w:rPr>
        <w:t xml:space="preserve"> </w:t>
      </w:r>
      <w:r>
        <w:rPr>
          <w:rFonts w:ascii="Arial" w:hAnsi="Arial" w:cs="Arial"/>
          <w:color w:val="0E709E"/>
          <w:w w:val="95"/>
          <w:sz w:val="36"/>
          <w:szCs w:val="36"/>
        </w:rPr>
        <w:t>C</w:t>
      </w:r>
      <w:r>
        <w:rPr>
          <w:rFonts w:ascii="Arial" w:hAnsi="Arial" w:cs="Arial"/>
          <w:color w:val="0E709E"/>
          <w:spacing w:val="-2"/>
          <w:w w:val="95"/>
          <w:sz w:val="36"/>
          <w:szCs w:val="36"/>
        </w:rPr>
        <w:t>I</w:t>
      </w:r>
      <w:r>
        <w:rPr>
          <w:rFonts w:ascii="Arial" w:hAnsi="Arial" w:cs="Arial"/>
          <w:color w:val="0E709E"/>
          <w:w w:val="95"/>
          <w:sz w:val="36"/>
          <w:szCs w:val="36"/>
        </w:rPr>
        <w:t>C</w:t>
      </w:r>
      <w:r>
        <w:rPr>
          <w:rFonts w:ascii="Arial" w:hAnsi="Arial" w:cs="Arial"/>
          <w:color w:val="0E709E"/>
          <w:spacing w:val="2"/>
          <w:w w:val="95"/>
          <w:sz w:val="36"/>
          <w:szCs w:val="36"/>
        </w:rPr>
        <w:t>L</w:t>
      </w:r>
      <w:r>
        <w:rPr>
          <w:rFonts w:ascii="Arial" w:hAnsi="Arial" w:cs="Arial"/>
          <w:color w:val="0E709E"/>
          <w:w w:val="95"/>
          <w:sz w:val="36"/>
          <w:szCs w:val="36"/>
        </w:rPr>
        <w:t>O</w:t>
      </w:r>
      <w:r>
        <w:rPr>
          <w:rFonts w:ascii="Arial" w:hAnsi="Arial" w:cs="Arial"/>
          <w:color w:val="0E709E"/>
          <w:spacing w:val="-55"/>
          <w:w w:val="95"/>
          <w:sz w:val="36"/>
          <w:szCs w:val="36"/>
        </w:rPr>
        <w:t xml:space="preserve"> </w:t>
      </w:r>
      <w:r>
        <w:rPr>
          <w:rFonts w:ascii="Arial" w:hAnsi="Arial" w:cs="Arial"/>
          <w:color w:val="0E709E"/>
          <w:spacing w:val="-3"/>
          <w:w w:val="95"/>
          <w:sz w:val="36"/>
          <w:szCs w:val="36"/>
        </w:rPr>
        <w:t>ES</w:t>
      </w:r>
      <w:r>
        <w:rPr>
          <w:rFonts w:ascii="Arial" w:hAnsi="Arial" w:cs="Arial"/>
          <w:color w:val="0E709E"/>
          <w:w w:val="95"/>
          <w:sz w:val="36"/>
          <w:szCs w:val="36"/>
        </w:rPr>
        <w:t>C</w:t>
      </w:r>
      <w:r>
        <w:rPr>
          <w:rFonts w:ascii="Arial" w:hAnsi="Arial" w:cs="Arial"/>
          <w:color w:val="0E709E"/>
          <w:spacing w:val="2"/>
          <w:w w:val="95"/>
          <w:sz w:val="36"/>
          <w:szCs w:val="36"/>
        </w:rPr>
        <w:t>O</w:t>
      </w:r>
      <w:r>
        <w:rPr>
          <w:rFonts w:ascii="Arial" w:hAnsi="Arial" w:cs="Arial"/>
          <w:color w:val="0E709E"/>
          <w:spacing w:val="-4"/>
          <w:w w:val="95"/>
          <w:sz w:val="36"/>
          <w:szCs w:val="36"/>
        </w:rPr>
        <w:t>L</w:t>
      </w:r>
      <w:r>
        <w:rPr>
          <w:rFonts w:ascii="Arial" w:hAnsi="Arial" w:cs="Arial"/>
          <w:color w:val="0E709E"/>
          <w:spacing w:val="2"/>
          <w:w w:val="95"/>
          <w:sz w:val="36"/>
          <w:szCs w:val="36"/>
        </w:rPr>
        <w:t>A</w:t>
      </w:r>
      <w:r>
        <w:rPr>
          <w:rFonts w:ascii="Arial" w:hAnsi="Arial" w:cs="Arial"/>
          <w:color w:val="0E709E"/>
          <w:w w:val="95"/>
          <w:sz w:val="36"/>
          <w:szCs w:val="36"/>
        </w:rPr>
        <w:t>R</w:t>
      </w:r>
      <w:r>
        <w:rPr>
          <w:rFonts w:ascii="Arial" w:hAnsi="Arial" w:cs="Arial"/>
          <w:color w:val="0E709E"/>
          <w:spacing w:val="-54"/>
          <w:w w:val="95"/>
          <w:sz w:val="36"/>
          <w:szCs w:val="36"/>
        </w:rPr>
        <w:t xml:space="preserve"> </w:t>
      </w:r>
      <w:r>
        <w:rPr>
          <w:rFonts w:ascii="Arial" w:hAnsi="Arial" w:cs="Arial"/>
          <w:color w:val="0E709E"/>
          <w:spacing w:val="-2"/>
          <w:w w:val="95"/>
          <w:sz w:val="36"/>
          <w:szCs w:val="36"/>
        </w:rPr>
        <w:t>2018</w:t>
      </w:r>
      <w:r>
        <w:rPr>
          <w:rFonts w:ascii="Arial" w:hAnsi="Arial" w:cs="Arial"/>
          <w:color w:val="0E709E"/>
          <w:w w:val="95"/>
          <w:sz w:val="36"/>
          <w:szCs w:val="36"/>
        </w:rPr>
        <w:t>-</w:t>
      </w:r>
      <w:r>
        <w:rPr>
          <w:rFonts w:ascii="Arial" w:hAnsi="Arial" w:cs="Arial"/>
          <w:color w:val="0E709E"/>
          <w:spacing w:val="-2"/>
          <w:w w:val="95"/>
          <w:sz w:val="36"/>
          <w:szCs w:val="36"/>
        </w:rPr>
        <w:t>20</w:t>
      </w:r>
      <w:r>
        <w:rPr>
          <w:rFonts w:ascii="Arial" w:hAnsi="Arial" w:cs="Arial"/>
          <w:color w:val="0E709E"/>
          <w:spacing w:val="1"/>
          <w:w w:val="95"/>
          <w:sz w:val="36"/>
          <w:szCs w:val="36"/>
        </w:rPr>
        <w:t>1</w:t>
      </w:r>
      <w:r>
        <w:rPr>
          <w:rFonts w:ascii="Arial" w:hAnsi="Arial" w:cs="Arial"/>
          <w:color w:val="0E709E"/>
          <w:w w:val="95"/>
          <w:sz w:val="36"/>
          <w:szCs w:val="36"/>
        </w:rPr>
        <w:t>9</w:t>
      </w:r>
    </w:p>
    <w:p w:rsidR="00CA55E8" w:rsidRDefault="00CA55E8">
      <w:pPr>
        <w:pStyle w:val="Ttulo2"/>
        <w:kinsoku w:val="0"/>
        <w:overflowPunct w:val="0"/>
        <w:rPr>
          <w:color w:val="000000"/>
        </w:rPr>
      </w:pPr>
      <w:r>
        <w:rPr>
          <w:color w:val="63A42F"/>
          <w:spacing w:val="1"/>
          <w:w w:val="85"/>
        </w:rPr>
        <w:t>P</w:t>
      </w:r>
      <w:r>
        <w:rPr>
          <w:color w:val="63A42F"/>
          <w:w w:val="85"/>
        </w:rPr>
        <w:t>RI</w:t>
      </w:r>
      <w:r>
        <w:rPr>
          <w:color w:val="63A42F"/>
          <w:spacing w:val="-1"/>
          <w:w w:val="85"/>
        </w:rPr>
        <w:t>M</w:t>
      </w:r>
      <w:r>
        <w:rPr>
          <w:color w:val="63A42F"/>
          <w:spacing w:val="-3"/>
          <w:w w:val="85"/>
        </w:rPr>
        <w:t>E</w:t>
      </w:r>
      <w:r>
        <w:rPr>
          <w:color w:val="63A42F"/>
          <w:w w:val="85"/>
        </w:rPr>
        <w:t xml:space="preserve">R </w:t>
      </w:r>
      <w:r>
        <w:rPr>
          <w:color w:val="63A42F"/>
          <w:spacing w:val="37"/>
          <w:w w:val="85"/>
        </w:rPr>
        <w:t xml:space="preserve"> </w:t>
      </w:r>
      <w:r>
        <w:rPr>
          <w:color w:val="63A42F"/>
          <w:spacing w:val="-2"/>
          <w:w w:val="85"/>
        </w:rPr>
        <w:t>T</w:t>
      </w:r>
      <w:r>
        <w:rPr>
          <w:color w:val="63A42F"/>
          <w:w w:val="85"/>
        </w:rPr>
        <w:t>RI</w:t>
      </w:r>
      <w:r>
        <w:rPr>
          <w:color w:val="63A42F"/>
          <w:spacing w:val="-1"/>
          <w:w w:val="85"/>
        </w:rPr>
        <w:t>M</w:t>
      </w:r>
      <w:r>
        <w:rPr>
          <w:color w:val="63A42F"/>
          <w:spacing w:val="-3"/>
          <w:w w:val="85"/>
        </w:rPr>
        <w:t>ES</w:t>
      </w:r>
      <w:r>
        <w:rPr>
          <w:color w:val="63A42F"/>
          <w:spacing w:val="-2"/>
          <w:w w:val="85"/>
        </w:rPr>
        <w:t>T</w:t>
      </w:r>
      <w:r>
        <w:rPr>
          <w:color w:val="63A42F"/>
          <w:w w:val="85"/>
        </w:rPr>
        <w:t xml:space="preserve">RE </w:t>
      </w:r>
      <w:r>
        <w:rPr>
          <w:color w:val="63A42F"/>
          <w:spacing w:val="32"/>
          <w:w w:val="85"/>
        </w:rPr>
        <w:t xml:space="preserve"> </w:t>
      </w:r>
      <w:r>
        <w:rPr>
          <w:color w:val="63A42F"/>
          <w:w w:val="85"/>
        </w:rPr>
        <w:t>(</w:t>
      </w:r>
      <w:r>
        <w:rPr>
          <w:color w:val="63A42F"/>
          <w:spacing w:val="1"/>
          <w:w w:val="85"/>
        </w:rPr>
        <w:t>A</w:t>
      </w:r>
      <w:r>
        <w:rPr>
          <w:color w:val="63A42F"/>
          <w:w w:val="85"/>
        </w:rPr>
        <w:t>G</w:t>
      </w:r>
      <w:r>
        <w:rPr>
          <w:color w:val="63A42F"/>
          <w:spacing w:val="2"/>
          <w:w w:val="85"/>
        </w:rPr>
        <w:t>O</w:t>
      </w:r>
      <w:r>
        <w:rPr>
          <w:color w:val="63A42F"/>
          <w:spacing w:val="-3"/>
          <w:w w:val="85"/>
        </w:rPr>
        <w:t>S</w:t>
      </w:r>
      <w:r>
        <w:rPr>
          <w:color w:val="63A42F"/>
          <w:spacing w:val="-2"/>
          <w:w w:val="85"/>
        </w:rPr>
        <w:t>T</w:t>
      </w:r>
      <w:r>
        <w:rPr>
          <w:color w:val="63A42F"/>
          <w:w w:val="85"/>
        </w:rPr>
        <w:t>O</w:t>
      </w:r>
      <w:r>
        <w:rPr>
          <w:color w:val="63A42F"/>
          <w:spacing w:val="-5"/>
          <w:w w:val="85"/>
        </w:rPr>
        <w:t>-</w:t>
      </w:r>
      <w:r>
        <w:rPr>
          <w:color w:val="63A42F"/>
          <w:w w:val="85"/>
        </w:rPr>
        <w:t>N</w:t>
      </w:r>
      <w:r>
        <w:rPr>
          <w:color w:val="63A42F"/>
          <w:spacing w:val="1"/>
          <w:w w:val="85"/>
        </w:rPr>
        <w:t>O</w:t>
      </w:r>
      <w:r>
        <w:rPr>
          <w:color w:val="63A42F"/>
          <w:spacing w:val="-2"/>
          <w:w w:val="85"/>
        </w:rPr>
        <w:t>V</w:t>
      </w:r>
      <w:r>
        <w:rPr>
          <w:color w:val="63A42F"/>
          <w:spacing w:val="-1"/>
          <w:w w:val="85"/>
        </w:rPr>
        <w:t>I</w:t>
      </w:r>
      <w:r>
        <w:rPr>
          <w:color w:val="63A42F"/>
          <w:spacing w:val="-3"/>
          <w:w w:val="85"/>
        </w:rPr>
        <w:t>E</w:t>
      </w:r>
      <w:r>
        <w:rPr>
          <w:color w:val="63A42F"/>
          <w:spacing w:val="-1"/>
          <w:w w:val="85"/>
        </w:rPr>
        <w:t>MB</w:t>
      </w:r>
      <w:r>
        <w:rPr>
          <w:color w:val="63A42F"/>
          <w:w w:val="85"/>
        </w:rPr>
        <w:t>R</w:t>
      </w:r>
      <w:r>
        <w:rPr>
          <w:color w:val="63A42F"/>
          <w:spacing w:val="-3"/>
          <w:w w:val="85"/>
        </w:rPr>
        <w:t>E</w:t>
      </w:r>
      <w:r>
        <w:rPr>
          <w:color w:val="63A42F"/>
          <w:w w:val="85"/>
        </w:rPr>
        <w:t>)</w:t>
      </w:r>
    </w:p>
    <w:p w:rsidR="00CA55E8" w:rsidRDefault="00CA55E8">
      <w:pPr>
        <w:pStyle w:val="Ttulo2"/>
        <w:kinsoku w:val="0"/>
        <w:overflowPunct w:val="0"/>
        <w:rPr>
          <w:color w:val="000000"/>
        </w:rPr>
        <w:sectPr w:rsidR="00CA55E8">
          <w:pgSz w:w="12240" w:h="15840"/>
          <w:pgMar w:top="1480" w:right="1720" w:bottom="280" w:left="1580" w:header="720" w:footer="720" w:gutter="0"/>
          <w:cols w:space="720" w:equalWidth="0">
            <w:col w:w="8940"/>
          </w:cols>
          <w:noEndnote/>
        </w:sectPr>
      </w:pPr>
    </w:p>
    <w:p w:rsidR="00CA55E8" w:rsidRDefault="00CA55E8">
      <w:pPr>
        <w:pStyle w:val="Ttulo3"/>
        <w:kinsoku w:val="0"/>
        <w:overflowPunct w:val="0"/>
        <w:ind w:left="7499" w:right="7874"/>
        <w:jc w:val="center"/>
        <w:rPr>
          <w:b w:val="0"/>
          <w:bCs w:val="0"/>
          <w:color w:val="000000"/>
        </w:rPr>
      </w:pPr>
      <w:r>
        <w:rPr>
          <w:color w:val="17B59F"/>
          <w:spacing w:val="-2"/>
          <w:w w:val="95"/>
        </w:rPr>
        <w:lastRenderedPageBreak/>
        <w:t>D</w:t>
      </w:r>
      <w:r>
        <w:rPr>
          <w:color w:val="17B59F"/>
          <w:w w:val="95"/>
        </w:rPr>
        <w:t>O</w:t>
      </w:r>
      <w:r>
        <w:rPr>
          <w:color w:val="17B59F"/>
          <w:spacing w:val="-3"/>
          <w:w w:val="95"/>
        </w:rPr>
        <w:t>S</w:t>
      </w:r>
      <w:r>
        <w:rPr>
          <w:color w:val="17B59F"/>
          <w:spacing w:val="1"/>
          <w:w w:val="95"/>
        </w:rPr>
        <w:t>I</w:t>
      </w:r>
      <w:r>
        <w:rPr>
          <w:color w:val="17B59F"/>
          <w:spacing w:val="-1"/>
          <w:w w:val="95"/>
        </w:rPr>
        <w:t>F</w:t>
      </w:r>
      <w:r>
        <w:rPr>
          <w:color w:val="17B59F"/>
          <w:spacing w:val="1"/>
          <w:w w:val="95"/>
        </w:rPr>
        <w:t>I</w:t>
      </w:r>
      <w:r>
        <w:rPr>
          <w:color w:val="17B59F"/>
          <w:spacing w:val="-2"/>
          <w:w w:val="95"/>
        </w:rPr>
        <w:t>C</w:t>
      </w:r>
      <w:r>
        <w:rPr>
          <w:color w:val="17B59F"/>
          <w:spacing w:val="-4"/>
          <w:w w:val="95"/>
        </w:rPr>
        <w:t>A</w:t>
      </w:r>
      <w:r>
        <w:rPr>
          <w:color w:val="17B59F"/>
          <w:spacing w:val="-2"/>
          <w:w w:val="95"/>
        </w:rPr>
        <w:t>C</w:t>
      </w:r>
      <w:r>
        <w:rPr>
          <w:color w:val="17B59F"/>
          <w:spacing w:val="1"/>
          <w:w w:val="95"/>
        </w:rPr>
        <w:t>I</w:t>
      </w:r>
      <w:r>
        <w:rPr>
          <w:color w:val="17B59F"/>
          <w:w w:val="95"/>
        </w:rPr>
        <w:t>ÓN</w:t>
      </w:r>
      <w:r>
        <w:rPr>
          <w:color w:val="17B59F"/>
          <w:spacing w:val="-34"/>
          <w:w w:val="95"/>
        </w:rPr>
        <w:t xml:space="preserve"> </w:t>
      </w:r>
      <w:r>
        <w:rPr>
          <w:color w:val="17B59F"/>
          <w:w w:val="95"/>
        </w:rPr>
        <w:t>E</w:t>
      </w:r>
      <w:r>
        <w:rPr>
          <w:color w:val="17B59F"/>
          <w:spacing w:val="-3"/>
          <w:w w:val="95"/>
        </w:rPr>
        <w:t>S</w:t>
      </w:r>
      <w:r>
        <w:rPr>
          <w:color w:val="17B59F"/>
          <w:spacing w:val="1"/>
          <w:w w:val="95"/>
        </w:rPr>
        <w:t>P</w:t>
      </w:r>
      <w:r>
        <w:rPr>
          <w:color w:val="17B59F"/>
          <w:spacing w:val="-4"/>
          <w:w w:val="95"/>
        </w:rPr>
        <w:t>A</w:t>
      </w:r>
      <w:r>
        <w:rPr>
          <w:color w:val="17B59F"/>
          <w:spacing w:val="-3"/>
          <w:w w:val="95"/>
        </w:rPr>
        <w:t>Ñ</w:t>
      </w:r>
      <w:r>
        <w:rPr>
          <w:color w:val="17B59F"/>
          <w:w w:val="95"/>
        </w:rPr>
        <w:t>OL</w:t>
      </w:r>
      <w:r>
        <w:rPr>
          <w:color w:val="17B59F"/>
          <w:spacing w:val="-35"/>
          <w:w w:val="95"/>
        </w:rPr>
        <w:t xml:space="preserve"> </w:t>
      </w:r>
      <w:r>
        <w:rPr>
          <w:color w:val="17B59F"/>
          <w:spacing w:val="-2"/>
          <w:w w:val="95"/>
        </w:rPr>
        <w:t>6</w:t>
      </w:r>
      <w:r>
        <w:rPr>
          <w:color w:val="17B59F"/>
          <w:w w:val="95"/>
        </w:rPr>
        <w:t>º</w:t>
      </w:r>
      <w:r>
        <w:rPr>
          <w:color w:val="17B59F"/>
          <w:spacing w:val="-35"/>
          <w:w w:val="95"/>
        </w:rPr>
        <w:t xml:space="preserve"> </w:t>
      </w:r>
      <w:r>
        <w:rPr>
          <w:color w:val="17B59F"/>
          <w:spacing w:val="-3"/>
          <w:w w:val="95"/>
        </w:rPr>
        <w:t>G</w:t>
      </w:r>
      <w:r>
        <w:rPr>
          <w:color w:val="17B59F"/>
          <w:w w:val="95"/>
        </w:rPr>
        <w:t>R</w:t>
      </w:r>
      <w:r>
        <w:rPr>
          <w:color w:val="17B59F"/>
          <w:spacing w:val="-4"/>
          <w:w w:val="95"/>
        </w:rPr>
        <w:t>A</w:t>
      </w:r>
      <w:r>
        <w:rPr>
          <w:color w:val="17B59F"/>
          <w:spacing w:val="-1"/>
          <w:w w:val="95"/>
        </w:rPr>
        <w:t>D</w:t>
      </w:r>
      <w:r>
        <w:rPr>
          <w:color w:val="17B59F"/>
          <w:w w:val="95"/>
        </w:rPr>
        <w:t>O</w:t>
      </w:r>
    </w:p>
    <w:p w:rsidR="00CA55E8" w:rsidRDefault="00CA55E8">
      <w:pPr>
        <w:kinsoku w:val="0"/>
        <w:overflowPunct w:val="0"/>
        <w:spacing w:before="14" w:line="280" w:lineRule="exact"/>
        <w:rPr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1138"/>
        <w:gridCol w:w="5243"/>
        <w:gridCol w:w="8508"/>
        <w:gridCol w:w="1134"/>
        <w:gridCol w:w="4963"/>
      </w:tblGrid>
      <w:tr w:rsidR="00CA55E8">
        <w:trPr>
          <w:trHeight w:hRule="exact" w:val="66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28"/>
            </w:pP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</w:rPr>
              <w:t>A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14"/>
            </w:pP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Á</w:t>
            </w:r>
            <w:r>
              <w:rPr>
                <w:rFonts w:ascii="Arial" w:hAnsi="Arial" w:cs="Arial"/>
                <w:b/>
                <w:bCs/>
                <w:w w:val="95"/>
              </w:rPr>
              <w:t>M</w:t>
            </w:r>
            <w:r>
              <w:rPr>
                <w:rFonts w:ascii="Arial" w:hAnsi="Arial" w:cs="Arial"/>
                <w:b/>
                <w:bCs/>
                <w:spacing w:val="2"/>
                <w:w w:val="95"/>
              </w:rPr>
              <w:t>B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T</w:t>
            </w:r>
            <w:r>
              <w:rPr>
                <w:rFonts w:ascii="Arial" w:hAnsi="Arial" w:cs="Arial"/>
                <w:b/>
                <w:bCs/>
                <w:w w:val="95"/>
              </w:rPr>
              <w:t>O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81D"/>
          </w:tcPr>
          <w:p w:rsidR="00CA55E8" w:rsidRDefault="00CA55E8">
            <w:pPr>
              <w:pStyle w:val="TableParagraph"/>
              <w:kinsoku w:val="0"/>
              <w:overflowPunct w:val="0"/>
              <w:spacing w:before="42" w:line="250" w:lineRule="auto"/>
              <w:ind w:left="1189" w:hanging="495"/>
            </w:pP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Á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CT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7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EL</w:t>
            </w:r>
            <w:r>
              <w:rPr>
                <w:rFonts w:ascii="Arial" w:hAnsi="Arial" w:cs="Arial"/>
                <w:b/>
                <w:bCs/>
                <w:spacing w:val="-4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LE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G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U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/</w:t>
            </w:r>
            <w:r>
              <w:rPr>
                <w:rFonts w:ascii="Arial" w:hAnsi="Arial" w:cs="Arial"/>
                <w:b/>
                <w:bCs/>
                <w:w w:val="14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RE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Z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39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ER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824F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985" w:right="2994"/>
              <w:jc w:val="center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</w:rPr>
              <w:t>EM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spacing w:val="34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38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RE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F</w:t>
            </w:r>
            <w:r>
              <w:rPr>
                <w:rFonts w:ascii="Arial" w:hAnsi="Arial" w:cs="Arial"/>
                <w:b/>
                <w:bCs/>
                <w:w w:val="90"/>
              </w:rPr>
              <w:t>LE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X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ÓN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A7E0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47"/>
            </w:pPr>
            <w:r>
              <w:rPr>
                <w:rFonts w:ascii="Arial" w:hAnsi="Arial" w:cs="Arial"/>
                <w:b/>
                <w:bCs/>
                <w:w w:val="85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85"/>
              </w:rPr>
              <w:t>T</w:t>
            </w:r>
            <w:r>
              <w:rPr>
                <w:rFonts w:ascii="Arial" w:hAnsi="Arial" w:cs="Arial"/>
                <w:b/>
                <w:bCs/>
                <w:w w:val="85"/>
              </w:rPr>
              <w:t>G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005E"/>
          </w:tcPr>
          <w:p w:rsidR="00CA55E8" w:rsidRDefault="00CA55E8">
            <w:pPr>
              <w:pStyle w:val="TableParagraph"/>
              <w:kinsoku w:val="0"/>
              <w:overflowPunct w:val="0"/>
              <w:spacing w:before="42" w:line="250" w:lineRule="auto"/>
              <w:ind w:left="1475" w:right="174" w:firstLine="4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-6"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3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EN</w:t>
            </w:r>
            <w:r>
              <w:rPr>
                <w:rFonts w:ascii="Arial" w:hAnsi="Arial" w:cs="Arial"/>
                <w:b/>
                <w:bCs/>
                <w:w w:val="9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P</w:t>
            </w:r>
            <w:r>
              <w:rPr>
                <w:rFonts w:ascii="Arial" w:hAnsi="Arial" w:cs="Arial"/>
                <w:b/>
                <w:bCs/>
                <w:w w:val="95"/>
              </w:rPr>
              <w:t>RO</w:t>
            </w: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G</w:t>
            </w:r>
            <w:r>
              <w:rPr>
                <w:rFonts w:ascii="Arial" w:hAnsi="Arial" w:cs="Arial"/>
                <w:b/>
                <w:bCs/>
                <w:w w:val="95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</w:rPr>
              <w:t xml:space="preserve">MA </w:t>
            </w:r>
            <w:r>
              <w:rPr>
                <w:rFonts w:ascii="Arial" w:hAnsi="Arial" w:cs="Arial"/>
                <w:b/>
                <w:bCs/>
                <w:spacing w:val="4"/>
                <w:w w:val="9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201</w:t>
            </w:r>
            <w:r>
              <w:rPr>
                <w:rFonts w:ascii="Arial" w:hAnsi="Arial" w:cs="Arial"/>
                <w:b/>
                <w:bCs/>
                <w:w w:val="95"/>
              </w:rPr>
              <w:t>8</w:t>
            </w:r>
          </w:p>
        </w:tc>
      </w:tr>
      <w:tr w:rsidR="00CA55E8">
        <w:trPr>
          <w:trHeight w:hRule="exact" w:val="581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28"/>
              <w:ind w:left="31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95"/>
                <w:sz w:val="22"/>
                <w:szCs w:val="22"/>
              </w:rPr>
              <w:t>1</w:t>
            </w:r>
            <w:r>
              <w:rPr>
                <w:rFonts w:ascii="Arial" w:hAnsi="Arial" w:cs="Arial"/>
                <w:spacing w:val="-3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315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24</w:t>
            </w:r>
          </w:p>
        </w:tc>
        <w:tc>
          <w:tcPr>
            <w:tcW w:w="20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7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543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IN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spacing w:val="-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ENCI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IAGN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</w:tr>
      <w:tr w:rsidR="00CA55E8">
        <w:trPr>
          <w:trHeight w:hRule="exact" w:val="179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8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59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48" w:lineRule="auto"/>
              <w:ind w:left="99" w:right="2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pacing w:val="2"/>
                <w:w w:val="90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L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1"/>
                <w:szCs w:val="21"/>
              </w:rPr>
              <w:t>AB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1"/>
                <w:szCs w:val="21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1"/>
                <w:szCs w:val="21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R</w:t>
            </w:r>
            <w:r>
              <w:rPr>
                <w:rFonts w:ascii="Arial" w:hAnsi="Arial" w:cs="Arial"/>
                <w:b/>
                <w:bCs/>
                <w:spacing w:val="24"/>
                <w:w w:val="9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1"/>
                <w:szCs w:val="21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1"/>
                <w:szCs w:val="21"/>
              </w:rPr>
              <w:t>U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Í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1"/>
                <w:szCs w:val="21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S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1"/>
                <w:szCs w:val="21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1"/>
                <w:szCs w:val="21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1"/>
                <w:szCs w:val="21"/>
              </w:rPr>
              <w:t>U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1"/>
                <w:szCs w:val="21"/>
              </w:rPr>
              <w:t>O</w:t>
            </w:r>
            <w:r>
              <w:rPr>
                <w:rFonts w:ascii="Arial" w:hAnsi="Arial" w:cs="Arial"/>
                <w:b/>
                <w:bCs/>
                <w:spacing w:val="2"/>
                <w:w w:val="90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1"/>
                <w:szCs w:val="21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1"/>
                <w:szCs w:val="21"/>
              </w:rPr>
              <w:t>U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DIO</w:t>
            </w:r>
            <w:r>
              <w:rPr>
                <w:rFonts w:ascii="Arial" w:hAnsi="Arial" w:cs="Arial"/>
                <w:b/>
                <w:bCs/>
                <w:spacing w:val="18"/>
                <w:w w:val="9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P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1"/>
                <w:szCs w:val="21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RA</w:t>
            </w:r>
            <w:r>
              <w:rPr>
                <w:rFonts w:ascii="Arial" w:hAnsi="Arial" w:cs="Arial"/>
                <w:b/>
                <w:bCs/>
                <w:spacing w:val="22"/>
                <w:w w:val="9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LA</w:t>
            </w:r>
            <w:r>
              <w:rPr>
                <w:rFonts w:ascii="Arial" w:hAnsi="Arial" w:cs="Arial"/>
                <w:b/>
                <w:bCs/>
                <w:w w:val="93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1"/>
                <w:szCs w:val="21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1"/>
                <w:szCs w:val="21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1"/>
                <w:szCs w:val="21"/>
              </w:rPr>
              <w:t>U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1"/>
                <w:szCs w:val="21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1"/>
                <w:szCs w:val="21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N</w:t>
            </w:r>
            <w:r>
              <w:rPr>
                <w:rFonts w:ascii="Arial" w:hAnsi="Arial" w:cs="Arial"/>
                <w:b/>
                <w:bCs/>
                <w:spacing w:val="30"/>
                <w:w w:val="9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1"/>
                <w:szCs w:val="21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spacing w:val="36"/>
                <w:w w:val="9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2"/>
                <w:w w:val="90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X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1"/>
                <w:szCs w:val="21"/>
              </w:rPr>
              <w:t>Á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1"/>
                <w:szCs w:val="21"/>
              </w:rPr>
              <w:t>M</w:t>
            </w:r>
            <w:r>
              <w:rPr>
                <w:rFonts w:ascii="Arial" w:hAnsi="Arial" w:cs="Arial"/>
                <w:b/>
                <w:bCs/>
                <w:spacing w:val="2"/>
                <w:w w:val="90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1"/>
                <w:szCs w:val="21"/>
              </w:rPr>
              <w:t>N</w:t>
            </w:r>
            <w:r>
              <w:rPr>
                <w:rFonts w:ascii="Arial" w:hAnsi="Arial" w:cs="Arial"/>
                <w:b/>
                <w:bCs/>
                <w:spacing w:val="2"/>
                <w:w w:val="90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142"/>
              </w:numPr>
              <w:tabs>
                <w:tab w:val="left" w:pos="459"/>
              </w:tabs>
              <w:kinsoku w:val="0"/>
              <w:overflowPunct w:val="0"/>
              <w:spacing w:before="9" w:line="252" w:lineRule="auto"/>
              <w:ind w:left="459" w:right="573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pacing w:val="-3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1"/>
                <w:sz w:val="21"/>
                <w:szCs w:val="21"/>
              </w:rPr>
              <w:t>l</w:t>
            </w:r>
            <w:r>
              <w:rPr>
                <w:rFonts w:ascii="Arial" w:hAnsi="Arial" w:cs="Arial"/>
                <w:sz w:val="21"/>
                <w:szCs w:val="21"/>
              </w:rPr>
              <w:t>abo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-22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3"/>
                <w:sz w:val="21"/>
                <w:szCs w:val="21"/>
              </w:rPr>
              <w:t>g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u</w:t>
            </w:r>
            <w:r>
              <w:rPr>
                <w:rFonts w:ascii="Arial" w:hAnsi="Arial" w:cs="Arial"/>
                <w:sz w:val="21"/>
                <w:szCs w:val="21"/>
              </w:rPr>
              <w:t>í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a</w:t>
            </w:r>
            <w:r>
              <w:rPr>
                <w:rFonts w:ascii="Arial" w:hAnsi="Arial" w:cs="Arial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-17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d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18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z w:val="21"/>
                <w:szCs w:val="21"/>
              </w:rPr>
              <w:t>t</w:t>
            </w:r>
            <w:r>
              <w:rPr>
                <w:rFonts w:ascii="Arial" w:hAnsi="Arial" w:cs="Arial"/>
                <w:spacing w:val="-3"/>
                <w:sz w:val="21"/>
                <w:szCs w:val="21"/>
              </w:rPr>
              <w:t>u</w:t>
            </w:r>
            <w:r>
              <w:rPr>
                <w:rFonts w:ascii="Arial" w:hAnsi="Arial" w:cs="Arial"/>
                <w:sz w:val="21"/>
                <w:szCs w:val="21"/>
              </w:rPr>
              <w:t>dio</w:t>
            </w:r>
            <w:r>
              <w:rPr>
                <w:rFonts w:ascii="Arial" w:hAnsi="Arial" w:cs="Arial"/>
                <w:spacing w:val="-22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con</w:t>
            </w:r>
            <w:r>
              <w:rPr>
                <w:rFonts w:ascii="Arial" w:hAnsi="Arial" w:cs="Arial"/>
                <w:spacing w:val="-2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b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en</w:t>
            </w:r>
            <w:r>
              <w:rPr>
                <w:rFonts w:ascii="Arial" w:hAnsi="Arial" w:cs="Arial"/>
                <w:spacing w:val="-2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l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a</w:t>
            </w:r>
            <w:r>
              <w:rPr>
                <w:rFonts w:ascii="Arial" w:hAnsi="Arial" w:cs="Arial"/>
                <w:sz w:val="21"/>
                <w:szCs w:val="21"/>
              </w:rPr>
              <w:t>s</w:t>
            </w:r>
            <w:r>
              <w:rPr>
                <w:rFonts w:ascii="Arial" w:hAnsi="Arial" w:cs="Arial"/>
                <w:w w:val="93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ca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acte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í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>t</w:t>
            </w:r>
            <w:r>
              <w:rPr>
                <w:rFonts w:ascii="Arial" w:hAnsi="Arial" w:cs="Arial"/>
                <w:sz w:val="21"/>
                <w:szCs w:val="21"/>
              </w:rPr>
              <w:t>ic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a</w:t>
            </w:r>
            <w:r>
              <w:rPr>
                <w:rFonts w:ascii="Arial" w:hAnsi="Arial" w:cs="Arial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44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q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u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1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id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t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i</w:t>
            </w:r>
            <w:r>
              <w:rPr>
                <w:rFonts w:ascii="Arial" w:hAnsi="Arial" w:cs="Arial"/>
                <w:sz w:val="21"/>
                <w:szCs w:val="21"/>
              </w:rPr>
              <w:t>fica</w:t>
            </w:r>
            <w:r>
              <w:rPr>
                <w:rFonts w:ascii="Arial" w:hAnsi="Arial" w:cs="Arial"/>
                <w:spacing w:val="-1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en</w:t>
            </w:r>
            <w:r>
              <w:rPr>
                <w:rFonts w:ascii="Arial" w:hAnsi="Arial" w:cs="Arial"/>
                <w:spacing w:val="-9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x</w:t>
            </w:r>
            <w:r>
              <w:rPr>
                <w:rFonts w:ascii="Arial" w:hAnsi="Arial" w:cs="Arial"/>
                <w:sz w:val="21"/>
                <w:szCs w:val="21"/>
              </w:rPr>
              <w:t>á</w:t>
            </w:r>
            <w:r>
              <w:rPr>
                <w:rFonts w:ascii="Arial" w:hAnsi="Arial" w:cs="Arial"/>
                <w:spacing w:val="-2"/>
                <w:sz w:val="21"/>
                <w:szCs w:val="21"/>
              </w:rPr>
              <w:t>m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e</w:t>
            </w:r>
            <w:r>
              <w:rPr>
                <w:rFonts w:ascii="Arial" w:hAnsi="Arial" w:cs="Arial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4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y</w:t>
            </w:r>
            <w:r>
              <w:rPr>
                <w:rFonts w:ascii="Arial" w:hAnsi="Arial" w:cs="Arial"/>
                <w:w w:val="107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c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u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z w:val="21"/>
                <w:szCs w:val="21"/>
              </w:rPr>
              <w:t>ti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i</w:t>
            </w:r>
            <w:r>
              <w:rPr>
                <w:rFonts w:ascii="Arial" w:hAnsi="Arial" w:cs="Arial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42"/>
              </w:numPr>
              <w:tabs>
                <w:tab w:val="left" w:pos="459"/>
              </w:tabs>
              <w:kinsoku w:val="0"/>
              <w:overflowPunct w:val="0"/>
              <w:spacing w:before="5" w:line="248" w:lineRule="auto"/>
              <w:ind w:left="459" w:right="602"/>
            </w:pPr>
            <w:r>
              <w:rPr>
                <w:rFonts w:ascii="Arial" w:hAnsi="Arial" w:cs="Arial"/>
                <w:spacing w:val="1"/>
                <w:sz w:val="21"/>
                <w:szCs w:val="21"/>
              </w:rPr>
              <w:t>Id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3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tif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>i</w:t>
            </w:r>
            <w:r>
              <w:rPr>
                <w:rFonts w:ascii="Arial" w:hAnsi="Arial" w:cs="Arial"/>
                <w:sz w:val="21"/>
                <w:szCs w:val="21"/>
              </w:rPr>
              <w:t>ca</w:t>
            </w:r>
            <w:r>
              <w:rPr>
                <w:rFonts w:ascii="Arial" w:hAnsi="Arial" w:cs="Arial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d</w:t>
            </w:r>
            <w:r>
              <w:rPr>
                <w:rFonts w:ascii="Arial" w:hAnsi="Arial" w:cs="Arial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>t</w:t>
            </w:r>
            <w:r>
              <w:rPr>
                <w:rFonts w:ascii="Arial" w:hAnsi="Arial" w:cs="Arial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>t</w:t>
            </w:r>
            <w:r>
              <w:rPr>
                <w:rFonts w:ascii="Arial" w:hAnsi="Arial" w:cs="Arial"/>
                <w:sz w:val="21"/>
                <w:szCs w:val="21"/>
              </w:rPr>
              <w:t>os</w:t>
            </w:r>
            <w:r>
              <w:rPr>
                <w:rFonts w:ascii="Arial" w:hAnsi="Arial" w:cs="Arial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fo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pacing w:val="-2"/>
                <w:sz w:val="21"/>
                <w:szCs w:val="21"/>
              </w:rPr>
              <w:t>m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>t</w:t>
            </w:r>
            <w:r>
              <w:rPr>
                <w:rFonts w:ascii="Arial" w:hAnsi="Arial" w:cs="Arial"/>
                <w:sz w:val="21"/>
                <w:szCs w:val="21"/>
              </w:rPr>
              <w:t>os</w:t>
            </w:r>
            <w:r>
              <w:rPr>
                <w:rFonts w:ascii="Arial" w:hAnsi="Arial" w:cs="Arial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1"/>
                <w:sz w:val="21"/>
                <w:szCs w:val="21"/>
              </w:rPr>
              <w:t>d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1"/>
                <w:sz w:val="21"/>
                <w:szCs w:val="21"/>
              </w:rPr>
              <w:t>p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3"/>
                <w:sz w:val="21"/>
                <w:szCs w:val="21"/>
              </w:rPr>
              <w:t>gu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t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a</w:t>
            </w:r>
            <w:r>
              <w:rPr>
                <w:rFonts w:ascii="Arial" w:hAnsi="Arial" w:cs="Arial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e</w:t>
            </w:r>
            <w:r>
              <w:rPr>
                <w:rFonts w:ascii="Arial" w:hAnsi="Arial" w:cs="Arial"/>
                <w:sz w:val="21"/>
                <w:szCs w:val="21"/>
              </w:rPr>
              <w:t>n e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x</w:t>
            </w:r>
            <w:r>
              <w:rPr>
                <w:rFonts w:ascii="Arial" w:hAnsi="Arial" w:cs="Arial"/>
                <w:sz w:val="21"/>
                <w:szCs w:val="21"/>
              </w:rPr>
              <w:t>á</w:t>
            </w:r>
            <w:r>
              <w:rPr>
                <w:rFonts w:ascii="Arial" w:hAnsi="Arial" w:cs="Arial"/>
                <w:spacing w:val="-2"/>
                <w:sz w:val="21"/>
                <w:szCs w:val="21"/>
              </w:rPr>
              <w:t>m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es</w:t>
            </w:r>
            <w:r>
              <w:rPr>
                <w:rFonts w:ascii="Arial" w:hAnsi="Arial" w:cs="Arial"/>
                <w:spacing w:val="-22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y</w:t>
            </w:r>
            <w:r>
              <w:rPr>
                <w:rFonts w:ascii="Arial" w:hAnsi="Arial" w:cs="Arial"/>
                <w:spacing w:val="-2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c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u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z w:val="21"/>
                <w:szCs w:val="21"/>
              </w:rPr>
              <w:t>t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>i</w:t>
            </w:r>
            <w:r>
              <w:rPr>
                <w:rFonts w:ascii="Arial" w:hAnsi="Arial" w:cs="Arial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b/>
                <w:bCs/>
                <w:spacing w:val="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E 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AC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141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rea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141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41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gun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41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2" w:line="160" w:lineRule="exact"/>
              <w:rPr>
                <w:sz w:val="16"/>
                <w:szCs w:val="1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25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9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80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00" w:lineRule="exact"/>
              <w:rPr>
                <w:sz w:val="10"/>
                <w:szCs w:val="1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31" w:right="42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59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LAB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AR</w:t>
            </w:r>
            <w:r>
              <w:rPr>
                <w:rFonts w:ascii="Arial" w:hAnsi="Arial" w:cs="Arial"/>
                <w:b/>
                <w:bCs/>
                <w:spacing w:val="2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Í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AS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2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LUC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40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349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ás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das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3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 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10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1"/>
                <w:szCs w:val="21"/>
              </w:rPr>
              <w:t>CO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1"/>
                <w:szCs w:val="21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P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1"/>
                <w:szCs w:val="21"/>
              </w:rPr>
              <w:t>R</w:t>
            </w:r>
            <w:r>
              <w:rPr>
                <w:rFonts w:ascii="Arial" w:hAnsi="Arial" w:cs="Arial"/>
                <w:b/>
                <w:bCs/>
                <w:spacing w:val="2"/>
                <w:w w:val="90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1"/>
                <w:szCs w:val="21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S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1"/>
                <w:szCs w:val="2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1"/>
                <w:szCs w:val="21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 xml:space="preserve">N </w:t>
            </w:r>
            <w:r>
              <w:rPr>
                <w:rFonts w:ascii="Arial" w:hAnsi="Arial" w:cs="Arial"/>
                <w:b/>
                <w:bCs/>
                <w:spacing w:val="9"/>
                <w:w w:val="9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 xml:space="preserve">E </w:t>
            </w:r>
            <w:r>
              <w:rPr>
                <w:rFonts w:ascii="Arial" w:hAnsi="Arial" w:cs="Arial"/>
                <w:b/>
                <w:bCs/>
                <w:spacing w:val="13"/>
                <w:w w:val="9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I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1"/>
                <w:szCs w:val="21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RP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1"/>
                <w:szCs w:val="21"/>
              </w:rPr>
              <w:t>R</w:t>
            </w:r>
            <w:r>
              <w:rPr>
                <w:rFonts w:ascii="Arial" w:hAnsi="Arial" w:cs="Arial"/>
                <w:b/>
                <w:bCs/>
                <w:spacing w:val="2"/>
                <w:w w:val="90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T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1"/>
                <w:szCs w:val="21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1"/>
                <w:szCs w:val="21"/>
              </w:rPr>
              <w:t>CI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1"/>
                <w:szCs w:val="21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139"/>
              </w:numPr>
              <w:tabs>
                <w:tab w:val="left" w:pos="464"/>
              </w:tabs>
              <w:kinsoku w:val="0"/>
              <w:overflowPunct w:val="0"/>
              <w:spacing w:before="17" w:line="252" w:lineRule="auto"/>
              <w:ind w:left="464" w:right="1087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pacing w:val="-3"/>
                <w:sz w:val="21"/>
                <w:szCs w:val="21"/>
              </w:rPr>
              <w:t>F</w:t>
            </w:r>
            <w:r>
              <w:rPr>
                <w:rFonts w:ascii="Arial" w:hAnsi="Arial" w:cs="Arial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pacing w:val="-2"/>
                <w:sz w:val="21"/>
                <w:szCs w:val="21"/>
              </w:rPr>
              <w:t>m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-16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de</w:t>
            </w:r>
            <w:r>
              <w:rPr>
                <w:rFonts w:ascii="Arial" w:hAnsi="Arial" w:cs="Arial"/>
                <w:spacing w:val="-17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>s</w:t>
            </w:r>
            <w:r>
              <w:rPr>
                <w:rFonts w:ascii="Arial" w:hAnsi="Arial" w:cs="Arial"/>
                <w:sz w:val="21"/>
                <w:szCs w:val="21"/>
              </w:rPr>
              <w:t>p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u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>t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-16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q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u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i</w:t>
            </w:r>
            <w:r>
              <w:rPr>
                <w:rFonts w:ascii="Arial" w:hAnsi="Arial" w:cs="Arial"/>
                <w:sz w:val="21"/>
                <w:szCs w:val="21"/>
              </w:rPr>
              <w:t>da</w:t>
            </w:r>
            <w:r>
              <w:rPr>
                <w:rFonts w:ascii="Arial" w:hAnsi="Arial" w:cs="Arial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en</w:t>
            </w:r>
            <w:r>
              <w:rPr>
                <w:rFonts w:ascii="Arial" w:hAnsi="Arial" w:cs="Arial"/>
                <w:spacing w:val="-18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x</w:t>
            </w:r>
            <w:r>
              <w:rPr>
                <w:rFonts w:ascii="Arial" w:hAnsi="Arial" w:cs="Arial"/>
                <w:sz w:val="21"/>
                <w:szCs w:val="21"/>
              </w:rPr>
              <w:t>á</w:t>
            </w:r>
            <w:r>
              <w:rPr>
                <w:rFonts w:ascii="Arial" w:hAnsi="Arial" w:cs="Arial"/>
                <w:spacing w:val="-2"/>
                <w:sz w:val="21"/>
                <w:szCs w:val="21"/>
              </w:rPr>
              <w:t>m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e</w:t>
            </w:r>
            <w:r>
              <w:rPr>
                <w:rFonts w:ascii="Arial" w:hAnsi="Arial" w:cs="Arial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-18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y</w:t>
            </w:r>
            <w:r>
              <w:rPr>
                <w:rFonts w:ascii="Arial" w:hAnsi="Arial" w:cs="Arial"/>
                <w:spacing w:val="-1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c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u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>s</w:t>
            </w:r>
            <w:r>
              <w:rPr>
                <w:rFonts w:ascii="Arial" w:hAnsi="Arial" w:cs="Arial"/>
                <w:sz w:val="21"/>
                <w:szCs w:val="21"/>
              </w:rPr>
              <w:t>t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i</w:t>
            </w:r>
            <w:r>
              <w:rPr>
                <w:rFonts w:ascii="Arial" w:hAnsi="Arial" w:cs="Arial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o</w:t>
            </w:r>
            <w:r>
              <w:rPr>
                <w:rFonts w:ascii="Arial" w:hAnsi="Arial" w:cs="Arial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-1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3"/>
                <w:sz w:val="21"/>
                <w:szCs w:val="21"/>
              </w:rPr>
              <w:t>(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x</w:t>
            </w:r>
            <w:r>
              <w:rPr>
                <w:rFonts w:ascii="Arial" w:hAnsi="Arial" w:cs="Arial"/>
                <w:sz w:val="21"/>
                <w:szCs w:val="21"/>
              </w:rPr>
              <w:t>pli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c</w:t>
            </w:r>
            <w:r>
              <w:rPr>
                <w:rFonts w:ascii="Arial" w:hAnsi="Arial" w:cs="Arial"/>
                <w:sz w:val="21"/>
                <w:szCs w:val="21"/>
              </w:rPr>
              <w:t>aci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z w:val="21"/>
                <w:szCs w:val="21"/>
              </w:rPr>
              <w:t>,</w:t>
            </w:r>
            <w:r>
              <w:rPr>
                <w:rFonts w:ascii="Arial" w:hAnsi="Arial" w:cs="Arial"/>
                <w:w w:val="77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de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z w:val="21"/>
                <w:szCs w:val="21"/>
              </w:rPr>
              <w:t>c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ipc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i</w:t>
            </w:r>
            <w:r>
              <w:rPr>
                <w:rFonts w:ascii="Arial" w:hAnsi="Arial" w:cs="Arial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z w:val="21"/>
                <w:szCs w:val="21"/>
              </w:rPr>
              <w:t>,</w:t>
            </w:r>
            <w:r>
              <w:rPr>
                <w:rFonts w:ascii="Arial" w:hAnsi="Arial" w:cs="Arial"/>
                <w:spacing w:val="-12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e</w:t>
            </w:r>
            <w:r>
              <w:rPr>
                <w:rFonts w:ascii="Arial" w:hAnsi="Arial" w:cs="Arial"/>
                <w:sz w:val="21"/>
                <w:szCs w:val="21"/>
              </w:rPr>
              <w:t>laci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e</w:t>
            </w:r>
            <w:r>
              <w:rPr>
                <w:rFonts w:ascii="Arial" w:hAnsi="Arial" w:cs="Arial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-34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c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-3"/>
                <w:sz w:val="21"/>
                <w:szCs w:val="21"/>
              </w:rPr>
              <w:t>u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1"/>
                <w:sz w:val="21"/>
                <w:szCs w:val="21"/>
              </w:rPr>
              <w:t>-</w:t>
            </w:r>
            <w:r>
              <w:rPr>
                <w:rFonts w:ascii="Arial" w:hAnsi="Arial" w:cs="Arial"/>
                <w:sz w:val="21"/>
                <w:szCs w:val="21"/>
              </w:rPr>
              <w:t>ef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e</w:t>
            </w:r>
            <w:r>
              <w:rPr>
                <w:rFonts w:ascii="Arial" w:hAnsi="Arial" w:cs="Arial"/>
                <w:sz w:val="21"/>
                <w:szCs w:val="21"/>
              </w:rPr>
              <w:t>cto</w:t>
            </w:r>
            <w:r>
              <w:rPr>
                <w:rFonts w:ascii="Arial" w:hAnsi="Arial" w:cs="Arial"/>
                <w:spacing w:val="-3"/>
                <w:sz w:val="21"/>
                <w:szCs w:val="21"/>
              </w:rPr>
              <w:t>)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39"/>
              </w:numPr>
              <w:tabs>
                <w:tab w:val="left" w:pos="464"/>
              </w:tabs>
              <w:kinsoku w:val="0"/>
              <w:overflowPunct w:val="0"/>
              <w:spacing w:before="5"/>
              <w:ind w:left="46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pacing w:val="-3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z w:val="21"/>
                <w:szCs w:val="21"/>
              </w:rPr>
              <w:t>t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at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1"/>
                <w:sz w:val="21"/>
                <w:szCs w:val="21"/>
              </w:rPr>
              <w:t>g</w:t>
            </w:r>
            <w:r>
              <w:rPr>
                <w:rFonts w:ascii="Arial" w:hAnsi="Arial" w:cs="Arial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a</w:t>
            </w:r>
            <w:r>
              <w:rPr>
                <w:rFonts w:ascii="Arial" w:hAnsi="Arial" w:cs="Arial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-18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pa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-1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o</w:t>
            </w:r>
            <w:r>
              <w:rPr>
                <w:rFonts w:ascii="Arial" w:hAnsi="Arial" w:cs="Arial"/>
                <w:sz w:val="21"/>
                <w:szCs w:val="21"/>
              </w:rPr>
              <w:t>l</w:t>
            </w:r>
            <w:r>
              <w:rPr>
                <w:rFonts w:ascii="Arial" w:hAnsi="Arial" w:cs="Arial"/>
                <w:spacing w:val="-2"/>
                <w:sz w:val="21"/>
                <w:szCs w:val="21"/>
              </w:rPr>
              <w:t>v</w:t>
            </w:r>
            <w:r>
              <w:rPr>
                <w:rFonts w:ascii="Arial" w:hAnsi="Arial" w:cs="Arial"/>
                <w:sz w:val="21"/>
                <w:szCs w:val="21"/>
              </w:rPr>
              <w:t>er</w:t>
            </w:r>
            <w:r>
              <w:rPr>
                <w:rFonts w:ascii="Arial" w:hAnsi="Arial" w:cs="Arial"/>
                <w:spacing w:val="-16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-7"/>
                <w:sz w:val="21"/>
                <w:szCs w:val="21"/>
              </w:rPr>
              <w:t>m</w:t>
            </w:r>
            <w:r>
              <w:rPr>
                <w:rFonts w:ascii="Arial" w:hAnsi="Arial" w:cs="Arial"/>
                <w:sz w:val="21"/>
                <w:szCs w:val="21"/>
              </w:rPr>
              <w:t>bi</w:t>
            </w:r>
            <w:r>
              <w:rPr>
                <w:rFonts w:ascii="Arial" w:hAnsi="Arial" w:cs="Arial"/>
                <w:spacing w:val="-3"/>
                <w:sz w:val="21"/>
                <w:szCs w:val="21"/>
              </w:rPr>
              <w:t>g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ü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e</w:t>
            </w:r>
            <w:r>
              <w:rPr>
                <w:rFonts w:ascii="Arial" w:hAnsi="Arial" w:cs="Arial"/>
                <w:sz w:val="21"/>
                <w:szCs w:val="21"/>
              </w:rPr>
              <w:t>dad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e</w:t>
            </w:r>
            <w:r>
              <w:rPr>
                <w:rFonts w:ascii="Arial" w:hAnsi="Arial" w:cs="Arial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-17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en</w:t>
            </w:r>
            <w:r>
              <w:rPr>
                <w:rFonts w:ascii="Arial" w:hAnsi="Arial" w:cs="Arial"/>
                <w:spacing w:val="-18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p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3"/>
                <w:sz w:val="21"/>
                <w:szCs w:val="21"/>
              </w:rPr>
              <w:t>gu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t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a</w:t>
            </w:r>
            <w:r>
              <w:rPr>
                <w:rFonts w:ascii="Arial" w:hAnsi="Arial" w:cs="Arial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-14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y</w:t>
            </w:r>
            <w:r>
              <w:rPr>
                <w:rFonts w:ascii="Arial" w:hAnsi="Arial" w:cs="Arial"/>
                <w:spacing w:val="-17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z w:val="21"/>
                <w:szCs w:val="21"/>
              </w:rPr>
              <w:t>p</w:t>
            </w:r>
            <w:r>
              <w:rPr>
                <w:rFonts w:ascii="Arial" w:hAnsi="Arial" w:cs="Arial"/>
                <w:spacing w:val="-3"/>
                <w:sz w:val="21"/>
                <w:szCs w:val="21"/>
              </w:rPr>
              <w:t>u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>t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10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1"/>
                <w:szCs w:val="21"/>
              </w:rPr>
              <w:t>CO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1"/>
                <w:szCs w:val="21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1"/>
                <w:szCs w:val="21"/>
              </w:rPr>
              <w:t>OC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1"/>
                <w:szCs w:val="21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M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1"/>
                <w:szCs w:val="21"/>
              </w:rPr>
              <w:t>I</w:t>
            </w:r>
            <w:r>
              <w:rPr>
                <w:rFonts w:ascii="Arial" w:hAnsi="Arial" w:cs="Arial"/>
                <w:b/>
                <w:bCs/>
                <w:spacing w:val="2"/>
                <w:w w:val="90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1"/>
                <w:szCs w:val="21"/>
              </w:rPr>
              <w:t>N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1"/>
                <w:szCs w:val="21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O</w:t>
            </w:r>
            <w:r>
              <w:rPr>
                <w:rFonts w:ascii="Arial" w:hAnsi="Arial" w:cs="Arial"/>
                <w:b/>
                <w:bCs/>
                <w:spacing w:val="25"/>
                <w:w w:val="9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D</w:t>
            </w:r>
            <w:r>
              <w:rPr>
                <w:rFonts w:ascii="Arial" w:hAnsi="Arial" w:cs="Arial"/>
                <w:b/>
                <w:bCs/>
                <w:spacing w:val="2"/>
                <w:w w:val="90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L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1"/>
                <w:szCs w:val="21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IS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1"/>
                <w:szCs w:val="21"/>
              </w:rPr>
              <w:t>T</w:t>
            </w:r>
            <w:r>
              <w:rPr>
                <w:rFonts w:ascii="Arial" w:hAnsi="Arial" w:cs="Arial"/>
                <w:b/>
                <w:bCs/>
                <w:spacing w:val="2"/>
                <w:w w:val="90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MA</w:t>
            </w:r>
            <w:r>
              <w:rPr>
                <w:rFonts w:ascii="Arial" w:hAnsi="Arial" w:cs="Arial"/>
                <w:b/>
                <w:bCs/>
                <w:spacing w:val="22"/>
                <w:w w:val="9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DE</w:t>
            </w:r>
            <w:r>
              <w:rPr>
                <w:rFonts w:ascii="Arial" w:hAnsi="Arial" w:cs="Arial"/>
                <w:b/>
                <w:bCs/>
                <w:spacing w:val="20"/>
                <w:w w:val="9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2"/>
                <w:w w:val="90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S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1"/>
                <w:szCs w:val="21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RIT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1"/>
                <w:szCs w:val="21"/>
              </w:rPr>
              <w:t>U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RA</w:t>
            </w:r>
            <w:r>
              <w:rPr>
                <w:rFonts w:ascii="Arial" w:hAnsi="Arial" w:cs="Arial"/>
                <w:b/>
                <w:bCs/>
                <w:spacing w:val="14"/>
                <w:w w:val="9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Y</w:t>
            </w:r>
            <w:r>
              <w:rPr>
                <w:rFonts w:ascii="Arial" w:hAnsi="Arial" w:cs="Arial"/>
                <w:b/>
                <w:bCs/>
                <w:spacing w:val="29"/>
                <w:w w:val="9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1"/>
                <w:szCs w:val="21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RT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1"/>
                <w:szCs w:val="21"/>
              </w:rPr>
              <w:t>O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1"/>
                <w:szCs w:val="21"/>
              </w:rPr>
              <w:t>G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1"/>
                <w:szCs w:val="21"/>
              </w:rPr>
              <w:t>AF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ÍA</w:t>
            </w:r>
          </w:p>
          <w:p w:rsidR="00CA55E8" w:rsidRDefault="00CA55E8">
            <w:pPr>
              <w:pStyle w:val="Prrafodelista"/>
              <w:numPr>
                <w:ilvl w:val="0"/>
                <w:numId w:val="139"/>
              </w:numPr>
              <w:tabs>
                <w:tab w:val="left" w:pos="464"/>
              </w:tabs>
              <w:kinsoku w:val="0"/>
              <w:overflowPunct w:val="0"/>
              <w:spacing w:before="17" w:line="252" w:lineRule="auto"/>
              <w:ind w:left="464" w:right="147"/>
            </w:pPr>
            <w:r>
              <w:rPr>
                <w:rFonts w:ascii="Arial" w:hAnsi="Arial" w:cs="Arial"/>
                <w:sz w:val="21"/>
                <w:szCs w:val="21"/>
              </w:rPr>
              <w:t>Ace</w:t>
            </w:r>
            <w:r>
              <w:rPr>
                <w:rFonts w:ascii="Arial" w:hAnsi="Arial" w:cs="Arial"/>
                <w:spacing w:val="-3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tos</w:t>
            </w:r>
            <w:r>
              <w:rPr>
                <w:rFonts w:ascii="Arial" w:hAnsi="Arial" w:cs="Arial"/>
                <w:spacing w:val="-1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1"/>
                <w:sz w:val="21"/>
                <w:szCs w:val="21"/>
              </w:rPr>
              <w:t>g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á</w:t>
            </w:r>
            <w:r>
              <w:rPr>
                <w:rFonts w:ascii="Arial" w:hAnsi="Arial" w:cs="Arial"/>
                <w:sz w:val="21"/>
                <w:szCs w:val="21"/>
              </w:rPr>
              <w:t>fic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o</w:t>
            </w:r>
            <w:r>
              <w:rPr>
                <w:rFonts w:ascii="Arial" w:hAnsi="Arial" w:cs="Arial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 xml:space="preserve"> p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-2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-1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di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>s</w:t>
            </w:r>
            <w:r>
              <w:rPr>
                <w:rFonts w:ascii="Arial" w:hAnsi="Arial" w:cs="Arial"/>
                <w:sz w:val="21"/>
                <w:szCs w:val="21"/>
              </w:rPr>
              <w:t>ti</w:t>
            </w:r>
            <w:r>
              <w:rPr>
                <w:rFonts w:ascii="Arial" w:hAnsi="Arial" w:cs="Arial"/>
                <w:spacing w:val="-3"/>
                <w:sz w:val="21"/>
                <w:szCs w:val="21"/>
              </w:rPr>
              <w:t>ng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u</w:t>
            </w:r>
            <w:r>
              <w:rPr>
                <w:rFonts w:ascii="Arial" w:hAnsi="Arial" w:cs="Arial"/>
                <w:sz w:val="21"/>
                <w:szCs w:val="21"/>
              </w:rPr>
              <w:t>ir</w:t>
            </w:r>
            <w:r>
              <w:rPr>
                <w:rFonts w:ascii="Arial" w:hAnsi="Arial" w:cs="Arial"/>
                <w:spacing w:val="39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pa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>l</w:t>
            </w:r>
            <w:r>
              <w:rPr>
                <w:rFonts w:ascii="Arial" w:hAnsi="Arial" w:cs="Arial"/>
                <w:sz w:val="21"/>
                <w:szCs w:val="21"/>
              </w:rPr>
              <w:t>ab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a</w:t>
            </w:r>
            <w:r>
              <w:rPr>
                <w:rFonts w:ascii="Arial" w:hAnsi="Arial" w:cs="Arial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 xml:space="preserve"> q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u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1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t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d</w:t>
            </w:r>
            <w:r>
              <w:rPr>
                <w:rFonts w:ascii="Arial" w:hAnsi="Arial" w:cs="Arial"/>
                <w:spacing w:val="-3"/>
                <w:sz w:val="21"/>
                <w:szCs w:val="21"/>
              </w:rPr>
              <w:t>u</w:t>
            </w:r>
            <w:r>
              <w:rPr>
                <w:rFonts w:ascii="Arial" w:hAnsi="Arial" w:cs="Arial"/>
                <w:sz w:val="21"/>
                <w:szCs w:val="21"/>
              </w:rPr>
              <w:t>cen</w:t>
            </w:r>
            <w:r>
              <w:rPr>
                <w:rFonts w:ascii="Arial" w:hAnsi="Arial" w:cs="Arial"/>
                <w:spacing w:val="-1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p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3"/>
                <w:sz w:val="21"/>
                <w:szCs w:val="21"/>
              </w:rPr>
              <w:t>gu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t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a</w:t>
            </w:r>
            <w:r>
              <w:rPr>
                <w:rFonts w:ascii="Arial" w:hAnsi="Arial" w:cs="Arial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42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y</w:t>
            </w:r>
            <w:r>
              <w:rPr>
                <w:rFonts w:ascii="Arial" w:hAnsi="Arial" w:cs="Arial"/>
                <w:spacing w:val="-9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us</w:t>
            </w:r>
            <w:r>
              <w:rPr>
                <w:rFonts w:ascii="Arial" w:hAnsi="Arial" w:cs="Arial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-12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de</w:t>
            </w:r>
            <w:r>
              <w:rPr>
                <w:rFonts w:ascii="Arial" w:hAnsi="Arial" w:cs="Arial"/>
                <w:spacing w:val="-1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ac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t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o</w:t>
            </w:r>
            <w:r>
              <w:rPr>
                <w:rFonts w:ascii="Arial" w:hAnsi="Arial" w:cs="Arial"/>
                <w:sz w:val="21"/>
                <w:szCs w:val="21"/>
              </w:rPr>
              <w:t>s</w:t>
            </w:r>
            <w:r>
              <w:rPr>
                <w:rFonts w:ascii="Arial" w:hAnsi="Arial" w:cs="Arial"/>
                <w:w w:val="93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diac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í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>t</w:t>
            </w:r>
            <w:r>
              <w:rPr>
                <w:rFonts w:ascii="Arial" w:hAnsi="Arial" w:cs="Arial"/>
                <w:sz w:val="21"/>
                <w:szCs w:val="21"/>
              </w:rPr>
              <w:t>ic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7" w:line="160" w:lineRule="exact"/>
              <w:rPr>
                <w:sz w:val="16"/>
                <w:szCs w:val="1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257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2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651"/>
            </w:pP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17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3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AF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3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3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AF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8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</w:p>
          <w:p w:rsidR="00CA55E8" w:rsidRDefault="00CA55E8">
            <w:pPr>
              <w:pStyle w:val="Prrafodelista"/>
              <w:numPr>
                <w:ilvl w:val="0"/>
                <w:numId w:val="138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1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5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38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615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5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aut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10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1"/>
                <w:szCs w:val="21"/>
              </w:rPr>
              <w:t>CO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1"/>
                <w:szCs w:val="21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P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1"/>
                <w:szCs w:val="21"/>
              </w:rPr>
              <w:t>R</w:t>
            </w:r>
            <w:r>
              <w:rPr>
                <w:rFonts w:ascii="Arial" w:hAnsi="Arial" w:cs="Arial"/>
                <w:b/>
                <w:bCs/>
                <w:spacing w:val="2"/>
                <w:w w:val="90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1"/>
                <w:szCs w:val="21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S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1"/>
                <w:szCs w:val="2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1"/>
                <w:szCs w:val="21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 xml:space="preserve">N </w:t>
            </w:r>
            <w:r>
              <w:rPr>
                <w:rFonts w:ascii="Arial" w:hAnsi="Arial" w:cs="Arial"/>
                <w:b/>
                <w:bCs/>
                <w:spacing w:val="9"/>
                <w:w w:val="9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 xml:space="preserve">E </w:t>
            </w:r>
            <w:r>
              <w:rPr>
                <w:rFonts w:ascii="Arial" w:hAnsi="Arial" w:cs="Arial"/>
                <w:b/>
                <w:bCs/>
                <w:spacing w:val="13"/>
                <w:w w:val="9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I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1"/>
                <w:szCs w:val="21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RP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1"/>
                <w:szCs w:val="21"/>
              </w:rPr>
              <w:t>R</w:t>
            </w:r>
            <w:r>
              <w:rPr>
                <w:rFonts w:ascii="Arial" w:hAnsi="Arial" w:cs="Arial"/>
                <w:b/>
                <w:bCs/>
                <w:spacing w:val="2"/>
                <w:w w:val="90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T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1"/>
                <w:szCs w:val="21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1"/>
                <w:szCs w:val="21"/>
              </w:rPr>
              <w:t>CI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1"/>
                <w:szCs w:val="21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137"/>
              </w:numPr>
              <w:tabs>
                <w:tab w:val="left" w:pos="464"/>
              </w:tabs>
              <w:kinsoku w:val="0"/>
              <w:overflowPunct w:val="0"/>
              <w:spacing w:before="17"/>
              <w:ind w:left="46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w w:val="95"/>
                <w:sz w:val="21"/>
                <w:szCs w:val="21"/>
              </w:rPr>
              <w:t>Ca</w:t>
            </w:r>
            <w:r>
              <w:rPr>
                <w:rFonts w:ascii="Arial" w:hAnsi="Arial" w:cs="Arial"/>
                <w:spacing w:val="-1"/>
                <w:w w:val="95"/>
                <w:sz w:val="21"/>
                <w:szCs w:val="21"/>
              </w:rPr>
              <w:t>r</w:t>
            </w:r>
            <w:r>
              <w:rPr>
                <w:rFonts w:ascii="Arial" w:hAnsi="Arial" w:cs="Arial"/>
                <w:w w:val="95"/>
                <w:sz w:val="21"/>
                <w:szCs w:val="21"/>
              </w:rPr>
              <w:t>acte</w:t>
            </w:r>
            <w:r>
              <w:rPr>
                <w:rFonts w:ascii="Arial" w:hAnsi="Arial" w:cs="Arial"/>
                <w:spacing w:val="-5"/>
                <w:w w:val="95"/>
                <w:sz w:val="21"/>
                <w:szCs w:val="21"/>
              </w:rPr>
              <w:t>r</w:t>
            </w:r>
            <w:r>
              <w:rPr>
                <w:rFonts w:ascii="Arial" w:hAnsi="Arial" w:cs="Arial"/>
                <w:w w:val="95"/>
                <w:sz w:val="21"/>
                <w:szCs w:val="21"/>
              </w:rPr>
              <w:t>í</w:t>
            </w:r>
            <w:r>
              <w:rPr>
                <w:rFonts w:ascii="Arial" w:hAnsi="Arial" w:cs="Arial"/>
                <w:spacing w:val="2"/>
                <w:w w:val="95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-4"/>
                <w:w w:val="95"/>
                <w:sz w:val="21"/>
                <w:szCs w:val="21"/>
              </w:rPr>
              <w:t>t</w:t>
            </w:r>
            <w:r>
              <w:rPr>
                <w:rFonts w:ascii="Arial" w:hAnsi="Arial" w:cs="Arial"/>
                <w:w w:val="95"/>
                <w:sz w:val="21"/>
                <w:szCs w:val="21"/>
              </w:rPr>
              <w:t>ic</w:t>
            </w:r>
            <w:r>
              <w:rPr>
                <w:rFonts w:ascii="Arial" w:hAnsi="Arial" w:cs="Arial"/>
                <w:spacing w:val="-6"/>
                <w:w w:val="95"/>
                <w:sz w:val="21"/>
                <w:szCs w:val="21"/>
              </w:rPr>
              <w:t>a</w:t>
            </w:r>
            <w:r>
              <w:rPr>
                <w:rFonts w:ascii="Arial" w:hAnsi="Arial" w:cs="Arial"/>
                <w:w w:val="95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23"/>
                <w:w w:val="9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w w:val="95"/>
                <w:sz w:val="21"/>
                <w:szCs w:val="21"/>
              </w:rPr>
              <w:t>de</w:t>
            </w:r>
            <w:r>
              <w:rPr>
                <w:rFonts w:ascii="Arial" w:hAnsi="Arial" w:cs="Arial"/>
                <w:spacing w:val="14"/>
                <w:w w:val="9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w w:val="95"/>
                <w:sz w:val="21"/>
                <w:szCs w:val="21"/>
              </w:rPr>
              <w:t>l</w:t>
            </w:r>
            <w:r>
              <w:rPr>
                <w:rFonts w:ascii="Arial" w:hAnsi="Arial" w:cs="Arial"/>
                <w:spacing w:val="-5"/>
                <w:w w:val="95"/>
                <w:sz w:val="21"/>
                <w:szCs w:val="21"/>
              </w:rPr>
              <w:t>o</w:t>
            </w:r>
            <w:r>
              <w:rPr>
                <w:rFonts w:ascii="Arial" w:hAnsi="Arial" w:cs="Arial"/>
                <w:w w:val="95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23"/>
                <w:w w:val="9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1"/>
                <w:szCs w:val="21"/>
              </w:rPr>
              <w:t>p</w:t>
            </w:r>
            <w:r>
              <w:rPr>
                <w:rFonts w:ascii="Arial" w:hAnsi="Arial" w:cs="Arial"/>
                <w:w w:val="95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1"/>
                <w:w w:val="95"/>
                <w:sz w:val="21"/>
                <w:szCs w:val="21"/>
              </w:rPr>
              <w:t>r</w:t>
            </w:r>
            <w:r>
              <w:rPr>
                <w:rFonts w:ascii="Arial" w:hAnsi="Arial" w:cs="Arial"/>
                <w:spacing w:val="2"/>
                <w:w w:val="95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-5"/>
                <w:w w:val="95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1"/>
                <w:szCs w:val="21"/>
              </w:rPr>
              <w:t>n</w:t>
            </w:r>
            <w:r>
              <w:rPr>
                <w:rFonts w:ascii="Arial" w:hAnsi="Arial" w:cs="Arial"/>
                <w:w w:val="95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-5"/>
                <w:w w:val="95"/>
                <w:sz w:val="21"/>
                <w:szCs w:val="21"/>
              </w:rPr>
              <w:t>j</w:t>
            </w:r>
            <w:r>
              <w:rPr>
                <w:rFonts w:ascii="Arial" w:hAnsi="Arial" w:cs="Arial"/>
                <w:w w:val="95"/>
                <w:sz w:val="21"/>
                <w:szCs w:val="21"/>
              </w:rPr>
              <w:t>es</w:t>
            </w:r>
            <w:r>
              <w:rPr>
                <w:rFonts w:ascii="Arial" w:hAnsi="Arial" w:cs="Arial"/>
                <w:spacing w:val="18"/>
                <w:w w:val="9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w w:val="95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21"/>
                <w:w w:val="9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1"/>
                <w:szCs w:val="21"/>
              </w:rPr>
              <w:t>p</w:t>
            </w:r>
            <w:r>
              <w:rPr>
                <w:rFonts w:ascii="Arial" w:hAnsi="Arial" w:cs="Arial"/>
                <w:w w:val="95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1"/>
                <w:szCs w:val="21"/>
              </w:rPr>
              <w:t>r</w:t>
            </w:r>
            <w:r>
              <w:rPr>
                <w:rFonts w:ascii="Arial" w:hAnsi="Arial" w:cs="Arial"/>
                <w:w w:val="95"/>
                <w:sz w:val="21"/>
                <w:szCs w:val="21"/>
              </w:rPr>
              <w:t>tir</w:t>
            </w:r>
            <w:r>
              <w:rPr>
                <w:rFonts w:ascii="Arial" w:hAnsi="Arial" w:cs="Arial"/>
                <w:spacing w:val="13"/>
                <w:w w:val="9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w w:val="95"/>
                <w:sz w:val="21"/>
                <w:szCs w:val="21"/>
              </w:rPr>
              <w:t>de</w:t>
            </w:r>
            <w:r>
              <w:rPr>
                <w:rFonts w:ascii="Arial" w:hAnsi="Arial" w:cs="Arial"/>
                <w:spacing w:val="21"/>
                <w:w w:val="9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1"/>
                <w:szCs w:val="21"/>
              </w:rPr>
              <w:t>l</w:t>
            </w:r>
            <w:r>
              <w:rPr>
                <w:rFonts w:ascii="Arial" w:hAnsi="Arial" w:cs="Arial"/>
                <w:w w:val="95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21"/>
                <w:w w:val="9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5"/>
                <w:w w:val="95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1"/>
                <w:szCs w:val="21"/>
              </w:rPr>
              <w:t>n</w:t>
            </w:r>
            <w:r>
              <w:rPr>
                <w:rFonts w:ascii="Arial" w:hAnsi="Arial" w:cs="Arial"/>
                <w:w w:val="95"/>
                <w:sz w:val="21"/>
                <w:szCs w:val="21"/>
              </w:rPr>
              <w:t>fo</w:t>
            </w:r>
            <w:r>
              <w:rPr>
                <w:rFonts w:ascii="Arial" w:hAnsi="Arial" w:cs="Arial"/>
                <w:spacing w:val="-1"/>
                <w:w w:val="95"/>
                <w:sz w:val="21"/>
                <w:szCs w:val="21"/>
              </w:rPr>
              <w:t>r</w:t>
            </w:r>
            <w:r>
              <w:rPr>
                <w:rFonts w:ascii="Arial" w:hAnsi="Arial" w:cs="Arial"/>
                <w:spacing w:val="-6"/>
                <w:w w:val="95"/>
                <w:sz w:val="21"/>
                <w:szCs w:val="21"/>
              </w:rPr>
              <w:t>m</w:t>
            </w:r>
            <w:r>
              <w:rPr>
                <w:rFonts w:ascii="Arial" w:hAnsi="Arial" w:cs="Arial"/>
                <w:w w:val="95"/>
                <w:sz w:val="21"/>
                <w:szCs w:val="21"/>
              </w:rPr>
              <w:t>aci</w:t>
            </w:r>
            <w:r>
              <w:rPr>
                <w:rFonts w:ascii="Arial" w:hAnsi="Arial" w:cs="Arial"/>
                <w:spacing w:val="-5"/>
                <w:w w:val="95"/>
                <w:sz w:val="21"/>
                <w:szCs w:val="21"/>
              </w:rPr>
              <w:t>ó</w:t>
            </w:r>
            <w:r>
              <w:rPr>
                <w:rFonts w:ascii="Arial" w:hAnsi="Arial" w:cs="Arial"/>
                <w:w w:val="95"/>
                <w:sz w:val="21"/>
                <w:szCs w:val="21"/>
              </w:rPr>
              <w:t>n</w:t>
            </w:r>
            <w:r>
              <w:rPr>
                <w:rFonts w:ascii="Arial" w:hAnsi="Arial" w:cs="Arial"/>
                <w:spacing w:val="23"/>
                <w:w w:val="9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1"/>
                <w:szCs w:val="21"/>
              </w:rPr>
              <w:t>q</w:t>
            </w:r>
            <w:r>
              <w:rPr>
                <w:rFonts w:ascii="Arial" w:hAnsi="Arial" w:cs="Arial"/>
                <w:spacing w:val="1"/>
                <w:w w:val="95"/>
                <w:sz w:val="21"/>
                <w:szCs w:val="21"/>
              </w:rPr>
              <w:t>u</w:t>
            </w:r>
            <w:r>
              <w:rPr>
                <w:rFonts w:ascii="Arial" w:hAnsi="Arial" w:cs="Arial"/>
                <w:w w:val="95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21"/>
                <w:w w:val="9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w w:val="95"/>
                <w:sz w:val="21"/>
                <w:szCs w:val="21"/>
              </w:rPr>
              <w:t>b</w:t>
            </w:r>
            <w:r>
              <w:rPr>
                <w:rFonts w:ascii="Arial" w:hAnsi="Arial" w:cs="Arial"/>
                <w:spacing w:val="-5"/>
                <w:w w:val="95"/>
                <w:sz w:val="21"/>
                <w:szCs w:val="21"/>
              </w:rPr>
              <w:t>r</w:t>
            </w:r>
            <w:r>
              <w:rPr>
                <w:rFonts w:ascii="Arial" w:hAnsi="Arial" w:cs="Arial"/>
                <w:w w:val="95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-3"/>
                <w:w w:val="95"/>
                <w:sz w:val="21"/>
                <w:szCs w:val="21"/>
              </w:rPr>
              <w:t>n</w:t>
            </w:r>
            <w:r>
              <w:rPr>
                <w:rFonts w:ascii="Arial" w:hAnsi="Arial" w:cs="Arial"/>
                <w:w w:val="95"/>
                <w:sz w:val="21"/>
                <w:szCs w:val="21"/>
              </w:rPr>
              <w:t>da</w:t>
            </w:r>
            <w:r>
              <w:rPr>
                <w:rFonts w:ascii="Arial" w:hAnsi="Arial" w:cs="Arial"/>
                <w:spacing w:val="21"/>
                <w:w w:val="9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5"/>
                <w:w w:val="95"/>
                <w:sz w:val="21"/>
                <w:szCs w:val="21"/>
              </w:rPr>
              <w:t>e</w:t>
            </w:r>
            <w:r>
              <w:rPr>
                <w:rFonts w:ascii="Arial" w:hAnsi="Arial" w:cs="Arial"/>
                <w:w w:val="95"/>
                <w:sz w:val="21"/>
                <w:szCs w:val="21"/>
              </w:rPr>
              <w:t>l</w:t>
            </w:r>
            <w:r>
              <w:rPr>
                <w:rFonts w:ascii="Arial" w:hAnsi="Arial" w:cs="Arial"/>
                <w:spacing w:val="22"/>
                <w:w w:val="9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w w:val="95"/>
                <w:sz w:val="21"/>
                <w:szCs w:val="21"/>
              </w:rPr>
              <w:t>te</w:t>
            </w:r>
            <w:r>
              <w:rPr>
                <w:rFonts w:ascii="Arial" w:hAnsi="Arial" w:cs="Arial"/>
                <w:spacing w:val="-1"/>
                <w:w w:val="95"/>
                <w:sz w:val="21"/>
                <w:szCs w:val="21"/>
              </w:rPr>
              <w:t>x</w:t>
            </w:r>
            <w:r>
              <w:rPr>
                <w:rFonts w:ascii="Arial" w:hAnsi="Arial" w:cs="Arial"/>
                <w:spacing w:val="-4"/>
                <w:w w:val="95"/>
                <w:sz w:val="21"/>
                <w:szCs w:val="21"/>
              </w:rPr>
              <w:t>t</w:t>
            </w:r>
            <w:r>
              <w:rPr>
                <w:rFonts w:ascii="Arial" w:hAnsi="Arial" w:cs="Arial"/>
                <w:w w:val="95"/>
                <w:sz w:val="21"/>
                <w:szCs w:val="21"/>
              </w:rPr>
              <w:t>o.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3"/>
              <w:ind w:left="10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1"/>
                <w:szCs w:val="21"/>
              </w:rPr>
              <w:t>P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1"/>
                <w:szCs w:val="21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P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1"/>
                <w:szCs w:val="21"/>
              </w:rPr>
              <w:t>I</w:t>
            </w:r>
            <w:r>
              <w:rPr>
                <w:rFonts w:ascii="Arial" w:hAnsi="Arial" w:cs="Arial"/>
                <w:b/>
                <w:bCs/>
                <w:spacing w:val="2"/>
                <w:w w:val="95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D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1"/>
                <w:szCs w:val="21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D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S</w:t>
            </w:r>
            <w:r>
              <w:rPr>
                <w:rFonts w:ascii="Arial" w:hAnsi="Arial" w:cs="Arial"/>
                <w:b/>
                <w:bCs/>
                <w:spacing w:val="-13"/>
                <w:w w:val="9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Y</w:t>
            </w:r>
            <w:r>
              <w:rPr>
                <w:rFonts w:ascii="Arial" w:hAnsi="Arial" w:cs="Arial"/>
                <w:b/>
                <w:bCs/>
                <w:spacing w:val="-11"/>
                <w:w w:val="9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1"/>
                <w:szCs w:val="2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1"/>
                <w:szCs w:val="21"/>
              </w:rPr>
              <w:t>P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1"/>
                <w:szCs w:val="21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S</w:t>
            </w:r>
            <w:r>
              <w:rPr>
                <w:rFonts w:ascii="Arial" w:hAnsi="Arial" w:cs="Arial"/>
                <w:b/>
                <w:bCs/>
                <w:spacing w:val="-12"/>
                <w:w w:val="9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DE</w:t>
            </w:r>
            <w:r>
              <w:rPr>
                <w:rFonts w:ascii="Arial" w:hAnsi="Arial" w:cs="Arial"/>
                <w:b/>
                <w:bCs/>
                <w:spacing w:val="-12"/>
                <w:w w:val="9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1"/>
                <w:szCs w:val="21"/>
              </w:rPr>
              <w:t>T</w:t>
            </w:r>
            <w:r>
              <w:rPr>
                <w:rFonts w:ascii="Arial" w:hAnsi="Arial" w:cs="Arial"/>
                <w:b/>
                <w:bCs/>
                <w:spacing w:val="2"/>
                <w:w w:val="95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X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1"/>
                <w:szCs w:val="21"/>
              </w:rPr>
              <w:t>T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O</w:t>
            </w:r>
          </w:p>
          <w:p w:rsidR="00CA55E8" w:rsidRDefault="00CA55E8">
            <w:pPr>
              <w:pStyle w:val="Prrafodelista"/>
              <w:numPr>
                <w:ilvl w:val="0"/>
                <w:numId w:val="137"/>
              </w:numPr>
              <w:tabs>
                <w:tab w:val="left" w:pos="464"/>
              </w:tabs>
              <w:kinsoku w:val="0"/>
              <w:overflowPunct w:val="0"/>
              <w:spacing w:before="17" w:line="248" w:lineRule="auto"/>
              <w:ind w:left="464" w:right="30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Ca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acte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í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>t</w:t>
            </w:r>
            <w:r>
              <w:rPr>
                <w:rFonts w:ascii="Arial" w:hAnsi="Arial" w:cs="Arial"/>
                <w:sz w:val="21"/>
                <w:szCs w:val="21"/>
              </w:rPr>
              <w:t>ic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a</w:t>
            </w:r>
            <w:r>
              <w:rPr>
                <w:rFonts w:ascii="Arial" w:hAnsi="Arial" w:cs="Arial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y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3"/>
                <w:sz w:val="21"/>
                <w:szCs w:val="21"/>
              </w:rPr>
              <w:t>f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u</w:t>
            </w:r>
            <w:r>
              <w:rPr>
                <w:rFonts w:ascii="Arial" w:hAnsi="Arial" w:cs="Arial"/>
                <w:spacing w:val="-3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ci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ó</w:t>
            </w:r>
            <w:r>
              <w:rPr>
                <w:rFonts w:ascii="Arial" w:hAnsi="Arial" w:cs="Arial"/>
                <w:sz w:val="21"/>
                <w:szCs w:val="21"/>
              </w:rPr>
              <w:t>n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de</w:t>
            </w:r>
            <w:r>
              <w:rPr>
                <w:rFonts w:ascii="Arial" w:hAnsi="Arial" w:cs="Arial"/>
                <w:spacing w:val="-1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l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o</w:t>
            </w:r>
            <w:r>
              <w:rPr>
                <w:rFonts w:ascii="Arial" w:hAnsi="Arial" w:cs="Arial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te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x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>t</w:t>
            </w:r>
            <w:r>
              <w:rPr>
                <w:rFonts w:ascii="Arial" w:hAnsi="Arial" w:cs="Arial"/>
                <w:sz w:val="21"/>
                <w:szCs w:val="21"/>
              </w:rPr>
              <w:t>os</w:t>
            </w:r>
            <w:r>
              <w:rPr>
                <w:rFonts w:ascii="Arial" w:hAnsi="Arial" w:cs="Arial"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bi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1"/>
                <w:sz w:val="21"/>
                <w:szCs w:val="21"/>
              </w:rPr>
              <w:t>g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á</w:t>
            </w:r>
            <w:r>
              <w:rPr>
                <w:rFonts w:ascii="Arial" w:hAnsi="Arial" w:cs="Arial"/>
                <w:spacing w:val="-3"/>
                <w:sz w:val="21"/>
                <w:szCs w:val="21"/>
              </w:rPr>
              <w:t>f</w:t>
            </w:r>
            <w:r>
              <w:rPr>
                <w:rFonts w:ascii="Arial" w:hAnsi="Arial" w:cs="Arial"/>
                <w:sz w:val="21"/>
                <w:szCs w:val="21"/>
              </w:rPr>
              <w:t>ic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z w:val="21"/>
                <w:szCs w:val="21"/>
              </w:rPr>
              <w:t>: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bi</w:t>
            </w:r>
            <w:r>
              <w:rPr>
                <w:rFonts w:ascii="Arial" w:hAnsi="Arial" w:cs="Arial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g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-3"/>
                <w:sz w:val="21"/>
                <w:szCs w:val="21"/>
              </w:rPr>
              <w:t>f</w:t>
            </w:r>
            <w:r>
              <w:rPr>
                <w:rFonts w:ascii="Arial" w:hAnsi="Arial" w:cs="Arial"/>
                <w:sz w:val="21"/>
                <w:szCs w:val="21"/>
              </w:rPr>
              <w:t>ía</w:t>
            </w:r>
            <w:r>
              <w:rPr>
                <w:rFonts w:ascii="Arial" w:hAnsi="Arial" w:cs="Arial"/>
                <w:spacing w:val="-1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y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u</w:t>
            </w:r>
            <w:r>
              <w:rPr>
                <w:rFonts w:ascii="Arial" w:hAnsi="Arial" w:cs="Arial"/>
                <w:sz w:val="21"/>
                <w:szCs w:val="21"/>
              </w:rPr>
              <w:t>to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b</w:t>
            </w:r>
            <w:r>
              <w:rPr>
                <w:rFonts w:ascii="Arial" w:hAnsi="Arial" w:cs="Arial"/>
                <w:sz w:val="21"/>
                <w:szCs w:val="21"/>
              </w:rPr>
              <w:t>io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g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af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í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47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3"/>
                <w:sz w:val="21"/>
                <w:szCs w:val="21"/>
              </w:rPr>
              <w:t>(u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-1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de</w:t>
            </w:r>
            <w:r>
              <w:rPr>
                <w:rFonts w:ascii="Arial" w:hAnsi="Arial" w:cs="Arial"/>
                <w:w w:val="98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la</w:t>
            </w:r>
            <w:r>
              <w:rPr>
                <w:rFonts w:ascii="Arial" w:hAnsi="Arial" w:cs="Arial"/>
                <w:spacing w:val="-1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2"/>
                <w:sz w:val="21"/>
                <w:szCs w:val="21"/>
              </w:rPr>
              <w:t>v</w:t>
            </w:r>
            <w:r>
              <w:rPr>
                <w:rFonts w:ascii="Arial" w:hAnsi="Arial" w:cs="Arial"/>
                <w:sz w:val="21"/>
                <w:szCs w:val="21"/>
              </w:rPr>
              <w:t>oz</w:t>
            </w:r>
            <w:r>
              <w:rPr>
                <w:rFonts w:ascii="Arial" w:hAnsi="Arial" w:cs="Arial"/>
                <w:spacing w:val="-1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rr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>t</w:t>
            </w:r>
            <w:r>
              <w:rPr>
                <w:rFonts w:ascii="Arial" w:hAnsi="Arial" w:cs="Arial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-2"/>
                <w:sz w:val="21"/>
                <w:szCs w:val="21"/>
              </w:rPr>
              <w:t>v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>)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37"/>
              </w:numPr>
              <w:tabs>
                <w:tab w:val="left" w:pos="464"/>
              </w:tabs>
              <w:kinsoku w:val="0"/>
              <w:overflowPunct w:val="0"/>
              <w:spacing w:before="9"/>
              <w:ind w:left="46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pacing w:val="-2"/>
                <w:sz w:val="21"/>
                <w:szCs w:val="21"/>
              </w:rPr>
              <w:t>D</w:t>
            </w:r>
            <w:r>
              <w:rPr>
                <w:rFonts w:ascii="Arial" w:hAnsi="Arial" w:cs="Arial"/>
                <w:sz w:val="21"/>
                <w:szCs w:val="21"/>
              </w:rPr>
              <w:t>ife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ci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a</w:t>
            </w:r>
            <w:r>
              <w:rPr>
                <w:rFonts w:ascii="Arial" w:hAnsi="Arial" w:cs="Arial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-7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e</w:t>
            </w:r>
            <w:r>
              <w:rPr>
                <w:rFonts w:ascii="Arial" w:hAnsi="Arial" w:cs="Arial"/>
                <w:sz w:val="21"/>
                <w:szCs w:val="21"/>
              </w:rPr>
              <w:t>n</w:t>
            </w:r>
            <w:r>
              <w:rPr>
                <w:rFonts w:ascii="Arial" w:hAnsi="Arial" w:cs="Arial"/>
                <w:spacing w:val="-7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>l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2"/>
                <w:sz w:val="21"/>
                <w:szCs w:val="21"/>
              </w:rPr>
              <w:t>v</w:t>
            </w:r>
            <w:r>
              <w:rPr>
                <w:rFonts w:ascii="Arial" w:hAnsi="Arial" w:cs="Arial"/>
                <w:sz w:val="21"/>
                <w:szCs w:val="21"/>
              </w:rPr>
              <w:t>oz</w:t>
            </w:r>
            <w:r>
              <w:rPr>
                <w:rFonts w:ascii="Arial" w:hAnsi="Arial" w:cs="Arial"/>
                <w:spacing w:val="-1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rr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a</w:t>
            </w:r>
            <w:r>
              <w:rPr>
                <w:rFonts w:ascii="Arial" w:hAnsi="Arial" w:cs="Arial"/>
                <w:sz w:val="21"/>
                <w:szCs w:val="21"/>
              </w:rPr>
              <w:t>ti</w:t>
            </w:r>
            <w:r>
              <w:rPr>
                <w:rFonts w:ascii="Arial" w:hAnsi="Arial" w:cs="Arial"/>
                <w:spacing w:val="-2"/>
                <w:sz w:val="21"/>
                <w:szCs w:val="21"/>
              </w:rPr>
              <w:t>v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7"/>
                <w:sz w:val="21"/>
                <w:szCs w:val="21"/>
              </w:rPr>
              <w:t>m</w:t>
            </w:r>
            <w:r>
              <w:rPr>
                <w:rFonts w:ascii="Arial" w:hAnsi="Arial" w:cs="Arial"/>
                <w:sz w:val="21"/>
                <w:szCs w:val="21"/>
              </w:rPr>
              <w:t>ple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a</w:t>
            </w:r>
            <w:r>
              <w:rPr>
                <w:rFonts w:ascii="Arial" w:hAnsi="Arial" w:cs="Arial"/>
                <w:sz w:val="21"/>
                <w:szCs w:val="21"/>
              </w:rPr>
              <w:t>da</w:t>
            </w:r>
            <w:r>
              <w:rPr>
                <w:rFonts w:ascii="Arial" w:hAnsi="Arial" w:cs="Arial"/>
                <w:spacing w:val="-12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en</w:t>
            </w:r>
            <w:r>
              <w:rPr>
                <w:rFonts w:ascii="Arial" w:hAnsi="Arial" w:cs="Arial"/>
                <w:spacing w:val="-1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bi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1"/>
                <w:sz w:val="21"/>
                <w:szCs w:val="21"/>
              </w:rPr>
              <w:t>g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af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í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a</w:t>
            </w:r>
            <w:r>
              <w:rPr>
                <w:rFonts w:ascii="Arial" w:hAnsi="Arial" w:cs="Arial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-7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y</w:t>
            </w:r>
            <w:r>
              <w:rPr>
                <w:rFonts w:ascii="Arial" w:hAnsi="Arial" w:cs="Arial"/>
                <w:spacing w:val="-1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u</w:t>
            </w:r>
            <w:r>
              <w:rPr>
                <w:rFonts w:ascii="Arial" w:hAnsi="Arial" w:cs="Arial"/>
                <w:sz w:val="21"/>
                <w:szCs w:val="21"/>
              </w:rPr>
              <w:t>tob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i</w:t>
            </w:r>
            <w:r>
              <w:rPr>
                <w:rFonts w:ascii="Arial" w:hAnsi="Arial" w:cs="Arial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1"/>
                <w:sz w:val="21"/>
                <w:szCs w:val="21"/>
              </w:rPr>
              <w:t>g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a</w:t>
            </w:r>
            <w:r>
              <w:rPr>
                <w:rFonts w:ascii="Arial" w:hAnsi="Arial" w:cs="Arial"/>
                <w:sz w:val="21"/>
                <w:szCs w:val="21"/>
              </w:rPr>
              <w:t>fí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3"/>
              <w:ind w:left="10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pacing w:val="-3"/>
                <w:w w:val="90"/>
                <w:sz w:val="21"/>
                <w:szCs w:val="21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SP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1"/>
                <w:szCs w:val="21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1"/>
                <w:szCs w:val="21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S</w:t>
            </w:r>
            <w:r>
              <w:rPr>
                <w:rFonts w:ascii="Arial" w:hAnsi="Arial" w:cs="Arial"/>
                <w:b/>
                <w:bCs/>
                <w:spacing w:val="20"/>
                <w:w w:val="9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SI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1"/>
                <w:szCs w:val="21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T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1"/>
                <w:szCs w:val="21"/>
              </w:rPr>
              <w:t>Á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1"/>
                <w:szCs w:val="21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1"/>
                <w:szCs w:val="2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1"/>
                <w:szCs w:val="21"/>
              </w:rPr>
              <w:t>C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1"/>
                <w:szCs w:val="21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S</w:t>
            </w:r>
            <w:r>
              <w:rPr>
                <w:rFonts w:ascii="Arial" w:hAnsi="Arial" w:cs="Arial"/>
                <w:b/>
                <w:bCs/>
                <w:spacing w:val="20"/>
                <w:w w:val="9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Y</w:t>
            </w:r>
            <w:r>
              <w:rPr>
                <w:rFonts w:ascii="Arial" w:hAnsi="Arial" w:cs="Arial"/>
                <w:b/>
                <w:bCs/>
                <w:spacing w:val="23"/>
                <w:w w:val="9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S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M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1"/>
                <w:szCs w:val="21"/>
              </w:rPr>
              <w:t>Á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1"/>
                <w:szCs w:val="21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1"/>
                <w:szCs w:val="2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1"/>
                <w:szCs w:val="21"/>
              </w:rPr>
              <w:t>C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1"/>
                <w:szCs w:val="21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137"/>
              </w:numPr>
              <w:tabs>
                <w:tab w:val="left" w:pos="464"/>
              </w:tabs>
              <w:kinsoku w:val="0"/>
              <w:overflowPunct w:val="0"/>
              <w:spacing w:before="17"/>
              <w:ind w:left="46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pacing w:val="-2"/>
                <w:sz w:val="21"/>
                <w:szCs w:val="21"/>
              </w:rPr>
              <w:t>Pr</w:t>
            </w:r>
            <w:r>
              <w:rPr>
                <w:rFonts w:ascii="Arial" w:hAnsi="Arial" w:cs="Arial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-2"/>
                <w:sz w:val="21"/>
                <w:szCs w:val="21"/>
              </w:rPr>
              <w:t>m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b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es</w:t>
            </w:r>
            <w:r>
              <w:rPr>
                <w:rFonts w:ascii="Arial" w:hAnsi="Arial" w:cs="Arial"/>
                <w:spacing w:val="-23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en</w:t>
            </w:r>
            <w:r>
              <w:rPr>
                <w:rFonts w:ascii="Arial" w:hAnsi="Arial" w:cs="Arial"/>
                <w:spacing w:val="-23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1"/>
                <w:sz w:val="21"/>
                <w:szCs w:val="21"/>
              </w:rPr>
              <w:t>p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-2"/>
                <w:sz w:val="21"/>
                <w:szCs w:val="21"/>
              </w:rPr>
              <w:t>m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-24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y</w:t>
            </w:r>
            <w:r>
              <w:rPr>
                <w:rFonts w:ascii="Arial" w:hAnsi="Arial" w:cs="Arial"/>
                <w:spacing w:val="-2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te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c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-24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1"/>
                <w:sz w:val="21"/>
                <w:szCs w:val="21"/>
              </w:rPr>
              <w:t>p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>s</w:t>
            </w:r>
            <w:r>
              <w:rPr>
                <w:rFonts w:ascii="Arial" w:hAnsi="Arial" w:cs="Arial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3"/>
              <w:ind w:left="10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pacing w:val="-3"/>
                <w:w w:val="95"/>
                <w:sz w:val="21"/>
                <w:szCs w:val="21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1"/>
                <w:szCs w:val="21"/>
              </w:rPr>
              <w:t>Ú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1"/>
                <w:szCs w:val="21"/>
              </w:rPr>
              <w:t>Q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1"/>
                <w:szCs w:val="21"/>
              </w:rPr>
              <w:t>U</w:t>
            </w:r>
            <w:r>
              <w:rPr>
                <w:rFonts w:ascii="Arial" w:hAnsi="Arial" w:cs="Arial"/>
                <w:b/>
                <w:bCs/>
                <w:spacing w:val="2"/>
                <w:w w:val="95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DA</w:t>
            </w:r>
            <w:r>
              <w:rPr>
                <w:rFonts w:ascii="Arial" w:hAnsi="Arial" w:cs="Arial"/>
                <w:b/>
                <w:bCs/>
                <w:spacing w:val="-27"/>
                <w:w w:val="9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Y</w:t>
            </w:r>
            <w:r>
              <w:rPr>
                <w:rFonts w:ascii="Arial" w:hAnsi="Arial" w:cs="Arial"/>
                <w:b/>
                <w:bCs/>
                <w:spacing w:val="-23"/>
                <w:w w:val="9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M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1"/>
                <w:szCs w:val="21"/>
              </w:rPr>
              <w:t>A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1"/>
                <w:szCs w:val="21"/>
              </w:rPr>
              <w:t>N</w:t>
            </w:r>
            <w:r>
              <w:rPr>
                <w:rFonts w:ascii="Arial" w:hAnsi="Arial" w:cs="Arial"/>
                <w:b/>
                <w:bCs/>
                <w:spacing w:val="2"/>
                <w:w w:val="95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1"/>
                <w:szCs w:val="21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O</w:t>
            </w:r>
            <w:r>
              <w:rPr>
                <w:rFonts w:ascii="Arial" w:hAnsi="Arial" w:cs="Arial"/>
                <w:b/>
                <w:bCs/>
                <w:spacing w:val="-24"/>
                <w:w w:val="9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1"/>
                <w:szCs w:val="21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spacing w:val="-24"/>
                <w:w w:val="9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I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1"/>
                <w:szCs w:val="21"/>
              </w:rPr>
              <w:t>N</w:t>
            </w:r>
            <w:r>
              <w:rPr>
                <w:rFonts w:ascii="Arial" w:hAnsi="Arial" w:cs="Arial"/>
                <w:b/>
                <w:bCs/>
                <w:spacing w:val="2"/>
                <w:w w:val="95"/>
                <w:sz w:val="21"/>
                <w:szCs w:val="21"/>
              </w:rPr>
              <w:t>F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1"/>
                <w:szCs w:val="21"/>
              </w:rPr>
              <w:t>O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1"/>
                <w:szCs w:val="21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M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1"/>
                <w:szCs w:val="21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1"/>
                <w:szCs w:val="21"/>
              </w:rPr>
              <w:t>C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1"/>
                <w:szCs w:val="2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1"/>
                <w:szCs w:val="21"/>
              </w:rPr>
              <w:t>Ó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137"/>
              </w:numPr>
              <w:tabs>
                <w:tab w:val="left" w:pos="464"/>
              </w:tabs>
              <w:kinsoku w:val="0"/>
              <w:overflowPunct w:val="0"/>
              <w:spacing w:before="17"/>
              <w:ind w:left="464"/>
            </w:pPr>
            <w:r>
              <w:rPr>
                <w:rFonts w:ascii="Arial" w:hAnsi="Arial" w:cs="Arial"/>
                <w:spacing w:val="-3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t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2"/>
                <w:sz w:val="21"/>
                <w:szCs w:val="21"/>
              </w:rPr>
              <w:t>v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z w:val="21"/>
                <w:szCs w:val="21"/>
              </w:rPr>
              <w:t>ta</w:t>
            </w:r>
            <w:r>
              <w:rPr>
                <w:rFonts w:ascii="Arial" w:hAnsi="Arial" w:cs="Arial"/>
                <w:spacing w:val="-18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c</w:t>
            </w:r>
            <w:r>
              <w:rPr>
                <w:rFonts w:ascii="Arial" w:hAnsi="Arial" w:cs="Arial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-2"/>
                <w:sz w:val="21"/>
                <w:szCs w:val="21"/>
              </w:rPr>
              <w:t>m</w:t>
            </w:r>
            <w:r>
              <w:rPr>
                <w:rFonts w:ascii="Arial" w:hAnsi="Arial" w:cs="Arial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-18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2"/>
                <w:sz w:val="21"/>
                <w:szCs w:val="21"/>
              </w:rPr>
              <w:t>m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e</w:t>
            </w:r>
            <w:r>
              <w:rPr>
                <w:rFonts w:ascii="Arial" w:hAnsi="Arial" w:cs="Arial"/>
                <w:sz w:val="21"/>
                <w:szCs w:val="21"/>
              </w:rPr>
              <w:t>dio</w:t>
            </w:r>
            <w:r>
              <w:rPr>
                <w:rFonts w:ascii="Arial" w:hAnsi="Arial" w:cs="Arial"/>
                <w:spacing w:val="-23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pa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-17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ec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a</w:t>
            </w:r>
            <w:r>
              <w:rPr>
                <w:rFonts w:ascii="Arial" w:hAnsi="Arial" w:cs="Arial"/>
                <w:sz w:val="21"/>
                <w:szCs w:val="21"/>
              </w:rPr>
              <w:t>bar</w:t>
            </w:r>
            <w:r>
              <w:rPr>
                <w:rFonts w:ascii="Arial" w:hAnsi="Arial" w:cs="Arial"/>
                <w:spacing w:val="-19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fo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r</w:t>
            </w:r>
            <w:r>
              <w:rPr>
                <w:rFonts w:ascii="Arial" w:hAnsi="Arial" w:cs="Arial"/>
                <w:spacing w:val="-2"/>
                <w:sz w:val="21"/>
                <w:szCs w:val="21"/>
              </w:rPr>
              <w:t>m</w:t>
            </w:r>
            <w:r>
              <w:rPr>
                <w:rFonts w:ascii="Arial" w:hAnsi="Arial" w:cs="Arial"/>
                <w:sz w:val="21"/>
                <w:szCs w:val="21"/>
              </w:rPr>
              <w:t>aci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ó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160" w:lineRule="exact"/>
              <w:rPr>
                <w:sz w:val="16"/>
                <w:szCs w:val="1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00" w:right="9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9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00" w:right="9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22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9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3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24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tura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250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ráf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191*</w:t>
            </w:r>
          </w:p>
        </w:tc>
      </w:tr>
      <w:tr w:rsidR="00CA55E8">
        <w:trPr>
          <w:trHeight w:hRule="exact" w:val="164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6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86"/>
            </w:pP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17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3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AF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3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3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AF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8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</w:p>
          <w:p w:rsidR="00CA55E8" w:rsidRDefault="00CA55E8">
            <w:pPr>
              <w:pStyle w:val="Prrafodelista"/>
              <w:numPr>
                <w:ilvl w:val="0"/>
                <w:numId w:val="136"/>
              </w:numPr>
              <w:tabs>
                <w:tab w:val="left" w:pos="459"/>
              </w:tabs>
              <w:kinsoku w:val="0"/>
              <w:overflowPunct w:val="0"/>
              <w:spacing w:before="10"/>
              <w:ind w:left="459"/>
            </w:pP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ACT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135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35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exo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dar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ex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0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8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25</w:t>
            </w:r>
            <w:r>
              <w:rPr>
                <w:rFonts w:ascii="Arial" w:hAnsi="Arial" w:cs="Arial"/>
                <w:spacing w:val="-19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28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tura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250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ráf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191*</w:t>
            </w:r>
          </w:p>
        </w:tc>
      </w:tr>
      <w:tr w:rsidR="00CA55E8">
        <w:trPr>
          <w:trHeight w:hRule="exact" w:val="1694"/>
        </w:trPr>
        <w:tc>
          <w:tcPr>
            <w:tcW w:w="1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5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15"/>
            </w:pP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17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3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AF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3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3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AF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8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</w:p>
          <w:p w:rsidR="00CA55E8" w:rsidRDefault="00CA55E8">
            <w:pPr>
              <w:pStyle w:val="Prrafodelista"/>
              <w:numPr>
                <w:ilvl w:val="0"/>
                <w:numId w:val="134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518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4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133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abra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et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</w:p>
          <w:p w:rsidR="00CA55E8" w:rsidRDefault="00CA55E8">
            <w:pPr>
              <w:pStyle w:val="Prrafodelista"/>
              <w:numPr>
                <w:ilvl w:val="0"/>
                <w:numId w:val="133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40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res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ado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rbo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26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411" w:right="403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27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tura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250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ráf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191*</w:t>
            </w:r>
          </w:p>
        </w:tc>
      </w:tr>
      <w:tr w:rsidR="00CA55E8">
        <w:trPr>
          <w:trHeight w:hRule="exact" w:val="1944"/>
        </w:trPr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250"/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618" w:right="208" w:hanging="408"/>
            </w:pP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CIÓ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SOCI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L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b/>
                <w:bCs/>
                <w:spacing w:val="-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</w:p>
          <w:p w:rsidR="00CA55E8" w:rsidRDefault="00CA55E8">
            <w:pPr>
              <w:pStyle w:val="Prrafodelista"/>
              <w:numPr>
                <w:ilvl w:val="0"/>
                <w:numId w:val="132"/>
              </w:numPr>
              <w:tabs>
                <w:tab w:val="left" w:pos="459"/>
              </w:tabs>
              <w:kinsoku w:val="0"/>
              <w:overflowPunct w:val="0"/>
              <w:spacing w:before="20" w:line="250" w:lineRule="auto"/>
              <w:ind w:left="459" w:right="19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 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32"/>
              </w:numPr>
              <w:tabs>
                <w:tab w:val="left" w:pos="459"/>
              </w:tabs>
              <w:kinsoku w:val="0"/>
              <w:overflowPunct w:val="0"/>
              <w:spacing w:before="5" w:line="250" w:lineRule="auto"/>
              <w:ind w:left="459" w:right="342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rad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131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gan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31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io.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5" w:line="100" w:lineRule="exact"/>
              <w:rPr>
                <w:sz w:val="10"/>
                <w:szCs w:val="1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0" w:right="98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34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83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2" w:line="120" w:lineRule="exact"/>
              <w:rPr>
                <w:sz w:val="12"/>
                <w:szCs w:val="1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7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21" w:right="416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565" w:right="156" w:hanging="408"/>
            </w:pP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CIÓ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SOCI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L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b/>
                <w:bCs/>
                <w:spacing w:val="-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</w:p>
          <w:p w:rsidR="00CA55E8" w:rsidRDefault="00CA55E8">
            <w:pPr>
              <w:pStyle w:val="Prrafodelista"/>
              <w:numPr>
                <w:ilvl w:val="0"/>
                <w:numId w:val="130"/>
              </w:numPr>
              <w:tabs>
                <w:tab w:val="left" w:pos="459"/>
              </w:tabs>
              <w:kinsoku w:val="0"/>
              <w:overflowPunct w:val="0"/>
              <w:spacing w:before="20" w:line="250" w:lineRule="auto"/>
              <w:ind w:left="459" w:right="48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ngua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rdo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aud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30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788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b/>
                <w:bCs/>
                <w:spacing w:val="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E 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AC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129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29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4"/>
                <w:sz w:val="22"/>
                <w:szCs w:val="22"/>
              </w:rPr>
              <w:t>Us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BÚ</w:t>
            </w:r>
            <w:r>
              <w:rPr>
                <w:rFonts w:ascii="Arial" w:hAnsi="Arial" w:cs="Arial"/>
                <w:b/>
                <w:bCs/>
                <w:spacing w:val="-1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NE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NF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129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ele</w:t>
            </w:r>
            <w:r>
              <w:rPr>
                <w:rFonts w:ascii="Arial" w:hAnsi="Arial" w:cs="Arial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6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3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37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</w:tbl>
    <w:p w:rsidR="00CA55E8" w:rsidRDefault="00CA55E8">
      <w:pPr>
        <w:sectPr w:rsidR="00CA55E8">
          <w:pgSz w:w="24480" w:h="15840" w:orient="landscape"/>
          <w:pgMar w:top="380" w:right="840" w:bottom="0" w:left="1200" w:header="720" w:footer="720" w:gutter="0"/>
          <w:cols w:space="720" w:equalWidth="0">
            <w:col w:w="22440"/>
          </w:cols>
          <w:noEndnote/>
        </w:sectPr>
      </w:pPr>
    </w:p>
    <w:p w:rsidR="00CA55E8" w:rsidRDefault="00CA55E8">
      <w:pPr>
        <w:kinsoku w:val="0"/>
        <w:overflowPunct w:val="0"/>
        <w:spacing w:before="6" w:line="80" w:lineRule="exact"/>
        <w:rPr>
          <w:sz w:val="8"/>
          <w:szCs w:val="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1138"/>
        <w:gridCol w:w="5241"/>
        <w:gridCol w:w="8506"/>
        <w:gridCol w:w="1133"/>
        <w:gridCol w:w="4963"/>
      </w:tblGrid>
      <w:tr w:rsidR="00CA55E8">
        <w:trPr>
          <w:trHeight w:hRule="exact" w:val="1858"/>
        </w:trPr>
        <w:tc>
          <w:tcPr>
            <w:tcW w:w="1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4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8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83" w:right="373" w:hanging="5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575" w:right="165" w:hanging="408"/>
            </w:pP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CIÓ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SOCI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L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 w:right="3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b/>
                <w:bCs/>
                <w:spacing w:val="-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20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99" w:right="355"/>
            </w:pPr>
            <w:r>
              <w:rPr>
                <w:rFonts w:ascii="Arial" w:hAnsi="Arial" w:cs="Arial"/>
                <w:w w:val="130"/>
                <w:sz w:val="22"/>
                <w:szCs w:val="22"/>
              </w:rPr>
              <w:t>•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AF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Í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</w:p>
          <w:p w:rsidR="00CA55E8" w:rsidRDefault="00CA55E8">
            <w:pPr>
              <w:pStyle w:val="Prrafodelista"/>
              <w:numPr>
                <w:ilvl w:val="0"/>
                <w:numId w:val="128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abra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28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6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1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38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ÁMB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tud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vos</w:t>
            </w:r>
            <w:r>
              <w:rPr>
                <w:rFonts w:ascii="Arial" w:hAnsi="Arial" w:cs="Arial"/>
                <w:spacing w:val="-1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190*</w:t>
            </w:r>
          </w:p>
        </w:tc>
      </w:tr>
      <w:tr w:rsidR="00CA55E8">
        <w:trPr>
          <w:trHeight w:hRule="exact" w:val="1344"/>
        </w:trPr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/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34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UN</w:t>
            </w:r>
            <w:r>
              <w:rPr>
                <w:rFonts w:ascii="Arial" w:hAnsi="Arial" w:cs="Arial"/>
                <w:b/>
                <w:bCs/>
                <w:spacing w:val="1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TA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E 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ID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D</w:t>
            </w:r>
          </w:p>
          <w:p w:rsidR="00CA55E8" w:rsidRDefault="00CA55E8">
            <w:pPr>
              <w:pStyle w:val="Prrafodelista"/>
              <w:numPr>
                <w:ilvl w:val="0"/>
                <w:numId w:val="127"/>
              </w:numPr>
              <w:tabs>
                <w:tab w:val="left" w:pos="459"/>
              </w:tabs>
              <w:kinsoku w:val="0"/>
              <w:overflowPunct w:val="0"/>
              <w:spacing w:before="20" w:line="250" w:lineRule="auto"/>
              <w:ind w:left="459" w:right="4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func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gr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w w:val="10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bre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  <w:p w:rsidR="00CA55E8" w:rsidRDefault="00CA55E8">
            <w:pPr>
              <w:pStyle w:val="Prrafodelista"/>
              <w:numPr>
                <w:ilvl w:val="0"/>
                <w:numId w:val="127"/>
              </w:numPr>
              <w:tabs>
                <w:tab w:val="left" w:pos="459"/>
              </w:tabs>
              <w:kinsoku w:val="0"/>
              <w:overflowPunct w:val="0"/>
              <w:spacing w:before="5"/>
              <w:ind w:left="459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TO</w:t>
            </w:r>
          </w:p>
          <w:p w:rsidR="00CA55E8" w:rsidRDefault="00CA55E8">
            <w:pPr>
              <w:pStyle w:val="Prrafodelista"/>
              <w:numPr>
                <w:ilvl w:val="0"/>
                <w:numId w:val="126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b/>
                <w:bCs/>
                <w:spacing w:val="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E 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AC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126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7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5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35" w:right="230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44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212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6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9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623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UN</w:t>
            </w:r>
            <w:r>
              <w:rPr>
                <w:rFonts w:ascii="Arial" w:hAnsi="Arial" w:cs="Arial"/>
                <w:b/>
                <w:bCs/>
                <w:spacing w:val="1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TA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E 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ID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D</w:t>
            </w:r>
          </w:p>
          <w:p w:rsidR="00CA55E8" w:rsidRDefault="00CA55E8">
            <w:pPr>
              <w:pStyle w:val="Prrafodelista"/>
              <w:numPr>
                <w:ilvl w:val="0"/>
                <w:numId w:val="125"/>
              </w:numPr>
              <w:tabs>
                <w:tab w:val="left" w:pos="459"/>
              </w:tabs>
              <w:kinsoku w:val="0"/>
              <w:overflowPunct w:val="0"/>
              <w:spacing w:before="20" w:line="250" w:lineRule="auto"/>
              <w:ind w:left="459" w:right="362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rar</w:t>
            </w:r>
            <w:r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10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1"/>
                <w:szCs w:val="21"/>
              </w:rPr>
              <w:t>P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1"/>
                <w:szCs w:val="21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P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1"/>
                <w:szCs w:val="21"/>
              </w:rPr>
              <w:t>I</w:t>
            </w:r>
            <w:r>
              <w:rPr>
                <w:rFonts w:ascii="Arial" w:hAnsi="Arial" w:cs="Arial"/>
                <w:b/>
                <w:bCs/>
                <w:spacing w:val="2"/>
                <w:w w:val="95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D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1"/>
                <w:szCs w:val="21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D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S</w:t>
            </w:r>
            <w:r>
              <w:rPr>
                <w:rFonts w:ascii="Arial" w:hAnsi="Arial" w:cs="Arial"/>
                <w:b/>
                <w:bCs/>
                <w:spacing w:val="-13"/>
                <w:w w:val="9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Y</w:t>
            </w:r>
            <w:r>
              <w:rPr>
                <w:rFonts w:ascii="Arial" w:hAnsi="Arial" w:cs="Arial"/>
                <w:b/>
                <w:bCs/>
                <w:spacing w:val="-11"/>
                <w:w w:val="9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1"/>
                <w:szCs w:val="2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1"/>
                <w:szCs w:val="21"/>
              </w:rPr>
              <w:t>P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1"/>
                <w:szCs w:val="21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S</w:t>
            </w:r>
            <w:r>
              <w:rPr>
                <w:rFonts w:ascii="Arial" w:hAnsi="Arial" w:cs="Arial"/>
                <w:b/>
                <w:bCs/>
                <w:spacing w:val="-12"/>
                <w:w w:val="9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DE</w:t>
            </w:r>
            <w:r>
              <w:rPr>
                <w:rFonts w:ascii="Arial" w:hAnsi="Arial" w:cs="Arial"/>
                <w:b/>
                <w:bCs/>
                <w:spacing w:val="-12"/>
                <w:w w:val="9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1"/>
                <w:szCs w:val="21"/>
              </w:rPr>
              <w:t>T</w:t>
            </w:r>
            <w:r>
              <w:rPr>
                <w:rFonts w:ascii="Arial" w:hAnsi="Arial" w:cs="Arial"/>
                <w:b/>
                <w:bCs/>
                <w:spacing w:val="2"/>
                <w:w w:val="95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X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1"/>
                <w:szCs w:val="21"/>
              </w:rPr>
              <w:t>T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O</w:t>
            </w:r>
          </w:p>
          <w:p w:rsidR="00CA55E8" w:rsidRDefault="00CA55E8">
            <w:pPr>
              <w:pStyle w:val="Prrafodelista"/>
              <w:numPr>
                <w:ilvl w:val="0"/>
                <w:numId w:val="124"/>
              </w:numPr>
              <w:tabs>
                <w:tab w:val="left" w:pos="464"/>
              </w:tabs>
              <w:kinsoku w:val="0"/>
              <w:overflowPunct w:val="0"/>
              <w:spacing w:before="17"/>
              <w:ind w:left="46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pacing w:val="-3"/>
                <w:sz w:val="21"/>
                <w:szCs w:val="21"/>
              </w:rPr>
              <w:t>F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un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c</w:t>
            </w:r>
            <w:r>
              <w:rPr>
                <w:rFonts w:ascii="Arial" w:hAnsi="Arial" w:cs="Arial"/>
                <w:sz w:val="21"/>
                <w:szCs w:val="21"/>
              </w:rPr>
              <w:t>ión</w:t>
            </w:r>
            <w:r>
              <w:rPr>
                <w:rFonts w:ascii="Arial" w:hAnsi="Arial" w:cs="Arial"/>
                <w:spacing w:val="-12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de</w:t>
            </w:r>
            <w:r>
              <w:rPr>
                <w:rFonts w:ascii="Arial" w:hAnsi="Arial" w:cs="Arial"/>
                <w:spacing w:val="-14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la</w:t>
            </w:r>
            <w:r>
              <w:rPr>
                <w:rFonts w:ascii="Arial" w:hAnsi="Arial" w:cs="Arial"/>
                <w:spacing w:val="-9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t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2"/>
                <w:sz w:val="21"/>
                <w:szCs w:val="21"/>
              </w:rPr>
              <w:t>v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z w:val="21"/>
                <w:szCs w:val="21"/>
              </w:rPr>
              <w:t>ta</w:t>
            </w:r>
            <w:r>
              <w:rPr>
                <w:rFonts w:ascii="Arial" w:hAnsi="Arial" w:cs="Arial"/>
                <w:spacing w:val="-13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pa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-9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ec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o</w:t>
            </w:r>
            <w:r>
              <w:rPr>
                <w:rFonts w:ascii="Arial" w:hAnsi="Arial" w:cs="Arial"/>
                <w:sz w:val="21"/>
                <w:szCs w:val="21"/>
              </w:rPr>
              <w:t>pi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>l</w:t>
            </w:r>
            <w:r>
              <w:rPr>
                <w:rFonts w:ascii="Arial" w:hAnsi="Arial" w:cs="Arial"/>
                <w:sz w:val="21"/>
                <w:szCs w:val="21"/>
              </w:rPr>
              <w:t>ar</w:t>
            </w:r>
            <w:r>
              <w:rPr>
                <w:rFonts w:ascii="Arial" w:hAnsi="Arial" w:cs="Arial"/>
                <w:spacing w:val="-1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fo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pacing w:val="-7"/>
                <w:sz w:val="21"/>
                <w:szCs w:val="21"/>
              </w:rPr>
              <w:t>m</w:t>
            </w:r>
            <w:r>
              <w:rPr>
                <w:rFonts w:ascii="Arial" w:hAnsi="Arial" w:cs="Arial"/>
                <w:sz w:val="21"/>
                <w:szCs w:val="21"/>
              </w:rPr>
              <w:t>aci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ó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3"/>
              <w:ind w:left="10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pacing w:val="-3"/>
                <w:w w:val="90"/>
                <w:sz w:val="21"/>
                <w:szCs w:val="21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SP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1"/>
                <w:szCs w:val="21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1"/>
                <w:szCs w:val="21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S</w:t>
            </w:r>
            <w:r>
              <w:rPr>
                <w:rFonts w:ascii="Arial" w:hAnsi="Arial" w:cs="Arial"/>
                <w:b/>
                <w:bCs/>
                <w:spacing w:val="20"/>
                <w:w w:val="9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SI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1"/>
                <w:szCs w:val="21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T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1"/>
                <w:szCs w:val="21"/>
              </w:rPr>
              <w:t>Á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1"/>
                <w:szCs w:val="21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1"/>
                <w:szCs w:val="2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1"/>
                <w:szCs w:val="21"/>
              </w:rPr>
              <w:t>C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1"/>
                <w:szCs w:val="21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S</w:t>
            </w:r>
            <w:r>
              <w:rPr>
                <w:rFonts w:ascii="Arial" w:hAnsi="Arial" w:cs="Arial"/>
                <w:b/>
                <w:bCs/>
                <w:spacing w:val="20"/>
                <w:w w:val="9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Y</w:t>
            </w:r>
            <w:r>
              <w:rPr>
                <w:rFonts w:ascii="Arial" w:hAnsi="Arial" w:cs="Arial"/>
                <w:b/>
                <w:bCs/>
                <w:spacing w:val="23"/>
                <w:w w:val="9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S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M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1"/>
                <w:szCs w:val="21"/>
              </w:rPr>
              <w:t>Á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1"/>
                <w:szCs w:val="21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1"/>
                <w:szCs w:val="2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1"/>
                <w:szCs w:val="21"/>
              </w:rPr>
              <w:t>C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1"/>
                <w:szCs w:val="21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124"/>
              </w:numPr>
              <w:tabs>
                <w:tab w:val="left" w:pos="464"/>
              </w:tabs>
              <w:kinsoku w:val="0"/>
              <w:overflowPunct w:val="0"/>
              <w:spacing w:before="17"/>
              <w:ind w:left="46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pacing w:val="-2"/>
                <w:sz w:val="21"/>
                <w:szCs w:val="21"/>
              </w:rPr>
              <w:t>Pr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1"/>
                <w:sz w:val="21"/>
                <w:szCs w:val="21"/>
              </w:rPr>
              <w:t>g</w:t>
            </w:r>
            <w:r>
              <w:rPr>
                <w:rFonts w:ascii="Arial" w:hAnsi="Arial" w:cs="Arial"/>
                <w:spacing w:val="-3"/>
                <w:sz w:val="21"/>
                <w:szCs w:val="21"/>
              </w:rPr>
              <w:t>u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>t</w:t>
            </w:r>
            <w:r>
              <w:rPr>
                <w:rFonts w:ascii="Arial" w:hAnsi="Arial" w:cs="Arial"/>
                <w:sz w:val="21"/>
                <w:szCs w:val="21"/>
              </w:rPr>
              <w:t>as</w:t>
            </w:r>
            <w:r>
              <w:rPr>
                <w:rFonts w:ascii="Arial" w:hAnsi="Arial" w:cs="Arial"/>
                <w:spacing w:val="-7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1"/>
                <w:sz w:val="21"/>
                <w:szCs w:val="21"/>
              </w:rPr>
              <w:t>b</w:t>
            </w:r>
            <w:r>
              <w:rPr>
                <w:rFonts w:ascii="Arial" w:hAnsi="Arial" w:cs="Arial"/>
                <w:sz w:val="21"/>
                <w:szCs w:val="21"/>
              </w:rPr>
              <w:t>ie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t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a</w:t>
            </w:r>
            <w:r>
              <w:rPr>
                <w:rFonts w:ascii="Arial" w:hAnsi="Arial" w:cs="Arial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1"/>
                <w:sz w:val="21"/>
                <w:szCs w:val="21"/>
              </w:rPr>
              <w:t>p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b</w:t>
            </w:r>
            <w:r>
              <w:rPr>
                <w:rFonts w:ascii="Arial" w:hAnsi="Arial" w:cs="Arial"/>
                <w:sz w:val="21"/>
                <w:szCs w:val="21"/>
              </w:rPr>
              <w:t>te</w:t>
            </w:r>
            <w:r>
              <w:rPr>
                <w:rFonts w:ascii="Arial" w:hAnsi="Arial" w:cs="Arial"/>
                <w:spacing w:val="-3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er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fo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pacing w:val="-7"/>
                <w:sz w:val="21"/>
                <w:szCs w:val="21"/>
              </w:rPr>
              <w:t>m</w:t>
            </w:r>
            <w:r>
              <w:rPr>
                <w:rFonts w:ascii="Arial" w:hAnsi="Arial" w:cs="Arial"/>
                <w:sz w:val="21"/>
                <w:szCs w:val="21"/>
              </w:rPr>
              <w:t>aci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ó</w:t>
            </w:r>
            <w:r>
              <w:rPr>
                <w:rFonts w:ascii="Arial" w:hAnsi="Arial" w:cs="Arial"/>
                <w:sz w:val="21"/>
                <w:szCs w:val="21"/>
              </w:rPr>
              <w:t>n</w:t>
            </w:r>
            <w:r>
              <w:rPr>
                <w:rFonts w:ascii="Arial" w:hAnsi="Arial" w:cs="Arial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e</w:t>
            </w:r>
            <w:r>
              <w:rPr>
                <w:rFonts w:ascii="Arial" w:hAnsi="Arial" w:cs="Arial"/>
                <w:sz w:val="21"/>
                <w:szCs w:val="21"/>
              </w:rPr>
              <w:t>n</w:t>
            </w:r>
            <w:r>
              <w:rPr>
                <w:rFonts w:ascii="Arial" w:hAnsi="Arial" w:cs="Arial"/>
                <w:spacing w:val="-7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u</w:t>
            </w:r>
            <w:r>
              <w:rPr>
                <w:rFonts w:ascii="Arial" w:hAnsi="Arial" w:cs="Arial"/>
                <w:spacing w:val="-3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-7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t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2"/>
                <w:sz w:val="21"/>
                <w:szCs w:val="21"/>
              </w:rPr>
              <w:t>v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z w:val="21"/>
                <w:szCs w:val="21"/>
              </w:rPr>
              <w:t>ta.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3"/>
              <w:ind w:left="10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pacing w:val="-3"/>
                <w:w w:val="95"/>
                <w:sz w:val="21"/>
                <w:szCs w:val="21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1"/>
                <w:szCs w:val="21"/>
              </w:rPr>
              <w:t>Ú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1"/>
                <w:szCs w:val="21"/>
              </w:rPr>
              <w:t>Q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1"/>
                <w:szCs w:val="21"/>
              </w:rPr>
              <w:t>U</w:t>
            </w:r>
            <w:r>
              <w:rPr>
                <w:rFonts w:ascii="Arial" w:hAnsi="Arial" w:cs="Arial"/>
                <w:b/>
                <w:bCs/>
                <w:spacing w:val="2"/>
                <w:w w:val="95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1"/>
                <w:szCs w:val="21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A</w:t>
            </w:r>
            <w:r>
              <w:rPr>
                <w:rFonts w:ascii="Arial" w:hAnsi="Arial" w:cs="Arial"/>
                <w:b/>
                <w:bCs/>
                <w:spacing w:val="-26"/>
                <w:w w:val="9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Y</w:t>
            </w:r>
            <w:r>
              <w:rPr>
                <w:rFonts w:ascii="Arial" w:hAnsi="Arial" w:cs="Arial"/>
                <w:b/>
                <w:bCs/>
                <w:spacing w:val="-22"/>
                <w:w w:val="9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M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1"/>
                <w:szCs w:val="21"/>
              </w:rPr>
              <w:t>A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1"/>
                <w:szCs w:val="21"/>
              </w:rPr>
              <w:t>N</w:t>
            </w:r>
            <w:r>
              <w:rPr>
                <w:rFonts w:ascii="Arial" w:hAnsi="Arial" w:cs="Arial"/>
                <w:b/>
                <w:bCs/>
                <w:spacing w:val="2"/>
                <w:w w:val="95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1"/>
                <w:szCs w:val="21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O</w:t>
            </w:r>
            <w:r>
              <w:rPr>
                <w:rFonts w:ascii="Arial" w:hAnsi="Arial" w:cs="Arial"/>
                <w:b/>
                <w:bCs/>
                <w:spacing w:val="-23"/>
                <w:w w:val="9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1"/>
                <w:szCs w:val="21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spacing w:val="-23"/>
                <w:w w:val="9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I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1"/>
                <w:szCs w:val="21"/>
              </w:rPr>
              <w:t>N</w:t>
            </w:r>
            <w:r>
              <w:rPr>
                <w:rFonts w:ascii="Arial" w:hAnsi="Arial" w:cs="Arial"/>
                <w:b/>
                <w:bCs/>
                <w:spacing w:val="2"/>
                <w:w w:val="95"/>
                <w:sz w:val="21"/>
                <w:szCs w:val="21"/>
              </w:rPr>
              <w:t>F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1"/>
                <w:szCs w:val="21"/>
              </w:rPr>
              <w:t>O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1"/>
                <w:szCs w:val="21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M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1"/>
                <w:szCs w:val="21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1"/>
                <w:szCs w:val="21"/>
              </w:rPr>
              <w:t>C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1"/>
                <w:szCs w:val="2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1"/>
                <w:szCs w:val="21"/>
              </w:rPr>
              <w:t>Ó</w:t>
            </w:r>
            <w:r>
              <w:rPr>
                <w:rFonts w:ascii="Arial" w:hAnsi="Arial" w:cs="Arial"/>
                <w:b/>
                <w:bCs/>
                <w:w w:val="95"/>
                <w:sz w:val="21"/>
                <w:szCs w:val="21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124"/>
              </w:numPr>
              <w:tabs>
                <w:tab w:val="left" w:pos="464"/>
              </w:tabs>
              <w:kinsoku w:val="0"/>
              <w:overflowPunct w:val="0"/>
              <w:spacing w:before="17"/>
              <w:ind w:left="46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pacing w:val="-2"/>
                <w:sz w:val="21"/>
                <w:szCs w:val="21"/>
              </w:rPr>
              <w:t>D</w:t>
            </w:r>
            <w:r>
              <w:rPr>
                <w:rFonts w:ascii="Arial" w:hAnsi="Arial" w:cs="Arial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z w:val="21"/>
                <w:szCs w:val="21"/>
              </w:rPr>
              <w:t>t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ci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ó</w:t>
            </w:r>
            <w:r>
              <w:rPr>
                <w:rFonts w:ascii="Arial" w:hAnsi="Arial" w:cs="Arial"/>
                <w:sz w:val="21"/>
                <w:szCs w:val="21"/>
              </w:rPr>
              <w:t>n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t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1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-3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fo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pacing w:val="-2"/>
                <w:sz w:val="21"/>
                <w:szCs w:val="21"/>
              </w:rPr>
              <w:t>m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a</w:t>
            </w:r>
            <w:r>
              <w:rPr>
                <w:rFonts w:ascii="Arial" w:hAnsi="Arial" w:cs="Arial"/>
                <w:sz w:val="21"/>
                <w:szCs w:val="21"/>
              </w:rPr>
              <w:t>ci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ó</w:t>
            </w:r>
            <w:r>
              <w:rPr>
                <w:rFonts w:ascii="Arial" w:hAnsi="Arial" w:cs="Arial"/>
                <w:sz w:val="21"/>
                <w:szCs w:val="21"/>
              </w:rPr>
              <w:t>n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>l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2"/>
                <w:sz w:val="21"/>
                <w:szCs w:val="21"/>
              </w:rPr>
              <w:t>v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>t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rr</w:t>
            </w:r>
            <w:r>
              <w:rPr>
                <w:rFonts w:ascii="Arial" w:hAnsi="Arial" w:cs="Arial"/>
                <w:sz w:val="21"/>
                <w:szCs w:val="21"/>
              </w:rPr>
              <w:t>ele</w:t>
            </w:r>
            <w:r>
              <w:rPr>
                <w:rFonts w:ascii="Arial" w:hAnsi="Arial" w:cs="Arial"/>
                <w:spacing w:val="-2"/>
                <w:sz w:val="21"/>
                <w:szCs w:val="21"/>
              </w:rPr>
              <w:t>v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te</w:t>
            </w:r>
            <w:r>
              <w:rPr>
                <w:rFonts w:ascii="Arial" w:hAnsi="Arial" w:cs="Arial"/>
                <w:spacing w:val="-15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pa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o</w:t>
            </w:r>
            <w:r>
              <w:rPr>
                <w:rFonts w:ascii="Arial" w:hAnsi="Arial" w:cs="Arial"/>
                <w:sz w:val="21"/>
                <w:szCs w:val="21"/>
              </w:rPr>
              <w:t>l</w:t>
            </w:r>
            <w:r>
              <w:rPr>
                <w:rFonts w:ascii="Arial" w:hAnsi="Arial" w:cs="Arial"/>
                <w:spacing w:val="-2"/>
                <w:sz w:val="21"/>
                <w:szCs w:val="21"/>
              </w:rPr>
              <w:t>v</w:t>
            </w:r>
            <w:r>
              <w:rPr>
                <w:rFonts w:ascii="Arial" w:hAnsi="Arial" w:cs="Arial"/>
                <w:sz w:val="21"/>
                <w:szCs w:val="21"/>
              </w:rPr>
              <w:t>er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d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u</w:t>
            </w:r>
            <w:r>
              <w:rPr>
                <w:rFonts w:ascii="Arial" w:hAnsi="Arial" w:cs="Arial"/>
                <w:sz w:val="21"/>
                <w:szCs w:val="21"/>
              </w:rPr>
              <w:t>d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a</w:t>
            </w:r>
            <w:r>
              <w:rPr>
                <w:rFonts w:ascii="Arial" w:hAnsi="Arial" w:cs="Arial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p</w:t>
            </w:r>
            <w:r>
              <w:rPr>
                <w:rFonts w:ascii="Arial" w:hAnsi="Arial" w:cs="Arial"/>
                <w:sz w:val="21"/>
                <w:szCs w:val="21"/>
              </w:rPr>
              <w:t>ecí</w:t>
            </w:r>
            <w:r>
              <w:rPr>
                <w:rFonts w:ascii="Arial" w:hAnsi="Arial" w:cs="Arial"/>
                <w:spacing w:val="-3"/>
                <w:sz w:val="21"/>
                <w:szCs w:val="21"/>
              </w:rPr>
              <w:t>f</w:t>
            </w:r>
            <w:r>
              <w:rPr>
                <w:rFonts w:ascii="Arial" w:hAnsi="Arial" w:cs="Arial"/>
                <w:sz w:val="21"/>
                <w:szCs w:val="21"/>
              </w:rPr>
              <w:t>ic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10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pacing w:val="-3"/>
                <w:w w:val="90"/>
                <w:sz w:val="21"/>
                <w:szCs w:val="21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SP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1"/>
                <w:szCs w:val="21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1"/>
                <w:szCs w:val="21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S</w:t>
            </w:r>
            <w:r>
              <w:rPr>
                <w:rFonts w:ascii="Arial" w:hAnsi="Arial" w:cs="Arial"/>
                <w:b/>
                <w:bCs/>
                <w:spacing w:val="20"/>
                <w:w w:val="9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SI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1"/>
                <w:szCs w:val="21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T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1"/>
                <w:szCs w:val="21"/>
              </w:rPr>
              <w:t>Á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1"/>
                <w:szCs w:val="21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1"/>
                <w:szCs w:val="2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1"/>
                <w:szCs w:val="21"/>
              </w:rPr>
              <w:t>C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1"/>
                <w:szCs w:val="21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S</w:t>
            </w:r>
            <w:r>
              <w:rPr>
                <w:rFonts w:ascii="Arial" w:hAnsi="Arial" w:cs="Arial"/>
                <w:b/>
                <w:bCs/>
                <w:spacing w:val="20"/>
                <w:w w:val="9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Y</w:t>
            </w:r>
            <w:r>
              <w:rPr>
                <w:rFonts w:ascii="Arial" w:hAnsi="Arial" w:cs="Arial"/>
                <w:b/>
                <w:bCs/>
                <w:spacing w:val="23"/>
                <w:w w:val="9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S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1"/>
                <w:szCs w:val="21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M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1"/>
                <w:szCs w:val="21"/>
              </w:rPr>
              <w:t>Á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1"/>
                <w:szCs w:val="21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1"/>
                <w:szCs w:val="2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1"/>
                <w:szCs w:val="21"/>
              </w:rPr>
              <w:t>C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1"/>
                <w:szCs w:val="21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1"/>
                <w:szCs w:val="21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124"/>
              </w:numPr>
              <w:tabs>
                <w:tab w:val="left" w:pos="464"/>
              </w:tabs>
              <w:kinsoku w:val="0"/>
              <w:overflowPunct w:val="0"/>
              <w:spacing w:before="17"/>
              <w:ind w:left="464"/>
            </w:pPr>
            <w:r>
              <w:rPr>
                <w:rFonts w:ascii="Arial" w:hAnsi="Arial" w:cs="Arial"/>
                <w:spacing w:val="1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fo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r</w:t>
            </w:r>
            <w:r>
              <w:rPr>
                <w:rFonts w:ascii="Arial" w:hAnsi="Arial" w:cs="Arial"/>
                <w:spacing w:val="-2"/>
                <w:sz w:val="21"/>
                <w:szCs w:val="21"/>
              </w:rPr>
              <w:t>m</w:t>
            </w:r>
            <w:r>
              <w:rPr>
                <w:rFonts w:ascii="Arial" w:hAnsi="Arial" w:cs="Arial"/>
                <w:sz w:val="21"/>
                <w:szCs w:val="21"/>
              </w:rPr>
              <w:t>aci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ó</w:t>
            </w:r>
            <w:r>
              <w:rPr>
                <w:rFonts w:ascii="Arial" w:hAnsi="Arial" w:cs="Arial"/>
                <w:sz w:val="21"/>
                <w:szCs w:val="21"/>
              </w:rPr>
              <w:t>n</w:t>
            </w:r>
            <w:r>
              <w:rPr>
                <w:rFonts w:ascii="Arial" w:hAnsi="Arial" w:cs="Arial"/>
                <w:spacing w:val="-1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1"/>
                <w:sz w:val="21"/>
                <w:szCs w:val="21"/>
              </w:rPr>
              <w:t>q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u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13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p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u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1"/>
                <w:sz w:val="21"/>
                <w:szCs w:val="21"/>
              </w:rPr>
              <w:t>d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13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ota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r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4"/>
                <w:sz w:val="21"/>
                <w:szCs w:val="21"/>
              </w:rPr>
              <w:t>t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x</w:t>
            </w:r>
            <w:r>
              <w:rPr>
                <w:rFonts w:ascii="Arial" w:hAnsi="Arial" w:cs="Arial"/>
                <w:sz w:val="21"/>
                <w:szCs w:val="21"/>
              </w:rPr>
              <w:t>t</w:t>
            </w:r>
            <w:r>
              <w:rPr>
                <w:rFonts w:ascii="Arial" w:hAnsi="Arial" w:cs="Arial"/>
                <w:spacing w:val="-3"/>
                <w:sz w:val="21"/>
                <w:szCs w:val="21"/>
              </w:rPr>
              <w:t>u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1"/>
                <w:sz w:val="21"/>
                <w:szCs w:val="21"/>
              </w:rPr>
              <w:t>l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m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n</w:t>
            </w:r>
            <w:r>
              <w:rPr>
                <w:rFonts w:ascii="Arial" w:hAnsi="Arial" w:cs="Arial"/>
                <w:sz w:val="21"/>
                <w:szCs w:val="21"/>
              </w:rPr>
              <w:t>te,</w:t>
            </w:r>
            <w:r>
              <w:rPr>
                <w:rFonts w:ascii="Arial" w:hAnsi="Arial" w:cs="Arial"/>
                <w:spacing w:val="-14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y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 xml:space="preserve"> e</w:t>
            </w:r>
            <w:r>
              <w:rPr>
                <w:rFonts w:ascii="Arial" w:hAnsi="Arial" w:cs="Arial"/>
                <w:spacing w:val="1"/>
                <w:sz w:val="21"/>
                <w:szCs w:val="21"/>
              </w:rPr>
              <w:t>l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1"/>
                <w:sz w:val="21"/>
                <w:szCs w:val="21"/>
              </w:rPr>
              <w:t>b</w:t>
            </w:r>
            <w:r>
              <w:rPr>
                <w:rFonts w:ascii="Arial" w:hAnsi="Arial" w:cs="Arial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aci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ó</w:t>
            </w:r>
            <w:r>
              <w:rPr>
                <w:rFonts w:ascii="Arial" w:hAnsi="Arial" w:cs="Arial"/>
                <w:sz w:val="21"/>
                <w:szCs w:val="21"/>
              </w:rPr>
              <w:t>n</w:t>
            </w:r>
            <w:r>
              <w:rPr>
                <w:rFonts w:ascii="Arial" w:hAnsi="Arial" w:cs="Arial"/>
                <w:spacing w:val="-1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1"/>
                <w:sz w:val="21"/>
                <w:szCs w:val="21"/>
              </w:rPr>
              <w:t>d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p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-1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áf</w:t>
            </w:r>
            <w:r>
              <w:rPr>
                <w:rFonts w:ascii="Arial" w:hAnsi="Arial" w:cs="Arial"/>
                <w:spacing w:val="-6"/>
                <w:sz w:val="21"/>
                <w:szCs w:val="21"/>
              </w:rPr>
              <w:t>r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-5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2"/>
                <w:sz w:val="21"/>
                <w:szCs w:val="21"/>
              </w:rPr>
              <w:t>s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411" w:right="40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47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5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35" w:right="23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51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52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5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48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9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1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54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ÁMB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tud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io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vos</w:t>
            </w:r>
            <w:r>
              <w:rPr>
                <w:rFonts w:ascii="Arial" w:hAnsi="Arial" w:cs="Arial"/>
                <w:spacing w:val="-1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190*</w:t>
            </w:r>
          </w:p>
        </w:tc>
      </w:tr>
      <w:tr w:rsidR="00CA55E8">
        <w:trPr>
          <w:trHeight w:hRule="exact" w:val="216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5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10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22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642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UN</w:t>
            </w:r>
            <w:r>
              <w:rPr>
                <w:rFonts w:ascii="Arial" w:hAnsi="Arial" w:cs="Arial"/>
                <w:b/>
                <w:bCs/>
                <w:spacing w:val="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TA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ID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D</w:t>
            </w:r>
          </w:p>
          <w:p w:rsidR="00CA55E8" w:rsidRDefault="00CA55E8">
            <w:pPr>
              <w:pStyle w:val="Prrafodelista"/>
              <w:numPr>
                <w:ilvl w:val="0"/>
                <w:numId w:val="123"/>
              </w:numPr>
              <w:tabs>
                <w:tab w:val="left" w:pos="459"/>
              </w:tabs>
              <w:kinsoku w:val="0"/>
              <w:overflowPunct w:val="0"/>
              <w:spacing w:before="16" w:line="250" w:lineRule="auto"/>
              <w:ind w:left="459" w:right="207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 de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 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tada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122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4"/>
                <w:sz w:val="22"/>
                <w:szCs w:val="22"/>
              </w:rPr>
              <w:t>Us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122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ur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us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grá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(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)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22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rar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22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107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rdo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rdo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50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411" w:right="40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411" w:right="401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55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ÁMB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tud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io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vos</w:t>
            </w:r>
            <w:r>
              <w:rPr>
                <w:rFonts w:ascii="Arial" w:hAnsi="Arial" w:cs="Arial"/>
                <w:spacing w:val="-1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190*</w:t>
            </w:r>
          </w:p>
        </w:tc>
      </w:tr>
      <w:tr w:rsidR="00CA55E8">
        <w:trPr>
          <w:trHeight w:hRule="exact" w:val="185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2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72" w:right="16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-NO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29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96"/>
            </w:pP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10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2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2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2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3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3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PUBL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CAC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121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103"/>
              <w:jc w:val="both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r: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ra,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120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40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r: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w w:val="9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20"/>
              </w:numPr>
              <w:tabs>
                <w:tab w:val="left" w:pos="464"/>
              </w:tabs>
              <w:kinsoku w:val="0"/>
              <w:overflowPunct w:val="0"/>
              <w:spacing w:before="10" w:line="250" w:lineRule="auto"/>
              <w:ind w:left="464" w:right="372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ra,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6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59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61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7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ura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os</w:t>
            </w:r>
            <w:r>
              <w:rPr>
                <w:rFonts w:ascii="Arial" w:hAnsi="Arial" w:cs="Arial"/>
                <w:spacing w:val="-1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ubg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s.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1535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109*</w:t>
            </w:r>
          </w:p>
        </w:tc>
      </w:tr>
      <w:tr w:rsidR="00CA55E8">
        <w:trPr>
          <w:trHeight w:hRule="exact" w:val="241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0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97" w:right="399"/>
              <w:jc w:val="center"/>
            </w:pP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75"/>
            </w:pP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24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2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2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2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3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3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PUBL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CAC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119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11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19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37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rba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rrar</w:t>
            </w:r>
            <w:r>
              <w:rPr>
                <w:rFonts w:ascii="Arial" w:hAnsi="Arial" w:cs="Arial"/>
                <w:w w:val="10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19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94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dac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pacing w:val="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 xml:space="preserve">s </w:t>
            </w:r>
            <w:r>
              <w:rPr>
                <w:rFonts w:ascii="Arial" w:hAnsi="Arial" w:cs="Arial"/>
                <w:spacing w:val="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 xml:space="preserve">do </w:t>
            </w:r>
            <w:r>
              <w:rPr>
                <w:rFonts w:ascii="Arial" w:hAnsi="Arial" w:cs="Arial"/>
                <w:spacing w:val="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pacing w:val="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y </w:t>
            </w:r>
            <w:r>
              <w:rPr>
                <w:rFonts w:ascii="Arial" w:hAnsi="Arial" w:cs="Arial"/>
                <w:spacing w:val="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w w:val="9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b/>
                <w:bCs/>
                <w:spacing w:val="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 xml:space="preserve">E 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AC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118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18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118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34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ba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en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arr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s.</w:t>
            </w:r>
          </w:p>
          <w:p w:rsidR="00CA55E8" w:rsidRDefault="00CA55E8">
            <w:pPr>
              <w:pStyle w:val="Prrafodelista"/>
              <w:numPr>
                <w:ilvl w:val="0"/>
                <w:numId w:val="118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rat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411" w:right="40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5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35" w:right="23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64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66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5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1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69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7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ura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os</w:t>
            </w:r>
            <w:r>
              <w:rPr>
                <w:rFonts w:ascii="Arial" w:hAnsi="Arial" w:cs="Arial"/>
                <w:spacing w:val="-1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ubg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s.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1535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109*</w:t>
            </w:r>
          </w:p>
        </w:tc>
      </w:tr>
      <w:tr w:rsidR="00CA55E8">
        <w:trPr>
          <w:trHeight w:hRule="exact" w:val="161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2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315" w:hanging="77"/>
            </w:pPr>
            <w:r>
              <w:rPr>
                <w:rFonts w:ascii="Arial" w:hAnsi="Arial" w:cs="Arial"/>
                <w:w w:val="105"/>
                <w:sz w:val="22"/>
                <w:szCs w:val="22"/>
              </w:rPr>
              <w:t>13</w:t>
            </w:r>
            <w:r>
              <w:rPr>
                <w:rFonts w:ascii="Arial" w:hAnsi="Arial" w:cs="Arial"/>
                <w:spacing w:val="-1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14</w:t>
            </w:r>
            <w:r>
              <w:rPr>
                <w:rFonts w:ascii="Arial" w:hAnsi="Arial" w:cs="Arial"/>
                <w:w w:val="10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NO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12</w:t>
            </w: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23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76"/>
            </w:pP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24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2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2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2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3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3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PUBL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CAC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117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758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dar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116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cto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r.</w:t>
            </w:r>
          </w:p>
          <w:p w:rsidR="00CA55E8" w:rsidRDefault="00CA55E8">
            <w:pPr>
              <w:pStyle w:val="Prrafodelista"/>
              <w:numPr>
                <w:ilvl w:val="0"/>
                <w:numId w:val="116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(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)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o.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5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AF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Í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</w:p>
          <w:p w:rsidR="00CA55E8" w:rsidRDefault="00CA55E8">
            <w:pPr>
              <w:pStyle w:val="Prrafodelista"/>
              <w:numPr>
                <w:ilvl w:val="0"/>
                <w:numId w:val="116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6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70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72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Á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7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ura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os</w:t>
            </w:r>
            <w:r>
              <w:rPr>
                <w:rFonts w:ascii="Arial" w:hAnsi="Arial" w:cs="Arial"/>
                <w:spacing w:val="-1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ubg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s.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1535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109*</w:t>
            </w:r>
          </w:p>
        </w:tc>
      </w:tr>
      <w:tr w:rsidR="00CA55E8">
        <w:trPr>
          <w:trHeight w:hRule="exact" w:val="53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23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315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26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29</w:t>
            </w:r>
          </w:p>
        </w:tc>
        <w:tc>
          <w:tcPr>
            <w:tcW w:w="20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7094" w:right="7090"/>
              <w:jc w:val="center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tro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n.</w:t>
            </w:r>
          </w:p>
        </w:tc>
      </w:tr>
    </w:tbl>
    <w:p w:rsidR="00CA55E8" w:rsidRDefault="00CA55E8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:rsidR="00CA55E8" w:rsidRDefault="00CA55E8">
      <w:pPr>
        <w:pStyle w:val="Ttulo4"/>
        <w:kinsoku w:val="0"/>
        <w:overflowPunct w:val="0"/>
      </w:pPr>
      <w:r>
        <w:t>*</w:t>
      </w:r>
      <w:r>
        <w:rPr>
          <w:spacing w:val="-36"/>
        </w:rPr>
        <w:t xml:space="preserve"> </w:t>
      </w:r>
      <w:r>
        <w:rPr>
          <w:b/>
          <w:bCs/>
        </w:rPr>
        <w:t>RE</w:t>
      </w:r>
      <w:r>
        <w:rPr>
          <w:b/>
          <w:bCs/>
          <w:spacing w:val="-2"/>
        </w:rPr>
        <w:t>F</w:t>
      </w:r>
      <w:r>
        <w:rPr>
          <w:b/>
          <w:bCs/>
        </w:rPr>
        <w:t>ERE</w:t>
      </w:r>
      <w:r>
        <w:rPr>
          <w:b/>
          <w:bCs/>
          <w:spacing w:val="2"/>
        </w:rPr>
        <w:t>N</w:t>
      </w:r>
      <w:r>
        <w:rPr>
          <w:b/>
          <w:bCs/>
          <w:spacing w:val="-2"/>
        </w:rPr>
        <w:t>C</w:t>
      </w:r>
      <w:r>
        <w:rPr>
          <w:b/>
          <w:bCs/>
          <w:spacing w:val="1"/>
        </w:rPr>
        <w:t>I</w:t>
      </w:r>
      <w:r>
        <w:rPr>
          <w:b/>
          <w:bCs/>
          <w:spacing w:val="-4"/>
        </w:rPr>
        <w:t>A</w:t>
      </w:r>
      <w:r>
        <w:rPr>
          <w:b/>
          <w:bCs/>
        </w:rPr>
        <w:t>:</w:t>
      </w:r>
      <w:r>
        <w:rPr>
          <w:b/>
          <w:bCs/>
          <w:spacing w:val="-37"/>
        </w:rPr>
        <w:t xml:space="preserve"> </w:t>
      </w:r>
      <w:r>
        <w:rPr>
          <w:spacing w:val="2"/>
        </w:rPr>
        <w:t>SE</w:t>
      </w:r>
      <w:r>
        <w:rPr>
          <w:spacing w:val="-5"/>
        </w:rPr>
        <w:t>P</w:t>
      </w:r>
      <w:r>
        <w:t>.</w:t>
      </w:r>
      <w:r>
        <w:rPr>
          <w:spacing w:val="-37"/>
        </w:rPr>
        <w:t xml:space="preserve"> </w:t>
      </w:r>
      <w:r>
        <w:rPr>
          <w:spacing w:val="1"/>
        </w:rPr>
        <w:t>A</w:t>
      </w:r>
      <w:r>
        <w:rPr>
          <w:spacing w:val="-2"/>
        </w:rPr>
        <w:t>p</w:t>
      </w:r>
      <w:r>
        <w:rPr>
          <w:spacing w:val="-1"/>
        </w:rPr>
        <w:t>r</w:t>
      </w:r>
      <w:r>
        <w:rPr>
          <w:spacing w:val="-2"/>
        </w:rPr>
        <w:t>e</w:t>
      </w:r>
      <w:r>
        <w:t>n</w:t>
      </w:r>
      <w:r>
        <w:rPr>
          <w:spacing w:val="-2"/>
        </w:rPr>
        <w:t>diz</w:t>
      </w:r>
      <w:r>
        <w:t>a</w:t>
      </w:r>
      <w:r>
        <w:rPr>
          <w:spacing w:val="-2"/>
        </w:rPr>
        <w:t>je</w:t>
      </w:r>
      <w:r>
        <w:t>s</w:t>
      </w:r>
      <w:r>
        <w:rPr>
          <w:spacing w:val="-38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l</w:t>
      </w:r>
      <w:r>
        <w:t>a</w:t>
      </w:r>
      <w:r>
        <w:rPr>
          <w:spacing w:val="1"/>
        </w:rPr>
        <w:t>v</w:t>
      </w:r>
      <w:r>
        <w:t>e</w:t>
      </w:r>
      <w:r>
        <w:rPr>
          <w:spacing w:val="-38"/>
        </w:rPr>
        <w:t xml:space="preserve"> </w:t>
      </w:r>
      <w:r>
        <w:rPr>
          <w:spacing w:val="-2"/>
        </w:rPr>
        <w:t>p</w:t>
      </w:r>
      <w:r>
        <w:t>a</w:t>
      </w:r>
      <w:r>
        <w:rPr>
          <w:spacing w:val="-1"/>
        </w:rPr>
        <w:t>r</w:t>
      </w:r>
      <w:r>
        <w:t>a</w:t>
      </w:r>
      <w:r>
        <w:rPr>
          <w:spacing w:val="-37"/>
        </w:rPr>
        <w:t xml:space="preserve"> </w:t>
      </w:r>
      <w:r>
        <w:rPr>
          <w:spacing w:val="2"/>
        </w:rPr>
        <w:t>l</w:t>
      </w:r>
      <w:r>
        <w:t>a</w:t>
      </w:r>
      <w:r>
        <w:rPr>
          <w:spacing w:val="-38"/>
        </w:rPr>
        <w:t xml:space="preserve"> </w:t>
      </w:r>
      <w:r>
        <w:rPr>
          <w:spacing w:val="-2"/>
        </w:rPr>
        <w:t>ed</w:t>
      </w:r>
      <w:r>
        <w:t>u</w:t>
      </w:r>
      <w:r>
        <w:rPr>
          <w:spacing w:val="1"/>
        </w:rPr>
        <w:t>c</w:t>
      </w:r>
      <w:r>
        <w:t>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ó</w:t>
      </w:r>
      <w:r>
        <w:t>n</w:t>
      </w:r>
      <w:r>
        <w:rPr>
          <w:spacing w:val="-37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2"/>
        </w:rPr>
        <w:t>te</w:t>
      </w:r>
      <w:r>
        <w:t>g</w:t>
      </w:r>
      <w:r>
        <w:rPr>
          <w:spacing w:val="-1"/>
        </w:rPr>
        <w:t>r</w:t>
      </w:r>
      <w:r>
        <w:t>a</w:t>
      </w:r>
      <w:r>
        <w:rPr>
          <w:spacing w:val="-1"/>
        </w:rPr>
        <w:t>l</w:t>
      </w:r>
      <w:r>
        <w:t>.</w:t>
      </w:r>
      <w:r>
        <w:rPr>
          <w:spacing w:val="-37"/>
        </w:rPr>
        <w:t xml:space="preserve"> </w:t>
      </w:r>
      <w:r>
        <w:rPr>
          <w:spacing w:val="2"/>
        </w:rPr>
        <w:t>E</w:t>
      </w:r>
      <w:r>
        <w:rPr>
          <w:spacing w:val="-2"/>
        </w:rPr>
        <w:t>d</w:t>
      </w:r>
      <w:r>
        <w:t>u</w:t>
      </w:r>
      <w:r>
        <w:rPr>
          <w:spacing w:val="1"/>
        </w:rPr>
        <w:t>c</w:t>
      </w:r>
      <w:r>
        <w:t>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ó</w:t>
      </w:r>
      <w:r>
        <w:t>n</w:t>
      </w:r>
      <w:r>
        <w:rPr>
          <w:spacing w:val="-37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r</w:t>
      </w:r>
      <w:r>
        <w:rPr>
          <w:spacing w:val="-2"/>
        </w:rPr>
        <w:t>i</w:t>
      </w:r>
      <w:r>
        <w:t>ma</w:t>
      </w:r>
      <w:r>
        <w:rPr>
          <w:spacing w:val="-1"/>
        </w:rPr>
        <w:t>r</w:t>
      </w:r>
      <w:r>
        <w:rPr>
          <w:spacing w:val="-2"/>
        </w:rPr>
        <w:t>i</w:t>
      </w:r>
      <w:r>
        <w:t>a</w:t>
      </w:r>
      <w:r>
        <w:rPr>
          <w:spacing w:val="-37"/>
        </w:rPr>
        <w:t xml:space="preserve"> </w:t>
      </w:r>
      <w:r>
        <w:rPr>
          <w:spacing w:val="2"/>
        </w:rPr>
        <w:t>6</w:t>
      </w:r>
      <w:r>
        <w:rPr>
          <w:spacing w:val="-2"/>
        </w:rPr>
        <w:t>º</w:t>
      </w:r>
      <w:r>
        <w:t>.</w:t>
      </w:r>
      <w:r>
        <w:rPr>
          <w:spacing w:val="-37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l</w:t>
      </w:r>
      <w:r>
        <w:t>an</w:t>
      </w:r>
      <w:r>
        <w:rPr>
          <w:spacing w:val="-37"/>
        </w:rPr>
        <w:t xml:space="preserve"> </w:t>
      </w:r>
      <w:r>
        <w:t>y</w:t>
      </w:r>
      <w:r>
        <w:rPr>
          <w:spacing w:val="-37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r</w:t>
      </w:r>
      <w:r>
        <w:rPr>
          <w:spacing w:val="-2"/>
        </w:rPr>
        <w:t>o</w:t>
      </w:r>
      <w:r>
        <w:t>g</w:t>
      </w:r>
      <w:r>
        <w:rPr>
          <w:spacing w:val="-2"/>
        </w:rPr>
        <w:t>r</w:t>
      </w:r>
      <w:r>
        <w:t>amas</w:t>
      </w:r>
      <w:r>
        <w:rPr>
          <w:spacing w:val="-38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-38"/>
        </w:rPr>
        <w:t xml:space="preserve"> </w:t>
      </w:r>
      <w:r>
        <w:rPr>
          <w:spacing w:val="2"/>
        </w:rPr>
        <w:t>E</w:t>
      </w:r>
      <w:r>
        <w:rPr>
          <w:spacing w:val="-3"/>
        </w:rPr>
        <w:t>s</w:t>
      </w:r>
      <w:r>
        <w:rPr>
          <w:spacing w:val="-2"/>
        </w:rPr>
        <w:t>t</w:t>
      </w:r>
      <w:r>
        <w:t>u</w:t>
      </w:r>
      <w:r>
        <w:rPr>
          <w:spacing w:val="4"/>
        </w:rPr>
        <w:t>d</w:t>
      </w:r>
      <w:r>
        <w:rPr>
          <w:spacing w:val="-2"/>
        </w:rPr>
        <w:t>i</w:t>
      </w:r>
      <w:r>
        <w:rPr>
          <w:spacing w:val="-3"/>
        </w:rPr>
        <w:t>o</w:t>
      </w:r>
      <w:r>
        <w:t>,</w:t>
      </w:r>
      <w:r>
        <w:rPr>
          <w:spacing w:val="-37"/>
        </w:rPr>
        <w:t xml:space="preserve"> 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2"/>
        </w:rPr>
        <w:t>ie</w:t>
      </w:r>
      <w:r>
        <w:t>n</w:t>
      </w:r>
      <w:r>
        <w:rPr>
          <w:spacing w:val="-2"/>
        </w:rPr>
        <w:t>t</w:t>
      </w:r>
      <w:r>
        <w:t>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o</w:t>
      </w:r>
      <w:r>
        <w:t>n</w:t>
      </w:r>
      <w:r>
        <w:rPr>
          <w:spacing w:val="-2"/>
        </w:rPr>
        <w:t>e</w:t>
      </w:r>
      <w:r>
        <w:t>s</w:t>
      </w:r>
      <w:r>
        <w:rPr>
          <w:spacing w:val="-36"/>
        </w:rPr>
        <w:t xml:space="preserve"> </w:t>
      </w:r>
      <w:r>
        <w:rPr>
          <w:spacing w:val="-2"/>
        </w:rPr>
        <w:t>did</w:t>
      </w:r>
      <w:r>
        <w:rPr>
          <w:spacing w:val="5"/>
        </w:rPr>
        <w:t>á</w:t>
      </w:r>
      <w:r>
        <w:rPr>
          <w:spacing w:val="1"/>
        </w:rPr>
        <w:t>c</w:t>
      </w:r>
      <w:r>
        <w:rPr>
          <w:spacing w:val="-2"/>
        </w:rPr>
        <w:t>ti</w:t>
      </w:r>
      <w:r>
        <w:rPr>
          <w:spacing w:val="1"/>
        </w:rPr>
        <w:t>c</w:t>
      </w:r>
      <w:r>
        <w:t>as</w:t>
      </w:r>
      <w:r>
        <w:rPr>
          <w:spacing w:val="-38"/>
        </w:rPr>
        <w:t xml:space="preserve"> </w:t>
      </w:r>
      <w:r>
        <w:t>y</w:t>
      </w:r>
      <w:r>
        <w:rPr>
          <w:spacing w:val="-37"/>
        </w:rPr>
        <w:t xml:space="preserve"> </w:t>
      </w:r>
      <w:r>
        <w:rPr>
          <w:spacing w:val="-3"/>
        </w:rPr>
        <w:t>s</w:t>
      </w:r>
      <w:r>
        <w:t>ug</w:t>
      </w:r>
      <w:r>
        <w:rPr>
          <w:spacing w:val="-2"/>
        </w:rPr>
        <w:t>e</w:t>
      </w:r>
      <w:r>
        <w:rPr>
          <w:spacing w:val="-1"/>
        </w:rPr>
        <w:t>re</w:t>
      </w:r>
      <w:r>
        <w:t>n</w:t>
      </w:r>
      <w:r>
        <w:rPr>
          <w:spacing w:val="1"/>
        </w:rPr>
        <w:t>c</w:t>
      </w:r>
      <w:r>
        <w:rPr>
          <w:spacing w:val="-2"/>
        </w:rPr>
        <w:t>i</w:t>
      </w:r>
      <w:r>
        <w:t>as</w:t>
      </w:r>
      <w:r>
        <w:rPr>
          <w:spacing w:val="-38"/>
        </w:rPr>
        <w:t xml:space="preserve"> </w:t>
      </w:r>
      <w:r>
        <w:rPr>
          <w:spacing w:val="4"/>
        </w:rPr>
        <w:t>d</w:t>
      </w:r>
      <w:r>
        <w:t>e</w:t>
      </w:r>
      <w:r>
        <w:rPr>
          <w:spacing w:val="-38"/>
        </w:rPr>
        <w:t xml:space="preserve"> </w:t>
      </w:r>
      <w:r>
        <w:rPr>
          <w:spacing w:val="-2"/>
        </w:rPr>
        <w:t>e</w:t>
      </w:r>
      <w:r>
        <w:rPr>
          <w:spacing w:val="1"/>
        </w:rPr>
        <w:t>v</w:t>
      </w:r>
      <w:r>
        <w:t>a</w:t>
      </w:r>
      <w:r>
        <w:rPr>
          <w:spacing w:val="-1"/>
        </w:rPr>
        <w:t>l</w:t>
      </w:r>
      <w:r>
        <w:t>ua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ó</w:t>
      </w:r>
      <w:r>
        <w:t>n.</w:t>
      </w:r>
    </w:p>
    <w:p w:rsidR="00CA55E8" w:rsidRDefault="00CA55E8">
      <w:pPr>
        <w:pStyle w:val="Ttulo4"/>
        <w:kinsoku w:val="0"/>
        <w:overflowPunct w:val="0"/>
        <w:sectPr w:rsidR="00CA55E8">
          <w:pgSz w:w="24480" w:h="15840" w:orient="landscape"/>
          <w:pgMar w:top="34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52"/>
        <w:ind w:left="8061" w:right="8431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17B59F"/>
          <w:spacing w:val="-1"/>
          <w:w w:val="95"/>
        </w:rPr>
        <w:lastRenderedPageBreak/>
        <w:t>D</w:t>
      </w:r>
      <w:r>
        <w:rPr>
          <w:rFonts w:ascii="Arial" w:hAnsi="Arial" w:cs="Arial"/>
          <w:b/>
          <w:bCs/>
          <w:color w:val="17B59F"/>
          <w:w w:val="95"/>
        </w:rPr>
        <w:t>O</w:t>
      </w:r>
      <w:r>
        <w:rPr>
          <w:rFonts w:ascii="Arial" w:hAnsi="Arial" w:cs="Arial"/>
          <w:b/>
          <w:bCs/>
          <w:color w:val="17B59F"/>
          <w:spacing w:val="-3"/>
          <w:w w:val="95"/>
        </w:rPr>
        <w:t>S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spacing w:val="-1"/>
          <w:w w:val="95"/>
        </w:rPr>
        <w:t>F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spacing w:val="-2"/>
          <w:w w:val="95"/>
        </w:rPr>
        <w:t>C</w:t>
      </w:r>
      <w:r>
        <w:rPr>
          <w:rFonts w:ascii="Arial" w:hAnsi="Arial" w:cs="Arial"/>
          <w:b/>
          <w:bCs/>
          <w:color w:val="17B59F"/>
          <w:spacing w:val="-4"/>
          <w:w w:val="95"/>
        </w:rPr>
        <w:t>A</w:t>
      </w:r>
      <w:r>
        <w:rPr>
          <w:rFonts w:ascii="Arial" w:hAnsi="Arial" w:cs="Arial"/>
          <w:b/>
          <w:bCs/>
          <w:color w:val="17B59F"/>
          <w:spacing w:val="-2"/>
          <w:w w:val="95"/>
        </w:rPr>
        <w:t>C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w w:val="95"/>
        </w:rPr>
        <w:t>ÓN</w:t>
      </w:r>
      <w:r>
        <w:rPr>
          <w:rFonts w:ascii="Arial" w:hAnsi="Arial" w:cs="Arial"/>
          <w:b/>
          <w:bCs/>
          <w:color w:val="17B59F"/>
          <w:spacing w:val="-36"/>
          <w:w w:val="95"/>
        </w:rPr>
        <w:t xml:space="preserve"> </w:t>
      </w:r>
      <w:r>
        <w:rPr>
          <w:rFonts w:ascii="Arial" w:hAnsi="Arial" w:cs="Arial"/>
          <w:b/>
          <w:bCs/>
          <w:color w:val="17B59F"/>
          <w:w w:val="95"/>
        </w:rPr>
        <w:t>M</w:t>
      </w:r>
      <w:r>
        <w:rPr>
          <w:rFonts w:ascii="Arial" w:hAnsi="Arial" w:cs="Arial"/>
          <w:b/>
          <w:bCs/>
          <w:color w:val="17B59F"/>
          <w:spacing w:val="-4"/>
          <w:w w:val="95"/>
        </w:rPr>
        <w:t>A</w:t>
      </w:r>
      <w:r>
        <w:rPr>
          <w:rFonts w:ascii="Arial" w:hAnsi="Arial" w:cs="Arial"/>
          <w:b/>
          <w:bCs/>
          <w:color w:val="17B59F"/>
          <w:spacing w:val="-2"/>
          <w:w w:val="95"/>
        </w:rPr>
        <w:t>T</w:t>
      </w:r>
      <w:r>
        <w:rPr>
          <w:rFonts w:ascii="Arial" w:hAnsi="Arial" w:cs="Arial"/>
          <w:b/>
          <w:bCs/>
          <w:color w:val="17B59F"/>
          <w:w w:val="95"/>
        </w:rPr>
        <w:t>EM</w:t>
      </w:r>
      <w:r>
        <w:rPr>
          <w:rFonts w:ascii="Arial" w:hAnsi="Arial" w:cs="Arial"/>
          <w:b/>
          <w:bCs/>
          <w:color w:val="17B59F"/>
          <w:spacing w:val="-4"/>
          <w:w w:val="95"/>
        </w:rPr>
        <w:t>Á</w:t>
      </w:r>
      <w:r>
        <w:rPr>
          <w:rFonts w:ascii="Arial" w:hAnsi="Arial" w:cs="Arial"/>
          <w:b/>
          <w:bCs/>
          <w:color w:val="17B59F"/>
          <w:spacing w:val="-2"/>
          <w:w w:val="95"/>
        </w:rPr>
        <w:t>T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spacing w:val="-2"/>
          <w:w w:val="95"/>
        </w:rPr>
        <w:t>C</w:t>
      </w:r>
      <w:r>
        <w:rPr>
          <w:rFonts w:ascii="Arial" w:hAnsi="Arial" w:cs="Arial"/>
          <w:b/>
          <w:bCs/>
          <w:color w:val="17B59F"/>
          <w:spacing w:val="-4"/>
          <w:w w:val="95"/>
        </w:rPr>
        <w:t>A</w:t>
      </w:r>
      <w:r>
        <w:rPr>
          <w:rFonts w:ascii="Arial" w:hAnsi="Arial" w:cs="Arial"/>
          <w:b/>
          <w:bCs/>
          <w:color w:val="17B59F"/>
          <w:w w:val="95"/>
        </w:rPr>
        <w:t>S</w:t>
      </w:r>
      <w:r>
        <w:rPr>
          <w:rFonts w:ascii="Arial" w:hAnsi="Arial" w:cs="Arial"/>
          <w:b/>
          <w:bCs/>
          <w:color w:val="17B59F"/>
          <w:spacing w:val="-37"/>
          <w:w w:val="95"/>
        </w:rPr>
        <w:t xml:space="preserve"> </w:t>
      </w:r>
      <w:r>
        <w:rPr>
          <w:rFonts w:ascii="Arial" w:hAnsi="Arial" w:cs="Arial"/>
          <w:b/>
          <w:bCs/>
          <w:color w:val="17B59F"/>
          <w:spacing w:val="-2"/>
          <w:w w:val="95"/>
        </w:rPr>
        <w:t>6</w:t>
      </w:r>
      <w:r>
        <w:rPr>
          <w:rFonts w:ascii="Arial" w:hAnsi="Arial" w:cs="Arial"/>
          <w:b/>
          <w:bCs/>
          <w:color w:val="17B59F"/>
          <w:w w:val="95"/>
        </w:rPr>
        <w:t>º</w:t>
      </w:r>
      <w:r>
        <w:rPr>
          <w:rFonts w:ascii="Arial" w:hAnsi="Arial" w:cs="Arial"/>
          <w:b/>
          <w:bCs/>
          <w:color w:val="17B59F"/>
          <w:spacing w:val="-37"/>
          <w:w w:val="95"/>
        </w:rPr>
        <w:t xml:space="preserve"> </w:t>
      </w:r>
      <w:r>
        <w:rPr>
          <w:rFonts w:ascii="Arial" w:hAnsi="Arial" w:cs="Arial"/>
          <w:b/>
          <w:bCs/>
          <w:color w:val="17B59F"/>
          <w:spacing w:val="-3"/>
          <w:w w:val="95"/>
        </w:rPr>
        <w:t>G</w:t>
      </w:r>
      <w:r>
        <w:rPr>
          <w:rFonts w:ascii="Arial" w:hAnsi="Arial" w:cs="Arial"/>
          <w:b/>
          <w:bCs/>
          <w:color w:val="17B59F"/>
          <w:w w:val="95"/>
        </w:rPr>
        <w:t>R</w:t>
      </w:r>
      <w:r>
        <w:rPr>
          <w:rFonts w:ascii="Arial" w:hAnsi="Arial" w:cs="Arial"/>
          <w:b/>
          <w:bCs/>
          <w:color w:val="17B59F"/>
          <w:spacing w:val="2"/>
          <w:w w:val="95"/>
        </w:rPr>
        <w:t>A</w:t>
      </w:r>
      <w:r>
        <w:rPr>
          <w:rFonts w:ascii="Arial" w:hAnsi="Arial" w:cs="Arial"/>
          <w:b/>
          <w:bCs/>
          <w:color w:val="17B59F"/>
          <w:spacing w:val="-1"/>
          <w:w w:val="95"/>
        </w:rPr>
        <w:t>D</w:t>
      </w:r>
      <w:r>
        <w:rPr>
          <w:rFonts w:ascii="Arial" w:hAnsi="Arial" w:cs="Arial"/>
          <w:b/>
          <w:bCs/>
          <w:color w:val="17B59F"/>
          <w:w w:val="95"/>
        </w:rPr>
        <w:t>O</w:t>
      </w:r>
    </w:p>
    <w:p w:rsidR="00CA55E8" w:rsidRDefault="00CA55E8">
      <w:pPr>
        <w:kinsoku w:val="0"/>
        <w:overflowPunct w:val="0"/>
        <w:spacing w:before="14" w:line="280" w:lineRule="exact"/>
        <w:rPr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1421"/>
        <w:gridCol w:w="4536"/>
        <w:gridCol w:w="7229"/>
        <w:gridCol w:w="1560"/>
        <w:gridCol w:w="6235"/>
      </w:tblGrid>
      <w:tr w:rsidR="00CA55E8">
        <w:trPr>
          <w:trHeight w:hRule="exact" w:val="66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28"/>
            </w:pP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</w:rPr>
              <w:t>A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</w:tcPr>
          <w:p w:rsidR="00CA55E8" w:rsidRDefault="00CA55E8">
            <w:pPr>
              <w:pStyle w:val="TableParagraph"/>
              <w:kinsoku w:val="0"/>
              <w:overflowPunct w:val="0"/>
              <w:spacing w:before="42" w:line="250" w:lineRule="auto"/>
              <w:ind w:left="128" w:firstLine="398"/>
            </w:pP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w w:val="86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</w:rPr>
              <w:t>EM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Á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81D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839"/>
            </w:pP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RE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Z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39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ER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834F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370"/>
            </w:pP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T</w:t>
            </w:r>
            <w:r>
              <w:rPr>
                <w:rFonts w:ascii="Arial" w:hAnsi="Arial" w:cs="Arial"/>
                <w:b/>
                <w:bCs/>
                <w:w w:val="95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</w:rPr>
              <w:t>S</w:t>
            </w:r>
            <w:r>
              <w:rPr>
                <w:rFonts w:ascii="Arial" w:hAnsi="Arial" w:cs="Arial"/>
                <w:b/>
                <w:bCs/>
                <w:spacing w:val="-21"/>
                <w:w w:val="95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</w:rPr>
              <w:t>/</w:t>
            </w:r>
            <w:r>
              <w:rPr>
                <w:rFonts w:ascii="Arial" w:hAnsi="Arial" w:cs="Arial"/>
                <w:b/>
                <w:bCs/>
                <w:spacing w:val="-20"/>
                <w:w w:val="9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C</w:t>
            </w:r>
            <w:r>
              <w:rPr>
                <w:rFonts w:ascii="Arial" w:hAnsi="Arial" w:cs="Arial"/>
                <w:b/>
                <w:bCs/>
                <w:w w:val="95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T</w:t>
            </w:r>
            <w:r>
              <w:rPr>
                <w:rFonts w:ascii="Arial" w:hAnsi="Arial" w:cs="Arial"/>
                <w:b/>
                <w:bCs/>
                <w:w w:val="95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w w:val="95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5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</w:rPr>
              <w:t>OS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A7E0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52" w:right="551"/>
              <w:jc w:val="center"/>
            </w:pPr>
            <w:r>
              <w:rPr>
                <w:rFonts w:ascii="Arial" w:hAnsi="Arial" w:cs="Arial"/>
                <w:b/>
                <w:bCs/>
                <w:w w:val="85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85"/>
              </w:rPr>
              <w:t>T</w:t>
            </w:r>
            <w:r>
              <w:rPr>
                <w:rFonts w:ascii="Arial" w:hAnsi="Arial" w:cs="Arial"/>
                <w:b/>
                <w:bCs/>
                <w:w w:val="85"/>
              </w:rPr>
              <w:t>G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005E"/>
          </w:tcPr>
          <w:p w:rsidR="00CA55E8" w:rsidRDefault="00CA55E8">
            <w:pPr>
              <w:pStyle w:val="TableParagraph"/>
              <w:kinsoku w:val="0"/>
              <w:overflowPunct w:val="0"/>
              <w:spacing w:before="42" w:line="250" w:lineRule="auto"/>
              <w:ind w:left="2106" w:right="2118" w:firstLine="9"/>
              <w:jc w:val="center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-6"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3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EN</w:t>
            </w:r>
            <w:r>
              <w:rPr>
                <w:rFonts w:ascii="Arial" w:hAnsi="Arial" w:cs="Arial"/>
                <w:b/>
                <w:bCs/>
                <w:w w:val="9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P</w:t>
            </w:r>
            <w:r>
              <w:rPr>
                <w:rFonts w:ascii="Arial" w:hAnsi="Arial" w:cs="Arial"/>
                <w:b/>
                <w:bCs/>
                <w:w w:val="95"/>
              </w:rPr>
              <w:t>RO</w:t>
            </w: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G</w:t>
            </w:r>
            <w:r>
              <w:rPr>
                <w:rFonts w:ascii="Arial" w:hAnsi="Arial" w:cs="Arial"/>
                <w:b/>
                <w:bCs/>
                <w:w w:val="95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</w:rPr>
              <w:t xml:space="preserve">MA </w:t>
            </w:r>
            <w:r>
              <w:rPr>
                <w:rFonts w:ascii="Arial" w:hAnsi="Arial" w:cs="Arial"/>
                <w:b/>
                <w:bCs/>
                <w:spacing w:val="4"/>
                <w:w w:val="9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201</w:t>
            </w:r>
            <w:r>
              <w:rPr>
                <w:rFonts w:ascii="Arial" w:hAnsi="Arial" w:cs="Arial"/>
                <w:b/>
                <w:bCs/>
                <w:w w:val="95"/>
              </w:rPr>
              <w:t>8</w:t>
            </w:r>
          </w:p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20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543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IN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spacing w:val="-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ENCI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IAGN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</w:tr>
      <w:tr w:rsidR="00CA55E8">
        <w:trPr>
          <w:trHeight w:hRule="exact" w:val="193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170" w:lineRule="exact"/>
              <w:rPr>
                <w:sz w:val="17"/>
                <w:szCs w:val="17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14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248" w:right="242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15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229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lee</w:t>
            </w:r>
            <w:r>
              <w:rPr>
                <w:rFonts w:ascii="Arial" w:hAnsi="Arial" w:cs="Arial"/>
                <w:sz w:val="22"/>
                <w:szCs w:val="22"/>
              </w:rPr>
              <w:t>r,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rar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úm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parac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14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46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ú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5" w:line="100" w:lineRule="exact"/>
              <w:rPr>
                <w:sz w:val="10"/>
                <w:szCs w:val="1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74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10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ú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ú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99" w:right="23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rd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núm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q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núm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99"/>
            </w:pP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45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235*</w:t>
            </w:r>
          </w:p>
        </w:tc>
      </w:tr>
      <w:tr w:rsidR="00CA55E8">
        <w:trPr>
          <w:trHeight w:hRule="exact" w:val="183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2" w:line="120" w:lineRule="exact"/>
              <w:rPr>
                <w:sz w:val="12"/>
                <w:szCs w:val="1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31" w:right="42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14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95" w:right="198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13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228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r,</w:t>
            </w:r>
            <w:r>
              <w:rPr>
                <w:rFonts w:ascii="Arial" w:hAnsi="Arial" w:cs="Arial"/>
                <w:spacing w:val="1"/>
                <w:w w:val="9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rar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úm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parac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12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46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ú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parac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6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74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13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14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ú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99" w:right="16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nú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cta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num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ca,</w:t>
            </w:r>
            <w:r>
              <w:rPr>
                <w:rFonts w:ascii="Arial" w:hAnsi="Arial" w:cs="Arial"/>
                <w:spacing w:val="-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4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99"/>
            </w:pP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45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238*</w:t>
            </w:r>
          </w:p>
        </w:tc>
      </w:tr>
      <w:tr w:rsidR="00CA55E8">
        <w:trPr>
          <w:trHeight w:hRule="exact" w:val="197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14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267" w:right="266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11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544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núm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ás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10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21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núm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10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3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74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15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19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ú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99" w:right="16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nú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cta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num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ca,</w:t>
            </w:r>
            <w:r>
              <w:rPr>
                <w:rFonts w:ascii="Arial" w:hAnsi="Arial" w:cs="Arial"/>
                <w:spacing w:val="-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4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99"/>
            </w:pP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45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238*</w:t>
            </w:r>
          </w:p>
        </w:tc>
      </w:tr>
      <w:tr w:rsidR="00CA55E8">
        <w:trPr>
          <w:trHeight w:hRule="exact" w:val="183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14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95" w:right="194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09"/>
              </w:numPr>
              <w:tabs>
                <w:tab w:val="left" w:pos="464"/>
              </w:tabs>
              <w:kinsoku w:val="0"/>
              <w:overflowPunct w:val="0"/>
              <w:spacing w:before="8" w:line="250" w:lineRule="auto"/>
              <w:ind w:left="464" w:right="544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núm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ás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08"/>
              </w:numPr>
              <w:tabs>
                <w:tab w:val="left" w:pos="464"/>
              </w:tabs>
              <w:kinsoku w:val="0"/>
              <w:overflowPunct w:val="0"/>
              <w:spacing w:before="8" w:line="250" w:lineRule="auto"/>
              <w:ind w:left="464" w:right="21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núm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08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74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21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ú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99" w:right="16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nú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cta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num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ca,</w:t>
            </w:r>
            <w:r>
              <w:rPr>
                <w:rFonts w:ascii="Arial" w:hAnsi="Arial" w:cs="Arial"/>
                <w:spacing w:val="-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4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99"/>
            </w:pP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45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238*</w:t>
            </w:r>
          </w:p>
        </w:tc>
      </w:tr>
      <w:tr w:rsidR="00CA55E8">
        <w:trPr>
          <w:trHeight w:hRule="exact" w:val="169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0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60" w:lineRule="exact"/>
              <w:rPr>
                <w:sz w:val="16"/>
                <w:szCs w:val="1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335" w:right="330" w:hanging="5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FO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07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229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06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9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cas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tre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06"/>
              </w:numPr>
              <w:tabs>
                <w:tab w:val="left" w:pos="464"/>
              </w:tabs>
              <w:kinsoku w:val="0"/>
              <w:overflowPunct w:val="0"/>
              <w:spacing w:before="10" w:line="250" w:lineRule="auto"/>
              <w:ind w:left="464" w:right="185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go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110" w:lineRule="exact"/>
              <w:rPr>
                <w:sz w:val="11"/>
                <w:szCs w:val="11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19"/>
            </w:pPr>
            <w:r>
              <w:rPr>
                <w:rFonts w:ascii="Arial" w:hAnsi="Arial" w:cs="Arial"/>
                <w:w w:val="105"/>
                <w:sz w:val="22"/>
                <w:szCs w:val="22"/>
              </w:rPr>
              <w:t>22</w:t>
            </w: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25,</w:t>
            </w:r>
            <w:r>
              <w:rPr>
                <w:rFonts w:ascii="Arial" w:hAnsi="Arial" w:cs="Arial"/>
                <w:spacing w:val="3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26</w:t>
            </w: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-</w:t>
            </w:r>
            <w:r>
              <w:rPr>
                <w:rFonts w:ascii="Arial" w:hAnsi="Arial" w:cs="Arial"/>
                <w:spacing w:val="-4"/>
                <w:w w:val="105"/>
                <w:sz w:val="22"/>
                <w:szCs w:val="22"/>
              </w:rPr>
              <w:t>30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66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6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7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21" w:right="416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60" w:lineRule="exact"/>
              <w:rPr>
                <w:sz w:val="16"/>
                <w:szCs w:val="1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320" w:right="321" w:hanging="5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FO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05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229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104" w:right="433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ada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 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tro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20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74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31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33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57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8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83" w:right="373" w:hanging="5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60" w:lineRule="exact"/>
              <w:rPr>
                <w:sz w:val="16"/>
                <w:szCs w:val="1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277" w:right="278" w:hanging="5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FO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824" w:right="288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04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367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ada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nto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tro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apa.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7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74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34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35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</w:tbl>
    <w:p w:rsidR="00CA55E8" w:rsidRDefault="00CA55E8">
      <w:pPr>
        <w:sectPr w:rsidR="00CA55E8">
          <w:pgSz w:w="24480" w:h="15840" w:orient="landscape"/>
          <w:pgMar w:top="38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6" w:line="80" w:lineRule="exact"/>
        <w:rPr>
          <w:sz w:val="8"/>
          <w:szCs w:val="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1421"/>
        <w:gridCol w:w="4536"/>
        <w:gridCol w:w="7229"/>
        <w:gridCol w:w="1560"/>
        <w:gridCol w:w="6235"/>
      </w:tblGrid>
      <w:tr w:rsidR="00CA55E8">
        <w:trPr>
          <w:trHeight w:hRule="exact" w:val="182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9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8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215" w:right="205" w:hanging="5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JO</w:t>
            </w:r>
            <w:r>
              <w:rPr>
                <w:rFonts w:ascii="Arial" w:hAnsi="Arial" w:cs="Arial"/>
                <w:spacing w:val="-2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INF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IÓ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03"/>
              </w:numPr>
              <w:tabs>
                <w:tab w:val="left" w:pos="464"/>
              </w:tabs>
              <w:kinsoku w:val="0"/>
              <w:overflowPunct w:val="0"/>
              <w:spacing w:before="8" w:line="250" w:lineRule="auto"/>
              <w:ind w:left="464" w:right="163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ú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n,</w:t>
            </w:r>
            <w:r>
              <w:rPr>
                <w:rFonts w:ascii="Arial" w:hAnsi="Arial" w:cs="Arial"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%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)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104" w:right="492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nt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os</w:t>
            </w:r>
            <w:r>
              <w:rPr>
                <w:rFonts w:ascii="Arial" w:hAnsi="Arial" w:cs="Arial"/>
                <w:spacing w:val="-1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“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ada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0,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”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ú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10%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74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36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38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ú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99" w:right="12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 xml:space="preserve">E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nte</w:t>
            </w:r>
            <w:r>
              <w:rPr>
                <w:rFonts w:ascii="Arial" w:hAnsi="Arial" w:cs="Arial"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50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%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%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0%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1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%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ás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99"/>
            </w:pP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45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241*</w:t>
            </w:r>
          </w:p>
        </w:tc>
      </w:tr>
      <w:tr w:rsidR="00CA55E8">
        <w:trPr>
          <w:trHeight w:hRule="exact" w:val="171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5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10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22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8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57" w:right="152" w:hanging="5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JO</w:t>
            </w:r>
            <w:r>
              <w:rPr>
                <w:rFonts w:ascii="Arial" w:hAnsi="Arial" w:cs="Arial"/>
                <w:spacing w:val="-2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INF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IÓ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02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63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ú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n,</w:t>
            </w:r>
            <w:r>
              <w:rPr>
                <w:rFonts w:ascii="Arial" w:hAnsi="Arial" w:cs="Arial"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%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)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104" w:right="946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9" w:line="120" w:lineRule="exact"/>
              <w:rPr>
                <w:sz w:val="12"/>
                <w:szCs w:val="1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74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39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42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ú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99" w:right="12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 xml:space="preserve">E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nte</w:t>
            </w:r>
            <w:r>
              <w:rPr>
                <w:rFonts w:ascii="Arial" w:hAnsi="Arial" w:cs="Arial"/>
                <w:spacing w:val="-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50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%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%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0%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1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%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cá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ás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99"/>
            </w:pP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45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241*</w:t>
            </w:r>
          </w:p>
        </w:tc>
      </w:tr>
      <w:tr w:rsidR="00CA55E8">
        <w:trPr>
          <w:trHeight w:hRule="exact" w:val="20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4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72" w:right="16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-NO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29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14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277" w:right="280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01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544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núm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ás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104" w:right="209"/>
            </w:pP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cta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tá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tá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da,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74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44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47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83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2" w:line="120" w:lineRule="exact"/>
              <w:rPr>
                <w:sz w:val="12"/>
                <w:szCs w:val="1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97" w:right="399"/>
              <w:jc w:val="center"/>
            </w:pP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14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200" w:right="194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00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34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car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núm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úm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5"/>
              <w:ind w:left="104" w:right="850"/>
            </w:pPr>
            <w:r>
              <w:rPr>
                <w:rFonts w:ascii="Arial" w:hAnsi="Arial" w:cs="Arial"/>
                <w:w w:val="130"/>
                <w:sz w:val="22"/>
                <w:szCs w:val="22"/>
              </w:rPr>
              <w:t>•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104" w:right="4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100,</w:t>
            </w:r>
            <w:r>
              <w:rPr>
                <w:rFonts w:ascii="Arial" w:hAnsi="Arial" w:cs="Arial"/>
                <w:spacing w:val="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00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6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74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48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52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57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315" w:hanging="77"/>
            </w:pPr>
            <w:r>
              <w:rPr>
                <w:rFonts w:ascii="Arial" w:hAnsi="Arial" w:cs="Arial"/>
                <w:w w:val="105"/>
                <w:sz w:val="22"/>
                <w:szCs w:val="22"/>
              </w:rPr>
              <w:t>13</w:t>
            </w:r>
            <w:r>
              <w:rPr>
                <w:rFonts w:ascii="Arial" w:hAnsi="Arial" w:cs="Arial"/>
                <w:spacing w:val="-1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14</w:t>
            </w:r>
            <w:r>
              <w:rPr>
                <w:rFonts w:ascii="Arial" w:hAnsi="Arial" w:cs="Arial"/>
                <w:w w:val="10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NO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12</w:t>
            </w: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23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60" w:lineRule="exact"/>
              <w:rPr>
                <w:sz w:val="16"/>
                <w:szCs w:val="1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277" w:right="273" w:hanging="5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FO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MA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8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104" w:right="652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úm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ro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.)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104" w:right="193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7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74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53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58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13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2" w:line="170" w:lineRule="exact"/>
              <w:rPr>
                <w:sz w:val="17"/>
                <w:szCs w:val="17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26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20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6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7094" w:right="7090"/>
              <w:jc w:val="center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tro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n.</w:t>
            </w:r>
          </w:p>
        </w:tc>
      </w:tr>
    </w:tbl>
    <w:p w:rsidR="00CA55E8" w:rsidRDefault="00CA55E8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:rsidR="00CA55E8" w:rsidRDefault="00CA55E8">
      <w:pPr>
        <w:pStyle w:val="Ttulo4"/>
        <w:kinsoku w:val="0"/>
        <w:overflowPunct w:val="0"/>
      </w:pPr>
      <w:r>
        <w:rPr>
          <w:b/>
          <w:bCs/>
        </w:rPr>
        <w:t>*</w:t>
      </w:r>
      <w:r>
        <w:rPr>
          <w:b/>
          <w:bCs/>
          <w:spacing w:val="-35"/>
        </w:rPr>
        <w:t xml:space="preserve"> </w:t>
      </w:r>
      <w:r>
        <w:rPr>
          <w:b/>
          <w:bCs/>
        </w:rPr>
        <w:t>RE</w:t>
      </w:r>
      <w:r>
        <w:rPr>
          <w:b/>
          <w:bCs/>
          <w:spacing w:val="-2"/>
        </w:rPr>
        <w:t>F</w:t>
      </w:r>
      <w:r>
        <w:rPr>
          <w:b/>
          <w:bCs/>
        </w:rPr>
        <w:t>ERE</w:t>
      </w:r>
      <w:r>
        <w:rPr>
          <w:b/>
          <w:bCs/>
          <w:spacing w:val="2"/>
        </w:rPr>
        <w:t>N</w:t>
      </w:r>
      <w:r>
        <w:rPr>
          <w:b/>
          <w:bCs/>
          <w:spacing w:val="-2"/>
        </w:rPr>
        <w:t>C</w:t>
      </w:r>
      <w:r>
        <w:rPr>
          <w:b/>
          <w:bCs/>
          <w:spacing w:val="1"/>
        </w:rPr>
        <w:t>I</w:t>
      </w:r>
      <w:r>
        <w:rPr>
          <w:b/>
          <w:bCs/>
          <w:spacing w:val="-4"/>
        </w:rPr>
        <w:t>A</w:t>
      </w:r>
      <w:r>
        <w:rPr>
          <w:b/>
          <w:bCs/>
        </w:rPr>
        <w:t>:</w:t>
      </w:r>
      <w:r>
        <w:rPr>
          <w:b/>
          <w:bCs/>
          <w:spacing w:val="-37"/>
        </w:rPr>
        <w:t xml:space="preserve"> </w:t>
      </w:r>
      <w:r>
        <w:rPr>
          <w:spacing w:val="2"/>
        </w:rPr>
        <w:t>S</w:t>
      </w:r>
      <w:r>
        <w:rPr>
          <w:spacing w:val="-4"/>
        </w:rPr>
        <w:t>E</w:t>
      </w:r>
      <w:r>
        <w:rPr>
          <w:spacing w:val="1"/>
        </w:rPr>
        <w:t>P</w:t>
      </w:r>
      <w:r>
        <w:t>.</w:t>
      </w:r>
      <w:r>
        <w:rPr>
          <w:spacing w:val="-37"/>
        </w:rPr>
        <w:t xml:space="preserve"> </w:t>
      </w:r>
      <w:r>
        <w:rPr>
          <w:spacing w:val="1"/>
        </w:rPr>
        <w:t>A</w:t>
      </w:r>
      <w:r>
        <w:rPr>
          <w:spacing w:val="-2"/>
        </w:rPr>
        <w:t>p</w:t>
      </w:r>
      <w:r>
        <w:rPr>
          <w:spacing w:val="-1"/>
        </w:rPr>
        <w:t>r</w:t>
      </w:r>
      <w:r>
        <w:rPr>
          <w:spacing w:val="-2"/>
        </w:rPr>
        <w:t>e</w:t>
      </w:r>
      <w:r>
        <w:t>n</w:t>
      </w:r>
      <w:r>
        <w:rPr>
          <w:spacing w:val="-2"/>
        </w:rPr>
        <w:t>diz</w:t>
      </w:r>
      <w:r>
        <w:t>a</w:t>
      </w:r>
      <w:r>
        <w:rPr>
          <w:spacing w:val="-2"/>
        </w:rPr>
        <w:t>je</w:t>
      </w:r>
      <w:r>
        <w:t>s</w:t>
      </w:r>
      <w:r>
        <w:rPr>
          <w:spacing w:val="-38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l</w:t>
      </w:r>
      <w:r>
        <w:t>a</w:t>
      </w:r>
      <w:r>
        <w:rPr>
          <w:spacing w:val="1"/>
        </w:rPr>
        <w:t>v</w:t>
      </w:r>
      <w:r>
        <w:t>e</w:t>
      </w:r>
      <w:r>
        <w:rPr>
          <w:spacing w:val="-38"/>
        </w:rPr>
        <w:t xml:space="preserve"> </w:t>
      </w:r>
      <w:r>
        <w:rPr>
          <w:spacing w:val="-2"/>
        </w:rPr>
        <w:t>p</w:t>
      </w:r>
      <w:r>
        <w:t>a</w:t>
      </w:r>
      <w:r>
        <w:rPr>
          <w:spacing w:val="-1"/>
        </w:rPr>
        <w:t>r</w:t>
      </w:r>
      <w:r>
        <w:t>a</w:t>
      </w:r>
      <w:r>
        <w:rPr>
          <w:spacing w:val="-37"/>
        </w:rPr>
        <w:t xml:space="preserve"> </w:t>
      </w:r>
      <w:r>
        <w:rPr>
          <w:spacing w:val="2"/>
        </w:rPr>
        <w:t>l</w:t>
      </w:r>
      <w:r>
        <w:t>a</w:t>
      </w:r>
      <w:r>
        <w:rPr>
          <w:spacing w:val="-37"/>
        </w:rPr>
        <w:t xml:space="preserve"> </w:t>
      </w:r>
      <w:r>
        <w:rPr>
          <w:spacing w:val="-2"/>
        </w:rPr>
        <w:t>ed</w:t>
      </w:r>
      <w:r>
        <w:t>u</w:t>
      </w:r>
      <w:r>
        <w:rPr>
          <w:spacing w:val="1"/>
        </w:rPr>
        <w:t>c</w:t>
      </w:r>
      <w:r>
        <w:t>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ó</w:t>
      </w:r>
      <w:r>
        <w:t>n</w:t>
      </w:r>
      <w:r>
        <w:rPr>
          <w:spacing w:val="-37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2"/>
        </w:rPr>
        <w:t>te</w:t>
      </w:r>
      <w:r>
        <w:t>g</w:t>
      </w:r>
      <w:r>
        <w:rPr>
          <w:spacing w:val="-1"/>
        </w:rPr>
        <w:t>r</w:t>
      </w:r>
      <w:r>
        <w:t>a</w:t>
      </w:r>
      <w:r>
        <w:rPr>
          <w:spacing w:val="-1"/>
        </w:rPr>
        <w:t>l</w:t>
      </w:r>
      <w:r>
        <w:t>.</w:t>
      </w:r>
      <w:r>
        <w:rPr>
          <w:spacing w:val="-36"/>
        </w:rPr>
        <w:t xml:space="preserve"> </w:t>
      </w:r>
      <w:r>
        <w:rPr>
          <w:spacing w:val="2"/>
        </w:rPr>
        <w:t>E</w:t>
      </w:r>
      <w:r>
        <w:rPr>
          <w:spacing w:val="-2"/>
        </w:rPr>
        <w:t>d</w:t>
      </w:r>
      <w:r>
        <w:t>u</w:t>
      </w:r>
      <w:r>
        <w:rPr>
          <w:spacing w:val="1"/>
        </w:rPr>
        <w:t>c</w:t>
      </w:r>
      <w:r>
        <w:t>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ó</w:t>
      </w:r>
      <w:r>
        <w:t>n</w:t>
      </w:r>
      <w:r>
        <w:rPr>
          <w:spacing w:val="-37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r</w:t>
      </w:r>
      <w:r>
        <w:rPr>
          <w:spacing w:val="-2"/>
        </w:rPr>
        <w:t>i</w:t>
      </w:r>
      <w:r>
        <w:t>ma</w:t>
      </w:r>
      <w:r>
        <w:rPr>
          <w:spacing w:val="-1"/>
        </w:rPr>
        <w:t>r</w:t>
      </w:r>
      <w:r>
        <w:rPr>
          <w:spacing w:val="-2"/>
        </w:rPr>
        <w:t>i</w:t>
      </w:r>
      <w:r>
        <w:t>a</w:t>
      </w:r>
      <w:r>
        <w:rPr>
          <w:spacing w:val="-37"/>
        </w:rPr>
        <w:t xml:space="preserve"> </w:t>
      </w:r>
      <w:r>
        <w:rPr>
          <w:spacing w:val="2"/>
        </w:rPr>
        <w:t>6</w:t>
      </w:r>
      <w:r>
        <w:rPr>
          <w:spacing w:val="-2"/>
        </w:rPr>
        <w:t>º</w:t>
      </w:r>
      <w:r>
        <w:t>.</w:t>
      </w:r>
      <w:r>
        <w:rPr>
          <w:spacing w:val="-37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l</w:t>
      </w:r>
      <w:r>
        <w:t>an</w:t>
      </w:r>
      <w:r>
        <w:rPr>
          <w:spacing w:val="-37"/>
        </w:rPr>
        <w:t xml:space="preserve"> </w:t>
      </w:r>
      <w:r>
        <w:t>y</w:t>
      </w:r>
      <w:r>
        <w:rPr>
          <w:spacing w:val="-36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r</w:t>
      </w:r>
      <w:r>
        <w:rPr>
          <w:spacing w:val="-2"/>
        </w:rPr>
        <w:t>o</w:t>
      </w:r>
      <w:r>
        <w:t>g</w:t>
      </w:r>
      <w:r>
        <w:rPr>
          <w:spacing w:val="-2"/>
        </w:rPr>
        <w:t>r</w:t>
      </w:r>
      <w:r>
        <w:t>amas</w:t>
      </w:r>
      <w:r>
        <w:rPr>
          <w:spacing w:val="-38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-39"/>
        </w:rPr>
        <w:t xml:space="preserve"> </w:t>
      </w:r>
      <w:r>
        <w:rPr>
          <w:spacing w:val="2"/>
        </w:rPr>
        <w:t>E</w:t>
      </w:r>
      <w:r>
        <w:rPr>
          <w:spacing w:val="-3"/>
        </w:rPr>
        <w:t>s</w:t>
      </w:r>
      <w:r>
        <w:rPr>
          <w:spacing w:val="-2"/>
        </w:rPr>
        <w:t>t</w:t>
      </w:r>
      <w:r>
        <w:t>u</w:t>
      </w:r>
      <w:r>
        <w:rPr>
          <w:spacing w:val="4"/>
        </w:rPr>
        <w:t>d</w:t>
      </w:r>
      <w:r>
        <w:rPr>
          <w:spacing w:val="-2"/>
        </w:rPr>
        <w:t>i</w:t>
      </w:r>
      <w:r>
        <w:rPr>
          <w:spacing w:val="-3"/>
        </w:rPr>
        <w:t>o</w:t>
      </w:r>
      <w:r>
        <w:t>,</w:t>
      </w:r>
      <w:r>
        <w:rPr>
          <w:spacing w:val="-36"/>
        </w:rPr>
        <w:t xml:space="preserve"> 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2"/>
        </w:rPr>
        <w:t>ie</w:t>
      </w:r>
      <w:r>
        <w:t>n</w:t>
      </w:r>
      <w:r>
        <w:rPr>
          <w:spacing w:val="-2"/>
        </w:rPr>
        <w:t>t</w:t>
      </w:r>
      <w:r>
        <w:t>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o</w:t>
      </w:r>
      <w:r>
        <w:t>n</w:t>
      </w:r>
      <w:r>
        <w:rPr>
          <w:spacing w:val="-2"/>
        </w:rPr>
        <w:t>e</w:t>
      </w:r>
      <w:r>
        <w:t>s</w:t>
      </w:r>
      <w:r>
        <w:rPr>
          <w:spacing w:val="-36"/>
        </w:rPr>
        <w:t xml:space="preserve"> </w:t>
      </w:r>
      <w:r>
        <w:rPr>
          <w:spacing w:val="-2"/>
        </w:rPr>
        <w:t>did</w:t>
      </w:r>
      <w:r>
        <w:rPr>
          <w:spacing w:val="5"/>
        </w:rPr>
        <w:t>á</w:t>
      </w:r>
      <w:r>
        <w:rPr>
          <w:spacing w:val="1"/>
        </w:rPr>
        <w:t>c</w:t>
      </w:r>
      <w:r>
        <w:rPr>
          <w:spacing w:val="-2"/>
        </w:rPr>
        <w:t>ti</w:t>
      </w:r>
      <w:r>
        <w:rPr>
          <w:spacing w:val="1"/>
        </w:rPr>
        <w:t>c</w:t>
      </w:r>
      <w:r>
        <w:t>as</w:t>
      </w:r>
      <w:r>
        <w:rPr>
          <w:spacing w:val="-38"/>
        </w:rPr>
        <w:t xml:space="preserve"> </w:t>
      </w:r>
      <w:r>
        <w:t>y</w:t>
      </w:r>
      <w:r>
        <w:rPr>
          <w:spacing w:val="-36"/>
        </w:rPr>
        <w:t xml:space="preserve"> </w:t>
      </w:r>
      <w:r>
        <w:rPr>
          <w:spacing w:val="-3"/>
        </w:rPr>
        <w:t>s</w:t>
      </w:r>
      <w:r>
        <w:t>ug</w:t>
      </w:r>
      <w:r>
        <w:rPr>
          <w:spacing w:val="-2"/>
        </w:rPr>
        <w:t>e</w:t>
      </w:r>
      <w:r>
        <w:rPr>
          <w:spacing w:val="-1"/>
        </w:rPr>
        <w:t>re</w:t>
      </w:r>
      <w:r>
        <w:t>n</w:t>
      </w:r>
      <w:r>
        <w:rPr>
          <w:spacing w:val="1"/>
        </w:rPr>
        <w:t>c</w:t>
      </w:r>
      <w:r>
        <w:rPr>
          <w:spacing w:val="-2"/>
        </w:rPr>
        <w:t>i</w:t>
      </w:r>
      <w:r>
        <w:t>as</w:t>
      </w:r>
      <w:r>
        <w:rPr>
          <w:spacing w:val="-38"/>
        </w:rPr>
        <w:t xml:space="preserve"> </w:t>
      </w:r>
      <w:r>
        <w:rPr>
          <w:spacing w:val="4"/>
        </w:rPr>
        <w:t>d</w:t>
      </w:r>
      <w:r>
        <w:t>e</w:t>
      </w:r>
      <w:r>
        <w:rPr>
          <w:spacing w:val="-38"/>
        </w:rPr>
        <w:t xml:space="preserve"> </w:t>
      </w:r>
      <w:r>
        <w:rPr>
          <w:spacing w:val="-2"/>
        </w:rPr>
        <w:t>e</w:t>
      </w:r>
      <w:r>
        <w:rPr>
          <w:spacing w:val="1"/>
        </w:rPr>
        <w:t>v</w:t>
      </w:r>
      <w:r>
        <w:t>a</w:t>
      </w:r>
      <w:r>
        <w:rPr>
          <w:spacing w:val="-1"/>
        </w:rPr>
        <w:t>l</w:t>
      </w:r>
      <w:r>
        <w:t>ua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ó</w:t>
      </w:r>
      <w:r>
        <w:t>n.</w:t>
      </w:r>
    </w:p>
    <w:p w:rsidR="00CA55E8" w:rsidRDefault="00CA55E8">
      <w:pPr>
        <w:pStyle w:val="Ttulo4"/>
        <w:kinsoku w:val="0"/>
        <w:overflowPunct w:val="0"/>
        <w:sectPr w:rsidR="00CA55E8">
          <w:pgSz w:w="24480" w:h="15840" w:orient="landscape"/>
          <w:pgMar w:top="34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52"/>
        <w:ind w:left="8061" w:right="8431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17B59F"/>
          <w:spacing w:val="-1"/>
          <w:w w:val="90"/>
        </w:rPr>
        <w:lastRenderedPageBreak/>
        <w:t>D</w:t>
      </w:r>
      <w:r>
        <w:rPr>
          <w:rFonts w:ascii="Arial" w:hAnsi="Arial" w:cs="Arial"/>
          <w:b/>
          <w:bCs/>
          <w:color w:val="17B59F"/>
          <w:w w:val="90"/>
        </w:rPr>
        <w:t>O</w:t>
      </w:r>
      <w:r>
        <w:rPr>
          <w:rFonts w:ascii="Arial" w:hAnsi="Arial" w:cs="Arial"/>
          <w:b/>
          <w:bCs/>
          <w:color w:val="17B59F"/>
          <w:spacing w:val="-3"/>
          <w:w w:val="90"/>
        </w:rPr>
        <w:t>S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1"/>
          <w:w w:val="90"/>
        </w:rPr>
        <w:t>F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w w:val="90"/>
        </w:rPr>
        <w:t>ÓN</w:t>
      </w:r>
      <w:r>
        <w:rPr>
          <w:rFonts w:ascii="Arial" w:hAnsi="Arial" w:cs="Arial"/>
          <w:b/>
          <w:bCs/>
          <w:color w:val="17B59F"/>
          <w:spacing w:val="35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6"/>
          <w:w w:val="90"/>
        </w:rPr>
        <w:t>E</w:t>
      </w:r>
      <w:r>
        <w:rPr>
          <w:rFonts w:ascii="Arial" w:hAnsi="Arial" w:cs="Arial"/>
          <w:b/>
          <w:bCs/>
          <w:color w:val="17B59F"/>
          <w:spacing w:val="1"/>
          <w:w w:val="90"/>
        </w:rPr>
        <w:t>N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w w:val="90"/>
        </w:rPr>
        <w:t>S</w:t>
      </w:r>
      <w:r>
        <w:rPr>
          <w:rFonts w:ascii="Arial" w:hAnsi="Arial" w:cs="Arial"/>
          <w:b/>
          <w:bCs/>
          <w:color w:val="17B59F"/>
          <w:spacing w:val="28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1"/>
          <w:w w:val="90"/>
        </w:rPr>
        <w:t>N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2"/>
          <w:w w:val="90"/>
        </w:rPr>
        <w:t>T</w:t>
      </w:r>
      <w:r>
        <w:rPr>
          <w:rFonts w:ascii="Arial" w:hAnsi="Arial" w:cs="Arial"/>
          <w:b/>
          <w:bCs/>
          <w:color w:val="17B59F"/>
          <w:spacing w:val="1"/>
          <w:w w:val="90"/>
        </w:rPr>
        <w:t>U</w:t>
      </w:r>
      <w:r>
        <w:rPr>
          <w:rFonts w:ascii="Arial" w:hAnsi="Arial" w:cs="Arial"/>
          <w:b/>
          <w:bCs/>
          <w:color w:val="17B59F"/>
          <w:w w:val="90"/>
        </w:rPr>
        <w:t>R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w w:val="90"/>
        </w:rPr>
        <w:t>LES</w:t>
      </w:r>
      <w:r>
        <w:rPr>
          <w:rFonts w:ascii="Arial" w:hAnsi="Arial" w:cs="Arial"/>
          <w:b/>
          <w:bCs/>
          <w:color w:val="17B59F"/>
          <w:spacing w:val="28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2"/>
          <w:w w:val="90"/>
        </w:rPr>
        <w:t>6</w:t>
      </w:r>
      <w:r>
        <w:rPr>
          <w:rFonts w:ascii="Arial" w:hAnsi="Arial" w:cs="Arial"/>
          <w:b/>
          <w:bCs/>
          <w:color w:val="17B59F"/>
          <w:w w:val="90"/>
        </w:rPr>
        <w:t>º</w:t>
      </w:r>
      <w:r>
        <w:rPr>
          <w:rFonts w:ascii="Arial" w:hAnsi="Arial" w:cs="Arial"/>
          <w:b/>
          <w:bCs/>
          <w:color w:val="17B59F"/>
          <w:spacing w:val="31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3"/>
          <w:w w:val="90"/>
        </w:rPr>
        <w:t>G</w:t>
      </w:r>
      <w:r>
        <w:rPr>
          <w:rFonts w:ascii="Arial" w:hAnsi="Arial" w:cs="Arial"/>
          <w:b/>
          <w:bCs/>
          <w:color w:val="17B59F"/>
          <w:w w:val="90"/>
        </w:rPr>
        <w:t>R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1"/>
          <w:w w:val="90"/>
        </w:rPr>
        <w:t>D</w:t>
      </w:r>
      <w:r>
        <w:rPr>
          <w:rFonts w:ascii="Arial" w:hAnsi="Arial" w:cs="Arial"/>
          <w:b/>
          <w:bCs/>
          <w:color w:val="17B59F"/>
          <w:w w:val="90"/>
        </w:rPr>
        <w:t>O</w:t>
      </w:r>
    </w:p>
    <w:p w:rsidR="00CA55E8" w:rsidRDefault="00CA55E8">
      <w:pPr>
        <w:kinsoku w:val="0"/>
        <w:overflowPunct w:val="0"/>
        <w:spacing w:before="14" w:line="280" w:lineRule="exact"/>
        <w:rPr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6098"/>
        <w:gridCol w:w="8791"/>
        <w:gridCol w:w="1134"/>
        <w:gridCol w:w="4963"/>
      </w:tblGrid>
      <w:tr w:rsidR="00CA55E8">
        <w:trPr>
          <w:trHeight w:hRule="exact" w:val="66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28"/>
            </w:pP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</w:rPr>
              <w:t>A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81D"/>
          </w:tcPr>
          <w:p w:rsidR="00CA55E8" w:rsidRDefault="00CA55E8">
            <w:pPr>
              <w:pStyle w:val="TableParagraph"/>
              <w:kinsoku w:val="0"/>
              <w:overflowPunct w:val="0"/>
              <w:spacing w:before="42" w:line="250" w:lineRule="auto"/>
              <w:ind w:left="1621" w:hanging="500"/>
            </w:pP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Á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CT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7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EL</w:t>
            </w:r>
            <w:r>
              <w:rPr>
                <w:rFonts w:ascii="Arial" w:hAnsi="Arial" w:cs="Arial"/>
                <w:b/>
                <w:bCs/>
                <w:spacing w:val="-4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LE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G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U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/</w:t>
            </w:r>
            <w:r>
              <w:rPr>
                <w:rFonts w:ascii="Arial" w:hAnsi="Arial" w:cs="Arial"/>
                <w:b/>
                <w:bCs/>
                <w:w w:val="14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RE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Z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39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ER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</w:p>
        </w:tc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834F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129" w:right="3133"/>
              <w:jc w:val="center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</w:rPr>
              <w:t>EM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spacing w:val="34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38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RE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F</w:t>
            </w:r>
            <w:r>
              <w:rPr>
                <w:rFonts w:ascii="Arial" w:hAnsi="Arial" w:cs="Arial"/>
                <w:b/>
                <w:bCs/>
                <w:w w:val="90"/>
              </w:rPr>
              <w:t>LE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X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ÓN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A7E0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47"/>
            </w:pPr>
            <w:r>
              <w:rPr>
                <w:rFonts w:ascii="Arial" w:hAnsi="Arial" w:cs="Arial"/>
                <w:b/>
                <w:bCs/>
                <w:w w:val="85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85"/>
              </w:rPr>
              <w:t>T</w:t>
            </w:r>
            <w:r>
              <w:rPr>
                <w:rFonts w:ascii="Arial" w:hAnsi="Arial" w:cs="Arial"/>
                <w:b/>
                <w:bCs/>
                <w:w w:val="85"/>
              </w:rPr>
              <w:t>G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005E"/>
          </w:tcPr>
          <w:p w:rsidR="00CA55E8" w:rsidRDefault="00CA55E8">
            <w:pPr>
              <w:pStyle w:val="TableParagraph"/>
              <w:kinsoku w:val="0"/>
              <w:overflowPunct w:val="0"/>
              <w:spacing w:before="42" w:line="250" w:lineRule="auto"/>
              <w:ind w:left="1475" w:right="174" w:firstLine="4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-6"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3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EN</w:t>
            </w:r>
            <w:r>
              <w:rPr>
                <w:rFonts w:ascii="Arial" w:hAnsi="Arial" w:cs="Arial"/>
                <w:b/>
                <w:bCs/>
                <w:w w:val="9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P</w:t>
            </w:r>
            <w:r>
              <w:rPr>
                <w:rFonts w:ascii="Arial" w:hAnsi="Arial" w:cs="Arial"/>
                <w:b/>
                <w:bCs/>
                <w:w w:val="95"/>
              </w:rPr>
              <w:t>RO</w:t>
            </w: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G</w:t>
            </w:r>
            <w:r>
              <w:rPr>
                <w:rFonts w:ascii="Arial" w:hAnsi="Arial" w:cs="Arial"/>
                <w:b/>
                <w:bCs/>
                <w:w w:val="95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</w:rPr>
              <w:t xml:space="preserve">MA </w:t>
            </w:r>
            <w:r>
              <w:rPr>
                <w:rFonts w:ascii="Arial" w:hAnsi="Arial" w:cs="Arial"/>
                <w:b/>
                <w:bCs/>
                <w:spacing w:val="4"/>
                <w:w w:val="9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201</w:t>
            </w:r>
            <w:r>
              <w:rPr>
                <w:rFonts w:ascii="Arial" w:hAnsi="Arial" w:cs="Arial"/>
                <w:b/>
                <w:bCs/>
                <w:w w:val="95"/>
              </w:rPr>
              <w:t>8</w:t>
            </w:r>
          </w:p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209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543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IN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spacing w:val="-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ENCI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IAGN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</w:tr>
      <w:tr w:rsidR="00CA55E8">
        <w:trPr>
          <w:trHeight w:hRule="exact" w:val="163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99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673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tab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ug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das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rada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s.</w:t>
            </w:r>
          </w:p>
        </w:tc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¿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2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LO</w:t>
            </w:r>
            <w:r>
              <w:rPr>
                <w:rFonts w:ascii="Arial" w:hAnsi="Arial" w:cs="Arial"/>
                <w:b/>
                <w:bCs/>
                <w:spacing w:val="2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ABL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?</w:t>
            </w:r>
          </w:p>
          <w:p w:rsidR="00CA55E8" w:rsidRDefault="00CA55E8">
            <w:pPr>
              <w:pStyle w:val="Prrafodelista"/>
              <w:numPr>
                <w:ilvl w:val="0"/>
                <w:numId w:val="98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98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13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cant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das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ugo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ue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ng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udab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can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98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5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3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25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97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31" w:right="42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97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273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rg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act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udab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96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dab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ta,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tab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par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96"/>
              </w:numPr>
              <w:tabs>
                <w:tab w:val="left" w:pos="464"/>
              </w:tabs>
              <w:kinsoku w:val="0"/>
              <w:overflowPunct w:val="0"/>
              <w:spacing w:before="10" w:line="250" w:lineRule="auto"/>
              <w:ind w:left="464" w:right="983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ad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bre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áb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8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62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rpo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ex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los</w:t>
            </w:r>
            <w:r>
              <w:rPr>
                <w:rFonts w:ascii="Arial" w:hAnsi="Arial" w:cs="Arial"/>
                <w:spacing w:val="-1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 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taba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>0*</w:t>
            </w:r>
          </w:p>
        </w:tc>
      </w:tr>
      <w:tr w:rsidR="00CA55E8">
        <w:trPr>
          <w:trHeight w:hRule="exact" w:val="171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5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95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278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func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rpo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¿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3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4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3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?</w:t>
            </w:r>
          </w:p>
          <w:p w:rsidR="00CA55E8" w:rsidRDefault="00CA55E8">
            <w:pPr>
              <w:pStyle w:val="Prrafodelista"/>
              <w:numPr>
                <w:ilvl w:val="0"/>
                <w:numId w:val="94"/>
              </w:numPr>
              <w:tabs>
                <w:tab w:val="left" w:pos="464"/>
              </w:tabs>
              <w:kinsoku w:val="0"/>
              <w:overflowPunct w:val="0"/>
              <w:spacing w:before="16" w:line="250" w:lineRule="auto"/>
              <w:ind w:left="464" w:right="333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ral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del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el</w:t>
            </w:r>
            <w:r>
              <w:rPr>
                <w:rFonts w:ascii="Arial" w:hAnsi="Arial" w:cs="Arial"/>
                <w:w w:val="10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oo</w:t>
            </w:r>
            <w:r>
              <w:rPr>
                <w:rFonts w:ascii="Arial" w:hAnsi="Arial" w:cs="Arial"/>
                <w:sz w:val="22"/>
                <w:szCs w:val="22"/>
              </w:rPr>
              <w:t>rd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a;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rat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nu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9" w:line="120" w:lineRule="exact"/>
              <w:rPr>
                <w:sz w:val="12"/>
                <w:szCs w:val="1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11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8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rpo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no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ud.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3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3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280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 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80*</w:t>
            </w:r>
          </w:p>
        </w:tc>
      </w:tr>
      <w:tr w:rsidR="00CA55E8">
        <w:trPr>
          <w:trHeight w:hRule="exact" w:val="169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0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93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2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func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ral</w:t>
            </w:r>
            <w:r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rpo</w:t>
            </w:r>
            <w:r>
              <w:rPr>
                <w:rFonts w:ascii="Arial" w:hAnsi="Arial" w:cs="Arial"/>
                <w:spacing w:val="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hu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¿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3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4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3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?</w:t>
            </w:r>
          </w:p>
          <w:p w:rsidR="00CA55E8" w:rsidRDefault="00CA55E8">
            <w:pPr>
              <w:pStyle w:val="Prrafodelista"/>
              <w:numPr>
                <w:ilvl w:val="0"/>
                <w:numId w:val="92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338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art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ral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oo</w:t>
            </w:r>
            <w:r>
              <w:rPr>
                <w:rFonts w:ascii="Arial" w:hAnsi="Arial" w:cs="Arial"/>
                <w:sz w:val="22"/>
                <w:szCs w:val="22"/>
              </w:rPr>
              <w:t>rd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a;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rat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nu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110" w:lineRule="exact"/>
              <w:rPr>
                <w:sz w:val="11"/>
                <w:szCs w:val="11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22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29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8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rpo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no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ud.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3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3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280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 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80*</w:t>
            </w:r>
          </w:p>
        </w:tc>
      </w:tr>
      <w:tr w:rsidR="00CA55E8">
        <w:trPr>
          <w:trHeight w:hRule="exact" w:val="172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5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91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37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dan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¿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CO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UYO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UD</w:t>
            </w:r>
            <w:r>
              <w:rPr>
                <w:rFonts w:ascii="Arial" w:hAnsi="Arial" w:cs="Arial"/>
                <w:b/>
                <w:bCs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L?</w:t>
            </w:r>
          </w:p>
          <w:p w:rsidR="00CA55E8" w:rsidRDefault="00CA55E8">
            <w:pPr>
              <w:pStyle w:val="Prrafodelista"/>
              <w:numPr>
                <w:ilvl w:val="0"/>
                <w:numId w:val="90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18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Ev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dadas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padr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ij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90"/>
              </w:numPr>
              <w:tabs>
                <w:tab w:val="left" w:pos="464"/>
              </w:tabs>
              <w:kinsoku w:val="0"/>
              <w:overflowPunct w:val="0"/>
              <w:spacing w:before="5" w:line="250" w:lineRule="auto"/>
              <w:ind w:left="464" w:right="65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90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ada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dete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del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9" w:line="120" w:lineRule="exact"/>
              <w:rPr>
                <w:sz w:val="12"/>
                <w:szCs w:val="1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3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35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240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7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21" w:right="416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89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20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rg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10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d: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b</w:t>
            </w:r>
            <w:r>
              <w:rPr>
                <w:rFonts w:ascii="Arial" w:hAnsi="Arial" w:cs="Arial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88"/>
              </w:numPr>
              <w:tabs>
                <w:tab w:val="left" w:pos="464"/>
              </w:tabs>
              <w:kinsoku w:val="0"/>
              <w:overflowPunct w:val="0"/>
              <w:spacing w:before="13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  <w:p w:rsidR="00CA55E8" w:rsidRDefault="00CA55E8">
            <w:pPr>
              <w:pStyle w:val="Prrafodelista"/>
              <w:numPr>
                <w:ilvl w:val="0"/>
                <w:numId w:val="88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666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úm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ro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411" w:right="40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411" w:right="403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8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62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rpo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d.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ex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los</w:t>
            </w:r>
            <w:r>
              <w:rPr>
                <w:rFonts w:ascii="Arial" w:hAnsi="Arial" w:cs="Arial"/>
                <w:spacing w:val="-1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fic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fic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280*</w:t>
            </w:r>
          </w:p>
        </w:tc>
      </w:tr>
    </w:tbl>
    <w:p w:rsidR="00CA55E8" w:rsidRDefault="00CA55E8">
      <w:pPr>
        <w:sectPr w:rsidR="00CA55E8">
          <w:pgSz w:w="24480" w:h="15840" w:orient="landscape"/>
          <w:pgMar w:top="38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6" w:line="80" w:lineRule="exact"/>
        <w:rPr>
          <w:sz w:val="8"/>
          <w:szCs w:val="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6096"/>
        <w:gridCol w:w="8789"/>
        <w:gridCol w:w="1133"/>
        <w:gridCol w:w="4963"/>
      </w:tblGrid>
      <w:tr w:rsidR="00CA55E8">
        <w:trPr>
          <w:trHeight w:hRule="exact" w:val="238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6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8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83" w:right="373" w:hanging="5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87"/>
              </w:numPr>
              <w:tabs>
                <w:tab w:val="left" w:pos="464"/>
              </w:tabs>
              <w:kinsoku w:val="0"/>
              <w:overflowPunct w:val="0"/>
              <w:spacing w:before="8" w:line="250" w:lineRule="auto"/>
              <w:ind w:left="464" w:right="99"/>
              <w:jc w:val="both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rg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10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3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4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5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5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5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d:</w:t>
            </w:r>
            <w:r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5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86"/>
              </w:numPr>
              <w:tabs>
                <w:tab w:val="left" w:pos="464"/>
              </w:tabs>
              <w:kinsoku w:val="0"/>
              <w:overflowPunct w:val="0"/>
              <w:spacing w:before="8" w:line="250" w:lineRule="auto"/>
              <w:ind w:left="464" w:right="522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bara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(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IH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)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–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8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62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rpo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ex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los</w:t>
            </w:r>
            <w:r>
              <w:rPr>
                <w:rFonts w:ascii="Arial" w:hAnsi="Arial" w:cs="Arial"/>
                <w:spacing w:val="-1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fic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fic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bara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280*</w:t>
            </w:r>
          </w:p>
        </w:tc>
      </w:tr>
      <w:tr w:rsidR="00CA55E8">
        <w:trPr>
          <w:trHeight w:hRule="exact" w:val="160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7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9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85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396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act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bá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u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104" w:right="9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CTO</w:t>
            </w:r>
            <w:r>
              <w:rPr>
                <w:rFonts w:ascii="Arial" w:hAnsi="Arial" w:cs="Arial"/>
                <w:b/>
                <w:bCs/>
                <w:spacing w:val="2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3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3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RR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,</w:t>
            </w:r>
            <w:r>
              <w:rPr>
                <w:rFonts w:ascii="Arial" w:hAnsi="Arial" w:cs="Arial"/>
                <w:b/>
                <w:bCs/>
                <w:spacing w:val="2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EG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AR</w:t>
            </w:r>
            <w:r>
              <w:rPr>
                <w:rFonts w:ascii="Arial" w:hAnsi="Arial" w:cs="Arial"/>
                <w:b/>
                <w:bCs/>
                <w:spacing w:val="2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3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CAR</w:t>
            </w:r>
            <w:r>
              <w:rPr>
                <w:rFonts w:ascii="Arial" w:hAnsi="Arial" w:cs="Arial"/>
                <w:b/>
                <w:bCs/>
                <w:w w:val="9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AP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AS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d.</w:t>
            </w:r>
          </w:p>
          <w:p w:rsidR="00CA55E8" w:rsidRDefault="00CA55E8">
            <w:pPr>
              <w:pStyle w:val="Prrafodelista"/>
              <w:numPr>
                <w:ilvl w:val="0"/>
                <w:numId w:val="84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¿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par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?</w:t>
            </w:r>
          </w:p>
          <w:p w:rsidR="00CA55E8" w:rsidRDefault="00CA55E8">
            <w:pPr>
              <w:pStyle w:val="Prrafodelista"/>
              <w:numPr>
                <w:ilvl w:val="0"/>
                <w:numId w:val="84"/>
              </w:numPr>
              <w:tabs>
                <w:tab w:val="left" w:pos="464"/>
              </w:tabs>
              <w:kinsoku w:val="0"/>
              <w:overflowPunct w:val="0"/>
              <w:spacing w:before="16" w:line="250" w:lineRule="auto"/>
              <w:ind w:left="464" w:right="122"/>
            </w:pP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¿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ué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ex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ual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bara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?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1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44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62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7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10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22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83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543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viv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ado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¿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Q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S?</w:t>
            </w:r>
          </w:p>
          <w:p w:rsidR="00CA55E8" w:rsidRDefault="00CA55E8">
            <w:pPr>
              <w:pStyle w:val="Prrafodelista"/>
              <w:numPr>
                <w:ilvl w:val="0"/>
                <w:numId w:val="82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vivo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ral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ñ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82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14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4"/>
                <w:sz w:val="22"/>
                <w:szCs w:val="22"/>
              </w:rPr>
              <w:t>Us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ace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ñ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82"/>
              </w:numPr>
              <w:tabs>
                <w:tab w:val="left" w:pos="464"/>
              </w:tabs>
              <w:kinsoku w:val="0"/>
              <w:overflowPunct w:val="0"/>
              <w:spacing w:before="10" w:line="250" w:lineRule="auto"/>
              <w:ind w:left="464" w:right="240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ex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ha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ás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10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000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añ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os</w:t>
            </w:r>
            <w:r>
              <w:rPr>
                <w:rFonts w:ascii="Arial" w:hAnsi="Arial" w:cs="Arial"/>
                <w:spacing w:val="-1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53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65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931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1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72" w:right="16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-NO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29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81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0"/>
              <w:jc w:val="both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ne</w:t>
            </w:r>
            <w:r>
              <w:rPr>
                <w:rFonts w:ascii="Arial" w:hAnsi="Arial" w:cs="Arial"/>
                <w:spacing w:val="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nes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dar</w:t>
            </w:r>
            <w:r>
              <w:rPr>
                <w:rFonts w:ascii="Arial" w:hAnsi="Arial" w:cs="Arial"/>
                <w:spacing w:val="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eres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2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rar</w:t>
            </w:r>
            <w:r>
              <w:rPr>
                <w:rFonts w:ascii="Arial" w:hAnsi="Arial" w:cs="Arial"/>
                <w:w w:val="10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ex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80"/>
              </w:numPr>
              <w:tabs>
                <w:tab w:val="left" w:pos="464"/>
              </w:tabs>
              <w:kinsoku w:val="0"/>
              <w:overflowPunct w:val="0"/>
              <w:spacing w:before="13"/>
              <w:ind w:left="464"/>
            </w:pP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acc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actua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5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66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68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14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70" w:lineRule="exact"/>
              <w:rPr>
                <w:sz w:val="17"/>
                <w:szCs w:val="17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97" w:right="399"/>
              <w:jc w:val="center"/>
            </w:pP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79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2"/>
              <w:jc w:val="both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parte</w:t>
            </w:r>
            <w:r>
              <w:rPr>
                <w:rFonts w:ascii="Arial" w:hAnsi="Arial" w:cs="Arial"/>
                <w:spacing w:val="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¿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UÉ</w:t>
            </w:r>
            <w:r>
              <w:rPr>
                <w:rFonts w:ascii="Arial" w:hAnsi="Arial" w:cs="Arial"/>
                <w:b/>
                <w:bCs/>
                <w:spacing w:val="-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TE</w:t>
            </w:r>
            <w:r>
              <w:rPr>
                <w:rFonts w:ascii="Arial" w:hAnsi="Arial" w:cs="Arial"/>
                <w:b/>
                <w:bCs/>
                <w:spacing w:val="-2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b/>
                <w:bCs/>
                <w:spacing w:val="-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CU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IDO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?</w:t>
            </w:r>
          </w:p>
          <w:p w:rsidR="00CA55E8" w:rsidRDefault="00CA55E8">
            <w:pPr>
              <w:pStyle w:val="Prrafodelista"/>
              <w:numPr>
                <w:ilvl w:val="0"/>
                <w:numId w:val="78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834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–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s–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69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70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85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2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77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28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76"/>
              </w:numPr>
              <w:tabs>
                <w:tab w:val="left" w:pos="464"/>
              </w:tabs>
              <w:kinsoku w:val="0"/>
              <w:overflowPunct w:val="0"/>
              <w:spacing w:before="13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parte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76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70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e,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76"/>
              </w:numPr>
              <w:tabs>
                <w:tab w:val="left" w:pos="464"/>
              </w:tabs>
              <w:kinsoku w:val="0"/>
              <w:overflowPunct w:val="0"/>
              <w:spacing w:before="5" w:line="250" w:lineRule="auto"/>
              <w:ind w:left="464" w:right="563"/>
              <w:jc w:val="both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nes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prá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ntab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6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1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71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8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25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rg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tar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104" w:right="17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ÁG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280*</w:t>
            </w:r>
          </w:p>
        </w:tc>
      </w:tr>
      <w:tr w:rsidR="00CA55E8">
        <w:trPr>
          <w:trHeight w:hRule="exact" w:val="161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2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75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97"/>
              <w:jc w:val="both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3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3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74"/>
              </w:numPr>
              <w:tabs>
                <w:tab w:val="left" w:pos="464"/>
              </w:tabs>
              <w:kinsoku w:val="0"/>
              <w:overflowPunct w:val="0"/>
              <w:spacing w:before="13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parte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74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70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e,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74"/>
              </w:numPr>
              <w:tabs>
                <w:tab w:val="left" w:pos="464"/>
              </w:tabs>
              <w:kinsoku w:val="0"/>
              <w:overflowPunct w:val="0"/>
              <w:spacing w:before="5" w:line="250" w:lineRule="auto"/>
              <w:ind w:left="464" w:right="563"/>
              <w:jc w:val="both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nes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per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bres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prá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nes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ntab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ba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6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1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71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8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1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25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rg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tar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104" w:right="17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ÁG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280*</w:t>
            </w:r>
          </w:p>
        </w:tc>
      </w:tr>
      <w:tr w:rsidR="00CA55E8">
        <w:trPr>
          <w:trHeight w:hRule="exact" w:val="80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26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20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3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7094" w:right="7090"/>
              <w:jc w:val="center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tro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n.</w:t>
            </w:r>
          </w:p>
        </w:tc>
      </w:tr>
    </w:tbl>
    <w:p w:rsidR="00CA55E8" w:rsidRDefault="00CA55E8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:rsidR="00CA55E8" w:rsidRDefault="00CA55E8">
      <w:pPr>
        <w:pStyle w:val="Ttulo4"/>
        <w:numPr>
          <w:ilvl w:val="0"/>
          <w:numId w:val="73"/>
        </w:numPr>
        <w:tabs>
          <w:tab w:val="left" w:pos="388"/>
        </w:tabs>
        <w:kinsoku w:val="0"/>
        <w:overflowPunct w:val="0"/>
        <w:ind w:left="388"/>
      </w:pPr>
      <w:r>
        <w:rPr>
          <w:b/>
          <w:bCs/>
          <w:w w:val="95"/>
        </w:rPr>
        <w:t>RE</w:t>
      </w:r>
      <w:r>
        <w:rPr>
          <w:b/>
          <w:bCs/>
          <w:spacing w:val="-2"/>
          <w:w w:val="95"/>
        </w:rPr>
        <w:t>F</w:t>
      </w:r>
      <w:r>
        <w:rPr>
          <w:b/>
          <w:bCs/>
          <w:w w:val="95"/>
        </w:rPr>
        <w:t>ERE</w:t>
      </w:r>
      <w:r>
        <w:rPr>
          <w:b/>
          <w:bCs/>
          <w:spacing w:val="2"/>
          <w:w w:val="95"/>
        </w:rPr>
        <w:t>N</w:t>
      </w:r>
      <w:r>
        <w:rPr>
          <w:b/>
          <w:bCs/>
          <w:spacing w:val="-2"/>
          <w:w w:val="95"/>
        </w:rPr>
        <w:t>C</w:t>
      </w:r>
      <w:r>
        <w:rPr>
          <w:b/>
          <w:bCs/>
          <w:spacing w:val="1"/>
          <w:w w:val="95"/>
        </w:rPr>
        <w:t>I</w:t>
      </w:r>
      <w:r>
        <w:rPr>
          <w:b/>
          <w:bCs/>
          <w:spacing w:val="-4"/>
          <w:w w:val="95"/>
        </w:rPr>
        <w:t>A</w:t>
      </w:r>
      <w:r>
        <w:rPr>
          <w:b/>
          <w:bCs/>
          <w:w w:val="95"/>
        </w:rPr>
        <w:t>:</w:t>
      </w:r>
      <w:r>
        <w:rPr>
          <w:b/>
          <w:bCs/>
          <w:spacing w:val="5"/>
          <w:w w:val="95"/>
        </w:rPr>
        <w:t xml:space="preserve"> </w:t>
      </w:r>
      <w:r>
        <w:rPr>
          <w:spacing w:val="2"/>
          <w:w w:val="95"/>
        </w:rPr>
        <w:t>SE</w:t>
      </w:r>
      <w:r>
        <w:rPr>
          <w:spacing w:val="-5"/>
          <w:w w:val="95"/>
        </w:rPr>
        <w:t>P</w:t>
      </w:r>
      <w:r>
        <w:rPr>
          <w:w w:val="95"/>
        </w:rPr>
        <w:t>.</w:t>
      </w:r>
      <w:r>
        <w:rPr>
          <w:spacing w:val="5"/>
          <w:w w:val="95"/>
        </w:rPr>
        <w:t xml:space="preserve"> </w:t>
      </w:r>
      <w:r>
        <w:rPr>
          <w:spacing w:val="1"/>
          <w:w w:val="95"/>
        </w:rPr>
        <w:t>A</w:t>
      </w:r>
      <w:r>
        <w:rPr>
          <w:spacing w:val="-1"/>
          <w:w w:val="95"/>
        </w:rPr>
        <w:t>pre</w:t>
      </w:r>
      <w:r>
        <w:rPr>
          <w:w w:val="95"/>
        </w:rPr>
        <w:t>n</w:t>
      </w:r>
      <w:r>
        <w:rPr>
          <w:spacing w:val="-1"/>
          <w:w w:val="95"/>
        </w:rPr>
        <w:t>d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z</w:t>
      </w:r>
      <w:r>
        <w:rPr>
          <w:w w:val="95"/>
        </w:rPr>
        <w:t>a</w:t>
      </w:r>
      <w:r>
        <w:rPr>
          <w:spacing w:val="-2"/>
          <w:w w:val="95"/>
        </w:rPr>
        <w:t>j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2"/>
          <w:w w:val="95"/>
        </w:rPr>
        <w:t xml:space="preserve"> </w:t>
      </w:r>
      <w:r>
        <w:rPr>
          <w:spacing w:val="1"/>
          <w:w w:val="95"/>
        </w:rPr>
        <w:t>c</w:t>
      </w:r>
      <w:r>
        <w:rPr>
          <w:spacing w:val="-1"/>
          <w:w w:val="95"/>
        </w:rPr>
        <w:t>l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p</w:t>
      </w:r>
      <w:r>
        <w:rPr>
          <w:w w:val="95"/>
        </w:rPr>
        <w:t>a</w:t>
      </w:r>
      <w:r>
        <w:rPr>
          <w:spacing w:val="-1"/>
          <w:w w:val="95"/>
        </w:rPr>
        <w:t>r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spacing w:val="2"/>
          <w:w w:val="95"/>
        </w:rPr>
        <w:t>l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spacing w:val="-1"/>
          <w:w w:val="95"/>
        </w:rPr>
        <w:t>ed</w:t>
      </w:r>
      <w:r>
        <w:rPr>
          <w:w w:val="95"/>
        </w:rPr>
        <w:t>u</w:t>
      </w:r>
      <w:r>
        <w:rPr>
          <w:spacing w:val="1"/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</w:t>
      </w:r>
      <w:r>
        <w:rPr>
          <w:spacing w:val="5"/>
          <w:w w:val="95"/>
        </w:rPr>
        <w:t xml:space="preserve"> </w:t>
      </w:r>
      <w:r>
        <w:rPr>
          <w:spacing w:val="-2"/>
          <w:w w:val="95"/>
        </w:rPr>
        <w:t>i</w:t>
      </w:r>
      <w:r>
        <w:rPr>
          <w:w w:val="95"/>
        </w:rPr>
        <w:t>n</w:t>
      </w:r>
      <w:r>
        <w:rPr>
          <w:spacing w:val="-2"/>
          <w:w w:val="95"/>
        </w:rPr>
        <w:t>t</w:t>
      </w:r>
      <w:r>
        <w:rPr>
          <w:spacing w:val="-1"/>
          <w:w w:val="95"/>
        </w:rPr>
        <w:t>e</w:t>
      </w:r>
      <w:r>
        <w:rPr>
          <w:w w:val="95"/>
        </w:rPr>
        <w:t>g</w:t>
      </w:r>
      <w:r>
        <w:rPr>
          <w:spacing w:val="-1"/>
          <w:w w:val="95"/>
        </w:rPr>
        <w:t>r</w:t>
      </w:r>
      <w:r>
        <w:rPr>
          <w:w w:val="95"/>
        </w:rPr>
        <w:t>a</w:t>
      </w:r>
      <w:r>
        <w:rPr>
          <w:spacing w:val="-1"/>
          <w:w w:val="95"/>
        </w:rPr>
        <w:t>l</w:t>
      </w:r>
      <w:r>
        <w:rPr>
          <w:w w:val="95"/>
        </w:rPr>
        <w:t>.</w:t>
      </w:r>
      <w:r>
        <w:rPr>
          <w:spacing w:val="5"/>
          <w:w w:val="95"/>
        </w:rPr>
        <w:t xml:space="preserve"> </w:t>
      </w:r>
      <w:r>
        <w:rPr>
          <w:spacing w:val="2"/>
          <w:w w:val="95"/>
        </w:rPr>
        <w:t>E</w:t>
      </w:r>
      <w:r>
        <w:rPr>
          <w:spacing w:val="-1"/>
          <w:w w:val="95"/>
        </w:rPr>
        <w:t>d</w:t>
      </w:r>
      <w:r>
        <w:rPr>
          <w:w w:val="95"/>
        </w:rPr>
        <w:t>u</w:t>
      </w:r>
      <w:r>
        <w:rPr>
          <w:spacing w:val="1"/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</w:t>
      </w:r>
      <w:r>
        <w:rPr>
          <w:spacing w:val="4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i</w:t>
      </w:r>
      <w:r>
        <w:rPr>
          <w:w w:val="95"/>
        </w:rPr>
        <w:t>ma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i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spacing w:val="2"/>
          <w:w w:val="95"/>
        </w:rPr>
        <w:t>6</w:t>
      </w:r>
      <w:r>
        <w:rPr>
          <w:spacing w:val="-2"/>
          <w:w w:val="95"/>
        </w:rPr>
        <w:t>º</w:t>
      </w:r>
      <w:r>
        <w:rPr>
          <w:w w:val="95"/>
        </w:rPr>
        <w:t>.</w:t>
      </w:r>
      <w:r>
        <w:rPr>
          <w:spacing w:val="6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l</w:t>
      </w:r>
      <w:r>
        <w:rPr>
          <w:w w:val="95"/>
        </w:rPr>
        <w:t>an</w:t>
      </w:r>
      <w:r>
        <w:rPr>
          <w:spacing w:val="4"/>
          <w:w w:val="95"/>
        </w:rPr>
        <w:t xml:space="preserve"> </w:t>
      </w:r>
      <w:r>
        <w:rPr>
          <w:w w:val="95"/>
        </w:rPr>
        <w:t>y</w:t>
      </w:r>
      <w:r>
        <w:rPr>
          <w:spacing w:val="5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o</w:t>
      </w:r>
      <w:r>
        <w:rPr>
          <w:w w:val="95"/>
        </w:rPr>
        <w:t>g</w:t>
      </w:r>
      <w:r>
        <w:rPr>
          <w:spacing w:val="-1"/>
          <w:w w:val="95"/>
        </w:rPr>
        <w:t>r</w:t>
      </w:r>
      <w:r>
        <w:rPr>
          <w:w w:val="95"/>
        </w:rPr>
        <w:t>amas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d</w:t>
      </w:r>
      <w:r>
        <w:rPr>
          <w:w w:val="95"/>
        </w:rPr>
        <w:t>e</w:t>
      </w:r>
      <w:r>
        <w:rPr>
          <w:spacing w:val="2"/>
          <w:w w:val="95"/>
        </w:rPr>
        <w:t xml:space="preserve"> E</w:t>
      </w:r>
      <w:r>
        <w:rPr>
          <w:spacing w:val="-3"/>
          <w:w w:val="95"/>
        </w:rPr>
        <w:t>s</w:t>
      </w:r>
      <w:r>
        <w:rPr>
          <w:spacing w:val="-2"/>
          <w:w w:val="95"/>
        </w:rPr>
        <w:t>t</w:t>
      </w:r>
      <w:r>
        <w:rPr>
          <w:w w:val="95"/>
        </w:rPr>
        <w:t>u</w:t>
      </w:r>
      <w:r>
        <w:rPr>
          <w:spacing w:val="3"/>
          <w:w w:val="95"/>
        </w:rPr>
        <w:t>d</w:t>
      </w:r>
      <w:r>
        <w:rPr>
          <w:spacing w:val="-2"/>
          <w:w w:val="95"/>
        </w:rPr>
        <w:t>io</w:t>
      </w:r>
      <w:r>
        <w:rPr>
          <w:w w:val="95"/>
        </w:rPr>
        <w:t>,</w:t>
      </w:r>
      <w:r>
        <w:rPr>
          <w:spacing w:val="6"/>
          <w:w w:val="95"/>
        </w:rPr>
        <w:t xml:space="preserve"> </w:t>
      </w:r>
      <w:r>
        <w:rPr>
          <w:spacing w:val="-2"/>
          <w:w w:val="95"/>
        </w:rPr>
        <w:t>o</w:t>
      </w:r>
      <w:r>
        <w:rPr>
          <w:spacing w:val="3"/>
          <w:w w:val="95"/>
        </w:rPr>
        <w:t>r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e</w:t>
      </w:r>
      <w:r>
        <w:rPr>
          <w:w w:val="95"/>
        </w:rPr>
        <w:t>n</w:t>
      </w:r>
      <w:r>
        <w:rPr>
          <w:spacing w:val="-2"/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io</w:t>
      </w:r>
      <w:r>
        <w:rPr>
          <w:w w:val="95"/>
        </w:rPr>
        <w:t>n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7"/>
          <w:w w:val="95"/>
        </w:rPr>
        <w:t xml:space="preserve"> </w:t>
      </w:r>
      <w:r>
        <w:rPr>
          <w:spacing w:val="-1"/>
          <w:w w:val="95"/>
        </w:rPr>
        <w:t>d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d</w:t>
      </w:r>
      <w:r>
        <w:rPr>
          <w:spacing w:val="5"/>
          <w:w w:val="95"/>
        </w:rPr>
        <w:t>á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ti</w:t>
      </w:r>
      <w:r>
        <w:rPr>
          <w:spacing w:val="1"/>
          <w:w w:val="95"/>
        </w:rPr>
        <w:t>c</w:t>
      </w:r>
      <w:r>
        <w:rPr>
          <w:w w:val="95"/>
        </w:rPr>
        <w:t>as</w:t>
      </w:r>
      <w:r>
        <w:rPr>
          <w:spacing w:val="2"/>
          <w:w w:val="95"/>
        </w:rPr>
        <w:t xml:space="preserve"> </w:t>
      </w:r>
      <w:r>
        <w:rPr>
          <w:w w:val="95"/>
        </w:rPr>
        <w:t>y</w:t>
      </w:r>
      <w:r>
        <w:rPr>
          <w:spacing w:val="6"/>
          <w:w w:val="95"/>
        </w:rPr>
        <w:t xml:space="preserve"> </w:t>
      </w:r>
      <w:r>
        <w:rPr>
          <w:spacing w:val="-3"/>
          <w:w w:val="95"/>
        </w:rPr>
        <w:t>s</w:t>
      </w:r>
      <w:r>
        <w:rPr>
          <w:w w:val="95"/>
        </w:rPr>
        <w:t>ug</w:t>
      </w:r>
      <w:r>
        <w:rPr>
          <w:spacing w:val="-1"/>
          <w:w w:val="95"/>
        </w:rPr>
        <w:t>ere</w:t>
      </w:r>
      <w:r>
        <w:rPr>
          <w:w w:val="95"/>
        </w:rPr>
        <w:t>n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</w:t>
      </w:r>
      <w:r>
        <w:rPr>
          <w:w w:val="95"/>
        </w:rPr>
        <w:t>as</w:t>
      </w:r>
      <w:r>
        <w:rPr>
          <w:spacing w:val="1"/>
          <w:w w:val="95"/>
        </w:rPr>
        <w:t xml:space="preserve"> </w:t>
      </w:r>
      <w:r>
        <w:rPr>
          <w:spacing w:val="3"/>
          <w:w w:val="95"/>
        </w:rPr>
        <w:t>d</w:t>
      </w:r>
      <w:r>
        <w:rPr>
          <w:w w:val="95"/>
        </w:rPr>
        <w:t>e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a</w:t>
      </w:r>
      <w:r>
        <w:rPr>
          <w:spacing w:val="-1"/>
          <w:w w:val="95"/>
        </w:rPr>
        <w:t>l</w:t>
      </w:r>
      <w:r>
        <w:rPr>
          <w:w w:val="95"/>
        </w:rPr>
        <w:t>ua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n.</w:t>
      </w:r>
    </w:p>
    <w:p w:rsidR="00CA55E8" w:rsidRDefault="00CA55E8">
      <w:pPr>
        <w:pStyle w:val="Ttulo4"/>
        <w:numPr>
          <w:ilvl w:val="0"/>
          <w:numId w:val="73"/>
        </w:numPr>
        <w:tabs>
          <w:tab w:val="left" w:pos="388"/>
        </w:tabs>
        <w:kinsoku w:val="0"/>
        <w:overflowPunct w:val="0"/>
        <w:ind w:left="388"/>
        <w:sectPr w:rsidR="00CA55E8">
          <w:pgSz w:w="24480" w:h="15840" w:orient="landscape"/>
          <w:pgMar w:top="34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52"/>
        <w:ind w:left="8061" w:right="8431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17B59F"/>
          <w:spacing w:val="-2"/>
          <w:w w:val="95"/>
        </w:rPr>
        <w:lastRenderedPageBreak/>
        <w:t>D</w:t>
      </w:r>
      <w:r>
        <w:rPr>
          <w:rFonts w:ascii="Arial" w:hAnsi="Arial" w:cs="Arial"/>
          <w:b/>
          <w:bCs/>
          <w:color w:val="17B59F"/>
          <w:w w:val="95"/>
        </w:rPr>
        <w:t>O</w:t>
      </w:r>
      <w:r>
        <w:rPr>
          <w:rFonts w:ascii="Arial" w:hAnsi="Arial" w:cs="Arial"/>
          <w:b/>
          <w:bCs/>
          <w:color w:val="17B59F"/>
          <w:spacing w:val="-3"/>
          <w:w w:val="95"/>
        </w:rPr>
        <w:t>S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spacing w:val="-1"/>
          <w:w w:val="95"/>
        </w:rPr>
        <w:t>F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spacing w:val="-2"/>
          <w:w w:val="95"/>
        </w:rPr>
        <w:t>C</w:t>
      </w:r>
      <w:r>
        <w:rPr>
          <w:rFonts w:ascii="Arial" w:hAnsi="Arial" w:cs="Arial"/>
          <w:b/>
          <w:bCs/>
          <w:color w:val="17B59F"/>
          <w:spacing w:val="-4"/>
          <w:w w:val="95"/>
        </w:rPr>
        <w:t>A</w:t>
      </w:r>
      <w:r>
        <w:rPr>
          <w:rFonts w:ascii="Arial" w:hAnsi="Arial" w:cs="Arial"/>
          <w:b/>
          <w:bCs/>
          <w:color w:val="17B59F"/>
          <w:spacing w:val="-2"/>
          <w:w w:val="95"/>
        </w:rPr>
        <w:t>C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w w:val="95"/>
        </w:rPr>
        <w:t>ÓN</w:t>
      </w:r>
      <w:r>
        <w:rPr>
          <w:rFonts w:ascii="Arial" w:hAnsi="Arial" w:cs="Arial"/>
          <w:b/>
          <w:bCs/>
          <w:color w:val="17B59F"/>
          <w:spacing w:val="-21"/>
          <w:w w:val="95"/>
        </w:rPr>
        <w:t xml:space="preserve"> </w:t>
      </w:r>
      <w:r>
        <w:rPr>
          <w:rFonts w:ascii="Arial" w:hAnsi="Arial" w:cs="Arial"/>
          <w:b/>
          <w:bCs/>
          <w:color w:val="17B59F"/>
          <w:spacing w:val="1"/>
          <w:w w:val="95"/>
        </w:rPr>
        <w:t>HI</w:t>
      </w:r>
      <w:r>
        <w:rPr>
          <w:rFonts w:ascii="Arial" w:hAnsi="Arial" w:cs="Arial"/>
          <w:b/>
          <w:bCs/>
          <w:color w:val="17B59F"/>
          <w:spacing w:val="-3"/>
          <w:w w:val="95"/>
        </w:rPr>
        <w:t>S</w:t>
      </w:r>
      <w:r>
        <w:rPr>
          <w:rFonts w:ascii="Arial" w:hAnsi="Arial" w:cs="Arial"/>
          <w:b/>
          <w:bCs/>
          <w:color w:val="17B59F"/>
          <w:spacing w:val="-2"/>
          <w:w w:val="95"/>
        </w:rPr>
        <w:t>T</w:t>
      </w:r>
      <w:r>
        <w:rPr>
          <w:rFonts w:ascii="Arial" w:hAnsi="Arial" w:cs="Arial"/>
          <w:b/>
          <w:bCs/>
          <w:color w:val="17B59F"/>
          <w:w w:val="95"/>
        </w:rPr>
        <w:t>OR</w:t>
      </w:r>
      <w:r>
        <w:rPr>
          <w:rFonts w:ascii="Arial" w:hAnsi="Arial" w:cs="Arial"/>
          <w:b/>
          <w:bCs/>
          <w:color w:val="17B59F"/>
          <w:spacing w:val="1"/>
          <w:w w:val="95"/>
        </w:rPr>
        <w:t>I</w:t>
      </w:r>
      <w:r>
        <w:rPr>
          <w:rFonts w:ascii="Arial" w:hAnsi="Arial" w:cs="Arial"/>
          <w:b/>
          <w:bCs/>
          <w:color w:val="17B59F"/>
          <w:w w:val="95"/>
        </w:rPr>
        <w:t>A</w:t>
      </w:r>
      <w:r>
        <w:rPr>
          <w:rFonts w:ascii="Arial" w:hAnsi="Arial" w:cs="Arial"/>
          <w:b/>
          <w:bCs/>
          <w:color w:val="17B59F"/>
          <w:spacing w:val="-21"/>
          <w:w w:val="95"/>
        </w:rPr>
        <w:t xml:space="preserve"> </w:t>
      </w:r>
      <w:r>
        <w:rPr>
          <w:rFonts w:ascii="Arial" w:hAnsi="Arial" w:cs="Arial"/>
          <w:b/>
          <w:bCs/>
          <w:color w:val="17B59F"/>
          <w:spacing w:val="-2"/>
          <w:w w:val="95"/>
        </w:rPr>
        <w:t>6</w:t>
      </w:r>
      <w:r>
        <w:rPr>
          <w:rFonts w:ascii="Arial" w:hAnsi="Arial" w:cs="Arial"/>
          <w:b/>
          <w:bCs/>
          <w:color w:val="17B59F"/>
          <w:w w:val="95"/>
        </w:rPr>
        <w:t>º</w:t>
      </w:r>
      <w:r>
        <w:rPr>
          <w:rFonts w:ascii="Arial" w:hAnsi="Arial" w:cs="Arial"/>
          <w:b/>
          <w:bCs/>
          <w:color w:val="17B59F"/>
          <w:spacing w:val="-19"/>
          <w:w w:val="95"/>
        </w:rPr>
        <w:t xml:space="preserve"> </w:t>
      </w:r>
      <w:r>
        <w:rPr>
          <w:rFonts w:ascii="Arial" w:hAnsi="Arial" w:cs="Arial"/>
          <w:b/>
          <w:bCs/>
          <w:color w:val="17B59F"/>
          <w:spacing w:val="-3"/>
          <w:w w:val="95"/>
        </w:rPr>
        <w:t>G</w:t>
      </w:r>
      <w:r>
        <w:rPr>
          <w:rFonts w:ascii="Arial" w:hAnsi="Arial" w:cs="Arial"/>
          <w:b/>
          <w:bCs/>
          <w:color w:val="17B59F"/>
          <w:w w:val="95"/>
        </w:rPr>
        <w:t>R</w:t>
      </w:r>
      <w:r>
        <w:rPr>
          <w:rFonts w:ascii="Arial" w:hAnsi="Arial" w:cs="Arial"/>
          <w:b/>
          <w:bCs/>
          <w:color w:val="17B59F"/>
          <w:spacing w:val="-4"/>
          <w:w w:val="95"/>
        </w:rPr>
        <w:t>A</w:t>
      </w:r>
      <w:r>
        <w:rPr>
          <w:rFonts w:ascii="Arial" w:hAnsi="Arial" w:cs="Arial"/>
          <w:b/>
          <w:bCs/>
          <w:color w:val="17B59F"/>
          <w:spacing w:val="-1"/>
          <w:w w:val="95"/>
        </w:rPr>
        <w:t>D</w:t>
      </w:r>
      <w:r>
        <w:rPr>
          <w:rFonts w:ascii="Arial" w:hAnsi="Arial" w:cs="Arial"/>
          <w:b/>
          <w:bCs/>
          <w:color w:val="17B59F"/>
          <w:w w:val="95"/>
        </w:rPr>
        <w:t>O</w:t>
      </w:r>
    </w:p>
    <w:p w:rsidR="00CA55E8" w:rsidRDefault="00CA55E8">
      <w:pPr>
        <w:kinsoku w:val="0"/>
        <w:overflowPunct w:val="0"/>
        <w:spacing w:before="14" w:line="280" w:lineRule="exact"/>
        <w:rPr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5390"/>
        <w:gridCol w:w="6946"/>
        <w:gridCol w:w="991"/>
        <w:gridCol w:w="7656"/>
      </w:tblGrid>
      <w:tr w:rsidR="00CA55E8">
        <w:trPr>
          <w:trHeight w:hRule="exact" w:val="66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28"/>
            </w:pP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</w:rPr>
              <w:t>A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81D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266"/>
            </w:pP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RE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Z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39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ER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834F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729" w:right="2727"/>
              <w:jc w:val="center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OS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A7E0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82"/>
            </w:pPr>
            <w:r>
              <w:rPr>
                <w:rFonts w:ascii="Arial" w:hAnsi="Arial" w:cs="Arial"/>
                <w:b/>
                <w:bCs/>
                <w:w w:val="85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85"/>
              </w:rPr>
              <w:t>T</w:t>
            </w:r>
            <w:r>
              <w:rPr>
                <w:rFonts w:ascii="Arial" w:hAnsi="Arial" w:cs="Arial"/>
                <w:b/>
                <w:bCs/>
                <w:w w:val="85"/>
              </w:rPr>
              <w:t>G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005E"/>
          </w:tcPr>
          <w:p w:rsidR="00CA55E8" w:rsidRDefault="00CA55E8">
            <w:pPr>
              <w:pStyle w:val="TableParagraph"/>
              <w:kinsoku w:val="0"/>
              <w:overflowPunct w:val="0"/>
              <w:spacing w:before="42" w:line="250" w:lineRule="auto"/>
              <w:ind w:left="2819" w:right="2825" w:firstLine="9"/>
              <w:jc w:val="center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-6"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3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EN</w:t>
            </w:r>
            <w:r>
              <w:rPr>
                <w:rFonts w:ascii="Arial" w:hAnsi="Arial" w:cs="Arial"/>
                <w:b/>
                <w:bCs/>
                <w:w w:val="9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P</w:t>
            </w:r>
            <w:r>
              <w:rPr>
                <w:rFonts w:ascii="Arial" w:hAnsi="Arial" w:cs="Arial"/>
                <w:b/>
                <w:bCs/>
                <w:w w:val="95"/>
              </w:rPr>
              <w:t>RO</w:t>
            </w: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G</w:t>
            </w:r>
            <w:r>
              <w:rPr>
                <w:rFonts w:ascii="Arial" w:hAnsi="Arial" w:cs="Arial"/>
                <w:b/>
                <w:bCs/>
                <w:w w:val="95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</w:rPr>
              <w:t xml:space="preserve">MA </w:t>
            </w:r>
            <w:r>
              <w:rPr>
                <w:rFonts w:ascii="Arial" w:hAnsi="Arial" w:cs="Arial"/>
                <w:b/>
                <w:bCs/>
                <w:spacing w:val="4"/>
                <w:w w:val="9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201</w:t>
            </w:r>
            <w:r>
              <w:rPr>
                <w:rFonts w:ascii="Arial" w:hAnsi="Arial" w:cs="Arial"/>
                <w:b/>
                <w:bCs/>
                <w:w w:val="95"/>
              </w:rPr>
              <w:t>8</w:t>
            </w:r>
          </w:p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20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543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IN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spacing w:val="-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ENCI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IAGN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</w:tr>
      <w:tr w:rsidR="00CA55E8">
        <w:trPr>
          <w:trHeight w:hRule="exact" w:val="107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72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4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os</w:t>
            </w:r>
            <w:r>
              <w:rPr>
                <w:rFonts w:ascii="Arial" w:hAnsi="Arial" w:cs="Arial"/>
                <w:spacing w:val="-1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4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4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</w:p>
          <w:p w:rsidR="00CA55E8" w:rsidRDefault="00CA55E8">
            <w:pPr>
              <w:pStyle w:val="Prrafodelista"/>
              <w:numPr>
                <w:ilvl w:val="0"/>
                <w:numId w:val="71"/>
              </w:numPr>
              <w:tabs>
                <w:tab w:val="left" w:pos="459"/>
              </w:tabs>
              <w:kinsoku w:val="0"/>
              <w:overflowPunct w:val="0"/>
              <w:spacing w:before="20" w:line="250" w:lineRule="auto"/>
              <w:ind w:left="459" w:right="478"/>
            </w:pP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7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13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07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31" w:right="42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70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224"/>
            </w:pP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hum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4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4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</w:p>
          <w:p w:rsidR="00CA55E8" w:rsidRDefault="00CA55E8">
            <w:pPr>
              <w:pStyle w:val="Prrafodelista"/>
              <w:numPr>
                <w:ilvl w:val="0"/>
                <w:numId w:val="69"/>
              </w:numPr>
              <w:tabs>
                <w:tab w:val="left" w:pos="459"/>
              </w:tabs>
              <w:kinsoku w:val="0"/>
              <w:overflowPunct w:val="0"/>
              <w:spacing w:before="20" w:line="250" w:lineRule="auto"/>
              <w:ind w:left="459" w:right="477"/>
            </w:pP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1"/>
                <w:w w:val="10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2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14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15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901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6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68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287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hum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¿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is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al</w:t>
            </w:r>
            <w:r>
              <w:rPr>
                <w:rFonts w:ascii="Arial" w:hAnsi="Arial" w:cs="Arial"/>
                <w:b/>
                <w:bCs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ris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?</w:t>
            </w:r>
          </w:p>
          <w:p w:rsidR="00CA55E8" w:rsidRDefault="00CA55E8">
            <w:pPr>
              <w:pStyle w:val="Prrafodelista"/>
              <w:numPr>
                <w:ilvl w:val="0"/>
                <w:numId w:val="67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hum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</w:p>
          <w:p w:rsidR="00CA55E8" w:rsidRDefault="00CA55E8">
            <w:pPr>
              <w:pStyle w:val="Prrafodelista"/>
              <w:numPr>
                <w:ilvl w:val="0"/>
                <w:numId w:val="67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bre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67"/>
              </w:numPr>
              <w:tabs>
                <w:tab w:val="left" w:pos="459"/>
              </w:tabs>
              <w:kinsoku w:val="0"/>
              <w:overflowPunct w:val="0"/>
              <w:spacing w:before="16"/>
              <w:ind w:left="45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67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b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67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20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16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23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811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66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99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5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5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5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¿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is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al</w:t>
            </w:r>
            <w:r>
              <w:rPr>
                <w:rFonts w:ascii="Arial" w:hAnsi="Arial" w:cs="Arial"/>
                <w:b/>
                <w:bCs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ris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?</w:t>
            </w:r>
          </w:p>
          <w:p w:rsidR="00CA55E8" w:rsidRDefault="00CA55E8">
            <w:pPr>
              <w:pStyle w:val="Prrafodelista"/>
              <w:numPr>
                <w:ilvl w:val="0"/>
                <w:numId w:val="65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3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24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25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85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28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64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97"/>
              <w:jc w:val="both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4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4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4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4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¿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is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al</w:t>
            </w:r>
            <w:r>
              <w:rPr>
                <w:rFonts w:ascii="Arial" w:hAnsi="Arial" w:cs="Arial"/>
                <w:b/>
                <w:bCs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ris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?</w:t>
            </w:r>
          </w:p>
          <w:p w:rsidR="00CA55E8" w:rsidRDefault="00CA55E8">
            <w:pPr>
              <w:pStyle w:val="Prrafodelista"/>
              <w:numPr>
                <w:ilvl w:val="0"/>
                <w:numId w:val="63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2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26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27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821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3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7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21" w:right="416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62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603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ado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XI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</w:p>
          <w:p w:rsidR="00CA55E8" w:rsidRDefault="00CA55E8">
            <w:pPr>
              <w:pStyle w:val="Prrafodelista"/>
              <w:numPr>
                <w:ilvl w:val="0"/>
                <w:numId w:val="61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l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61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ubr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nto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17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28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29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238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6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8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83" w:right="374" w:hanging="4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60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96"/>
              <w:jc w:val="both"/>
            </w:pP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liz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Me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4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d.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.,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4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4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</w:p>
          <w:p w:rsidR="00CA55E8" w:rsidRDefault="00CA55E8">
            <w:pPr>
              <w:pStyle w:val="Prrafodelista"/>
              <w:numPr>
                <w:ilvl w:val="0"/>
                <w:numId w:val="59"/>
              </w:numPr>
              <w:tabs>
                <w:tab w:val="left" w:pos="459"/>
              </w:tabs>
              <w:kinsoku w:val="0"/>
              <w:overflowPunct w:val="0"/>
              <w:spacing w:before="20" w:line="250" w:lineRule="auto"/>
              <w:ind w:left="459" w:right="479"/>
            </w:pP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ral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ivil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20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36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37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del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per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do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151"/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ch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Á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llo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iviliz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23*</w:t>
            </w:r>
          </w:p>
        </w:tc>
      </w:tr>
      <w:tr w:rsidR="00CA55E8">
        <w:trPr>
          <w:trHeight w:hRule="exact" w:val="159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9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58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261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¿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al</w:t>
            </w:r>
            <w:r>
              <w:rPr>
                <w:rFonts w:ascii="Arial" w:hAnsi="Arial" w:cs="Arial"/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rro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llo</w:t>
            </w:r>
            <w:r>
              <w:rPr>
                <w:rFonts w:ascii="Arial" w:hAnsi="Arial" w:cs="Arial"/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ue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?</w:t>
            </w:r>
          </w:p>
          <w:p w:rsidR="00CA55E8" w:rsidRDefault="00CA55E8">
            <w:pPr>
              <w:pStyle w:val="Prrafodelista"/>
              <w:numPr>
                <w:ilvl w:val="0"/>
                <w:numId w:val="57"/>
              </w:numPr>
              <w:tabs>
                <w:tab w:val="left" w:pos="459"/>
              </w:tabs>
              <w:kinsoku w:val="0"/>
              <w:overflowPunct w:val="0"/>
              <w:spacing w:before="20" w:line="250" w:lineRule="auto"/>
              <w:ind w:left="459" w:right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argo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a.</w:t>
            </w:r>
          </w:p>
          <w:p w:rsidR="00CA55E8" w:rsidRDefault="00CA55E8">
            <w:pPr>
              <w:pStyle w:val="Prrafodelista"/>
              <w:numPr>
                <w:ilvl w:val="0"/>
                <w:numId w:val="57"/>
              </w:numPr>
              <w:tabs>
                <w:tab w:val="left" w:pos="459"/>
              </w:tabs>
              <w:kinsoku w:val="0"/>
              <w:overflowPunct w:val="0"/>
              <w:spacing w:before="10"/>
              <w:ind w:left="459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40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41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del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per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do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305"/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 xml:space="preserve">E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que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urg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la</w:t>
            </w:r>
            <w:r>
              <w:rPr>
                <w:rFonts w:ascii="Arial" w:hAnsi="Arial" w:cs="Arial"/>
                <w:spacing w:val="-2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nte</w:t>
            </w:r>
            <w:r>
              <w:rPr>
                <w:rFonts w:ascii="Arial" w:hAnsi="Arial" w:cs="Arial"/>
                <w:spacing w:val="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(M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)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ca 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;</w:t>
            </w:r>
            <w:r>
              <w:rPr>
                <w:rFonts w:ascii="Arial" w:hAnsi="Arial" w:cs="Arial"/>
                <w:spacing w:val="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2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2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323*</w:t>
            </w:r>
          </w:p>
        </w:tc>
      </w:tr>
      <w:tr w:rsidR="00CA55E8">
        <w:trPr>
          <w:trHeight w:hRule="exact" w:val="133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10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22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56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53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Me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en</w:t>
            </w:r>
            <w:r>
              <w:rPr>
                <w:rFonts w:ascii="Arial" w:hAnsi="Arial" w:cs="Arial"/>
                <w:spacing w:val="-1"/>
                <w:w w:val="9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¿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al</w:t>
            </w:r>
            <w:r>
              <w:rPr>
                <w:rFonts w:ascii="Arial" w:hAnsi="Arial" w:cs="Arial"/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rro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llo</w:t>
            </w:r>
            <w:r>
              <w:rPr>
                <w:rFonts w:ascii="Arial" w:hAnsi="Arial" w:cs="Arial"/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ue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os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?</w:t>
            </w:r>
          </w:p>
          <w:p w:rsidR="00CA55E8" w:rsidRDefault="00CA55E8">
            <w:pPr>
              <w:pStyle w:val="Prrafodelista"/>
              <w:numPr>
                <w:ilvl w:val="0"/>
                <w:numId w:val="55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</w:p>
          <w:p w:rsidR="00CA55E8" w:rsidRDefault="00CA55E8">
            <w:pPr>
              <w:pStyle w:val="Prrafodelista"/>
              <w:numPr>
                <w:ilvl w:val="0"/>
                <w:numId w:val="55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rca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2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42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43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2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iviliz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nta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04"/>
            </w:pP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gr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323*</w:t>
            </w:r>
          </w:p>
        </w:tc>
      </w:tr>
    </w:tbl>
    <w:p w:rsidR="00CA55E8" w:rsidRDefault="00CA55E8">
      <w:pPr>
        <w:sectPr w:rsidR="00CA55E8">
          <w:pgSz w:w="24480" w:h="15840" w:orient="landscape"/>
          <w:pgMar w:top="38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6" w:line="80" w:lineRule="exact"/>
        <w:rPr>
          <w:sz w:val="8"/>
          <w:szCs w:val="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5390"/>
        <w:gridCol w:w="6946"/>
        <w:gridCol w:w="989"/>
        <w:gridCol w:w="7656"/>
      </w:tblGrid>
      <w:tr w:rsidR="00CA55E8">
        <w:trPr>
          <w:trHeight w:hRule="exact" w:val="159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72" w:right="16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-NO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29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1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54"/>
              </w:numPr>
              <w:tabs>
                <w:tab w:val="left" w:pos="464"/>
                <w:tab w:val="left" w:pos="858"/>
              </w:tabs>
              <w:kinsoku w:val="0"/>
              <w:overflowPunct w:val="0"/>
              <w:spacing w:before="8" w:line="250" w:lineRule="auto"/>
              <w:ind w:left="464" w:right="99"/>
              <w:jc w:val="both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as 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de 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as 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-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ab/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pto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“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a”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mp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3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3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3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3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2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3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ura.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¿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al</w:t>
            </w:r>
            <w:r>
              <w:rPr>
                <w:rFonts w:ascii="Arial" w:hAnsi="Arial" w:cs="Arial"/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rro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llo</w:t>
            </w:r>
            <w:r>
              <w:rPr>
                <w:rFonts w:ascii="Arial" w:hAnsi="Arial" w:cs="Arial"/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ue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os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?</w:t>
            </w:r>
          </w:p>
          <w:p w:rsidR="00CA55E8" w:rsidRDefault="00CA55E8">
            <w:pPr>
              <w:pStyle w:val="Prrafodelista"/>
              <w:numPr>
                <w:ilvl w:val="0"/>
                <w:numId w:val="53"/>
              </w:numPr>
              <w:tabs>
                <w:tab w:val="left" w:pos="459"/>
              </w:tabs>
              <w:kinsoku w:val="0"/>
              <w:overflowPunct w:val="0"/>
              <w:spacing w:before="16"/>
              <w:ind w:left="45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udad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-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3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ga.</w:t>
            </w:r>
          </w:p>
          <w:p w:rsidR="00CA55E8" w:rsidRDefault="00CA55E8">
            <w:pPr>
              <w:pStyle w:val="Prrafodelista"/>
              <w:numPr>
                <w:ilvl w:val="0"/>
                <w:numId w:val="53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</w:pP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3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ivili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44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45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2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iviliz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nta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04" w:right="118"/>
            </w:pP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4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4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4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4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lí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ca,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323*</w:t>
            </w:r>
          </w:p>
        </w:tc>
      </w:tr>
      <w:tr w:rsidR="00CA55E8">
        <w:trPr>
          <w:trHeight w:hRule="exact" w:val="212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97" w:right="399"/>
              <w:jc w:val="center"/>
            </w:pP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52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2"/>
              <w:jc w:val="both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be</w:t>
            </w:r>
            <w:r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¿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al</w:t>
            </w:r>
            <w:r>
              <w:rPr>
                <w:rFonts w:ascii="Arial" w:hAnsi="Arial" w:cs="Arial"/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rro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llo</w:t>
            </w:r>
            <w:r>
              <w:rPr>
                <w:rFonts w:ascii="Arial" w:hAnsi="Arial" w:cs="Arial"/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ue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os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?</w:t>
            </w:r>
          </w:p>
          <w:p w:rsidR="00CA55E8" w:rsidRDefault="00CA55E8">
            <w:pPr>
              <w:pStyle w:val="Prrafodelista"/>
              <w:numPr>
                <w:ilvl w:val="0"/>
                <w:numId w:val="51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 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1"/>
              </w:numPr>
              <w:tabs>
                <w:tab w:val="left" w:pos="459"/>
              </w:tabs>
              <w:kinsoku w:val="0"/>
              <w:overflowPunct w:val="0"/>
              <w:spacing w:before="16"/>
              <w:ind w:left="45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1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5" w:line="120" w:lineRule="exact"/>
              <w:rPr>
                <w:sz w:val="12"/>
                <w:szCs w:val="1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1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46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48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tal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161"/>
            </w:pP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ado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3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ivil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bá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baro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o.</w:t>
            </w:r>
            <w:r>
              <w:rPr>
                <w:rFonts w:ascii="Arial" w:hAnsi="Arial" w:cs="Arial"/>
                <w:spacing w:val="-1"/>
                <w:w w:val="9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ba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323*</w:t>
            </w:r>
          </w:p>
        </w:tc>
      </w:tr>
      <w:tr w:rsidR="00CA55E8">
        <w:trPr>
          <w:trHeight w:hRule="exact" w:val="159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90" w:lineRule="exact"/>
              <w:rPr>
                <w:sz w:val="19"/>
                <w:szCs w:val="19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315" w:hanging="77"/>
            </w:pPr>
            <w:r>
              <w:rPr>
                <w:rFonts w:ascii="Arial" w:hAnsi="Arial" w:cs="Arial"/>
                <w:w w:val="105"/>
                <w:sz w:val="22"/>
                <w:szCs w:val="22"/>
              </w:rPr>
              <w:t>13</w:t>
            </w:r>
            <w:r>
              <w:rPr>
                <w:rFonts w:ascii="Arial" w:hAnsi="Arial" w:cs="Arial"/>
                <w:spacing w:val="-1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14</w:t>
            </w:r>
            <w:r>
              <w:rPr>
                <w:rFonts w:ascii="Arial" w:hAnsi="Arial" w:cs="Arial"/>
                <w:w w:val="10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NO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12</w:t>
            </w: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23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50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255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1"/>
                <w:w w:val="10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arac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2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2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¿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al</w:t>
            </w:r>
            <w:r>
              <w:rPr>
                <w:rFonts w:ascii="Arial" w:hAnsi="Arial" w:cs="Arial"/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rro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llo</w:t>
            </w:r>
            <w:r>
              <w:rPr>
                <w:rFonts w:ascii="Arial" w:hAnsi="Arial" w:cs="Arial"/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ue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os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?</w:t>
            </w:r>
          </w:p>
          <w:p w:rsidR="00CA55E8" w:rsidRDefault="00CA55E8">
            <w:pPr>
              <w:pStyle w:val="Prrafodelista"/>
              <w:numPr>
                <w:ilvl w:val="0"/>
                <w:numId w:val="49"/>
              </w:numPr>
              <w:tabs>
                <w:tab w:val="left" w:pos="459"/>
              </w:tabs>
              <w:kinsoku w:val="0"/>
              <w:overflowPunct w:val="0"/>
              <w:spacing w:before="20"/>
              <w:ind w:left="459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2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p.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48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–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9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49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3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iviliz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3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104"/>
            </w:pP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45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323*</w:t>
            </w:r>
          </w:p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26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20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7094" w:right="7090"/>
              <w:jc w:val="center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tro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n.</w:t>
            </w:r>
          </w:p>
        </w:tc>
      </w:tr>
    </w:tbl>
    <w:p w:rsidR="00CA55E8" w:rsidRDefault="00CA55E8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:rsidR="00CA55E8" w:rsidRDefault="00CA55E8">
      <w:pPr>
        <w:pStyle w:val="Ttulo4"/>
        <w:numPr>
          <w:ilvl w:val="0"/>
          <w:numId w:val="73"/>
        </w:numPr>
        <w:tabs>
          <w:tab w:val="left" w:pos="384"/>
        </w:tabs>
        <w:kinsoku w:val="0"/>
        <w:overflowPunct w:val="0"/>
        <w:ind w:left="384" w:hanging="168"/>
      </w:pPr>
      <w:r>
        <w:rPr>
          <w:b/>
          <w:bCs/>
          <w:w w:val="95"/>
        </w:rPr>
        <w:t>RE</w:t>
      </w:r>
      <w:r>
        <w:rPr>
          <w:b/>
          <w:bCs/>
          <w:spacing w:val="-2"/>
          <w:w w:val="95"/>
        </w:rPr>
        <w:t>F</w:t>
      </w:r>
      <w:r>
        <w:rPr>
          <w:b/>
          <w:bCs/>
          <w:w w:val="95"/>
        </w:rPr>
        <w:t>ERE</w:t>
      </w:r>
      <w:r>
        <w:rPr>
          <w:b/>
          <w:bCs/>
          <w:spacing w:val="2"/>
          <w:w w:val="95"/>
        </w:rPr>
        <w:t>N</w:t>
      </w:r>
      <w:r>
        <w:rPr>
          <w:b/>
          <w:bCs/>
          <w:spacing w:val="-2"/>
          <w:w w:val="95"/>
        </w:rPr>
        <w:t>C</w:t>
      </w:r>
      <w:r>
        <w:rPr>
          <w:b/>
          <w:bCs/>
          <w:spacing w:val="1"/>
          <w:w w:val="95"/>
        </w:rPr>
        <w:t>I</w:t>
      </w:r>
      <w:r>
        <w:rPr>
          <w:b/>
          <w:bCs/>
          <w:spacing w:val="-4"/>
          <w:w w:val="95"/>
        </w:rPr>
        <w:t>A</w:t>
      </w:r>
      <w:r>
        <w:rPr>
          <w:b/>
          <w:bCs/>
          <w:w w:val="95"/>
        </w:rPr>
        <w:t>:</w:t>
      </w:r>
      <w:r>
        <w:rPr>
          <w:b/>
          <w:bCs/>
          <w:spacing w:val="5"/>
          <w:w w:val="95"/>
        </w:rPr>
        <w:t xml:space="preserve"> </w:t>
      </w:r>
      <w:r>
        <w:rPr>
          <w:spacing w:val="2"/>
          <w:w w:val="95"/>
        </w:rPr>
        <w:t>SE</w:t>
      </w:r>
      <w:r>
        <w:rPr>
          <w:spacing w:val="1"/>
          <w:w w:val="95"/>
        </w:rPr>
        <w:t>P</w:t>
      </w:r>
      <w:r>
        <w:rPr>
          <w:w w:val="95"/>
        </w:rPr>
        <w:t>.</w:t>
      </w:r>
      <w:r>
        <w:rPr>
          <w:spacing w:val="5"/>
          <w:w w:val="95"/>
        </w:rPr>
        <w:t xml:space="preserve"> </w:t>
      </w:r>
      <w:r>
        <w:rPr>
          <w:spacing w:val="1"/>
          <w:w w:val="95"/>
        </w:rPr>
        <w:t>A</w:t>
      </w:r>
      <w:r>
        <w:rPr>
          <w:spacing w:val="-1"/>
          <w:w w:val="95"/>
        </w:rPr>
        <w:t>pre</w:t>
      </w:r>
      <w:r>
        <w:rPr>
          <w:w w:val="95"/>
        </w:rPr>
        <w:t>n</w:t>
      </w:r>
      <w:r>
        <w:rPr>
          <w:spacing w:val="-1"/>
          <w:w w:val="95"/>
        </w:rPr>
        <w:t>d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z</w:t>
      </w:r>
      <w:r>
        <w:rPr>
          <w:w w:val="95"/>
        </w:rPr>
        <w:t>a</w:t>
      </w:r>
      <w:r>
        <w:rPr>
          <w:spacing w:val="-2"/>
          <w:w w:val="95"/>
        </w:rPr>
        <w:t>j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2"/>
          <w:w w:val="95"/>
        </w:rPr>
        <w:t xml:space="preserve"> </w:t>
      </w:r>
      <w:r>
        <w:rPr>
          <w:spacing w:val="1"/>
          <w:w w:val="95"/>
        </w:rPr>
        <w:t>c</w:t>
      </w:r>
      <w:r>
        <w:rPr>
          <w:spacing w:val="-1"/>
          <w:w w:val="95"/>
        </w:rPr>
        <w:t>l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p</w:t>
      </w:r>
      <w:r>
        <w:rPr>
          <w:w w:val="95"/>
        </w:rPr>
        <w:t>a</w:t>
      </w:r>
      <w:r>
        <w:rPr>
          <w:spacing w:val="-1"/>
          <w:w w:val="95"/>
        </w:rPr>
        <w:t>r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spacing w:val="2"/>
          <w:w w:val="95"/>
        </w:rPr>
        <w:t>l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spacing w:val="-1"/>
          <w:w w:val="95"/>
        </w:rPr>
        <w:t>ed</w:t>
      </w:r>
      <w:r>
        <w:rPr>
          <w:w w:val="95"/>
        </w:rPr>
        <w:t>u</w:t>
      </w:r>
      <w:r>
        <w:rPr>
          <w:spacing w:val="1"/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</w:t>
      </w:r>
      <w:r>
        <w:rPr>
          <w:spacing w:val="4"/>
          <w:w w:val="95"/>
        </w:rPr>
        <w:t xml:space="preserve"> </w:t>
      </w:r>
      <w:r>
        <w:rPr>
          <w:spacing w:val="-2"/>
          <w:w w:val="95"/>
        </w:rPr>
        <w:t>i</w:t>
      </w:r>
      <w:r>
        <w:rPr>
          <w:w w:val="95"/>
        </w:rPr>
        <w:t>n</w:t>
      </w:r>
      <w:r>
        <w:rPr>
          <w:spacing w:val="-2"/>
          <w:w w:val="95"/>
        </w:rPr>
        <w:t>t</w:t>
      </w:r>
      <w:r>
        <w:rPr>
          <w:spacing w:val="-1"/>
          <w:w w:val="95"/>
        </w:rPr>
        <w:t>e</w:t>
      </w:r>
      <w:r>
        <w:rPr>
          <w:w w:val="95"/>
        </w:rPr>
        <w:t>g</w:t>
      </w:r>
      <w:r>
        <w:rPr>
          <w:spacing w:val="-1"/>
          <w:w w:val="95"/>
        </w:rPr>
        <w:t>r</w:t>
      </w:r>
      <w:r>
        <w:rPr>
          <w:w w:val="95"/>
        </w:rPr>
        <w:t>a</w:t>
      </w:r>
      <w:r>
        <w:rPr>
          <w:spacing w:val="-1"/>
          <w:w w:val="95"/>
        </w:rPr>
        <w:t>l</w:t>
      </w:r>
      <w:r>
        <w:rPr>
          <w:w w:val="95"/>
        </w:rPr>
        <w:t>.</w:t>
      </w:r>
      <w:r>
        <w:rPr>
          <w:spacing w:val="6"/>
          <w:w w:val="95"/>
        </w:rPr>
        <w:t xml:space="preserve"> </w:t>
      </w:r>
      <w:r>
        <w:rPr>
          <w:spacing w:val="2"/>
          <w:w w:val="95"/>
        </w:rPr>
        <w:t>E</w:t>
      </w:r>
      <w:r>
        <w:rPr>
          <w:spacing w:val="-1"/>
          <w:w w:val="95"/>
        </w:rPr>
        <w:t>d</w:t>
      </w:r>
      <w:r>
        <w:rPr>
          <w:w w:val="95"/>
        </w:rPr>
        <w:t>u</w:t>
      </w:r>
      <w:r>
        <w:rPr>
          <w:spacing w:val="1"/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</w:t>
      </w:r>
      <w:r>
        <w:rPr>
          <w:spacing w:val="4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i</w:t>
      </w:r>
      <w:r>
        <w:rPr>
          <w:w w:val="95"/>
        </w:rPr>
        <w:t>ma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i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spacing w:val="2"/>
          <w:w w:val="95"/>
        </w:rPr>
        <w:t>6</w:t>
      </w:r>
      <w:r>
        <w:rPr>
          <w:spacing w:val="-2"/>
          <w:w w:val="95"/>
        </w:rPr>
        <w:t>º</w:t>
      </w:r>
      <w:r>
        <w:rPr>
          <w:w w:val="95"/>
        </w:rPr>
        <w:t>.</w:t>
      </w:r>
      <w:r>
        <w:rPr>
          <w:spacing w:val="5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l</w:t>
      </w:r>
      <w:r>
        <w:rPr>
          <w:w w:val="95"/>
        </w:rPr>
        <w:t>an</w:t>
      </w:r>
      <w:r>
        <w:rPr>
          <w:spacing w:val="4"/>
          <w:w w:val="95"/>
        </w:rPr>
        <w:t xml:space="preserve"> </w:t>
      </w:r>
      <w:r>
        <w:rPr>
          <w:w w:val="95"/>
        </w:rPr>
        <w:t>y</w:t>
      </w:r>
      <w:r>
        <w:rPr>
          <w:spacing w:val="6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o</w:t>
      </w:r>
      <w:r>
        <w:rPr>
          <w:w w:val="95"/>
        </w:rPr>
        <w:t>g</w:t>
      </w:r>
      <w:r>
        <w:rPr>
          <w:spacing w:val="-1"/>
          <w:w w:val="95"/>
        </w:rPr>
        <w:t>r</w:t>
      </w:r>
      <w:r>
        <w:rPr>
          <w:w w:val="95"/>
        </w:rPr>
        <w:t>amas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d</w:t>
      </w:r>
      <w:r>
        <w:rPr>
          <w:w w:val="95"/>
        </w:rPr>
        <w:t>e</w:t>
      </w:r>
      <w:r>
        <w:rPr>
          <w:spacing w:val="1"/>
          <w:w w:val="95"/>
        </w:rPr>
        <w:t xml:space="preserve"> </w:t>
      </w:r>
      <w:r>
        <w:rPr>
          <w:spacing w:val="2"/>
          <w:w w:val="95"/>
        </w:rPr>
        <w:t>E</w:t>
      </w:r>
      <w:r>
        <w:rPr>
          <w:spacing w:val="-3"/>
          <w:w w:val="95"/>
        </w:rPr>
        <w:t>s</w:t>
      </w:r>
      <w:r>
        <w:rPr>
          <w:spacing w:val="-2"/>
          <w:w w:val="95"/>
        </w:rPr>
        <w:t>t</w:t>
      </w:r>
      <w:r>
        <w:rPr>
          <w:w w:val="95"/>
        </w:rPr>
        <w:t>u</w:t>
      </w:r>
      <w:r>
        <w:rPr>
          <w:spacing w:val="3"/>
          <w:w w:val="95"/>
        </w:rPr>
        <w:t>d</w:t>
      </w:r>
      <w:r>
        <w:rPr>
          <w:spacing w:val="-2"/>
          <w:w w:val="95"/>
        </w:rPr>
        <w:t>io</w:t>
      </w:r>
      <w:r>
        <w:rPr>
          <w:w w:val="95"/>
        </w:rPr>
        <w:t>,</w:t>
      </w:r>
      <w:r>
        <w:rPr>
          <w:spacing w:val="6"/>
          <w:w w:val="95"/>
        </w:rPr>
        <w:t xml:space="preserve"> </w:t>
      </w:r>
      <w:r>
        <w:rPr>
          <w:spacing w:val="-2"/>
          <w:w w:val="95"/>
        </w:rPr>
        <w:t>o</w:t>
      </w:r>
      <w:r>
        <w:rPr>
          <w:spacing w:val="3"/>
          <w:w w:val="95"/>
        </w:rPr>
        <w:t>r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e</w:t>
      </w:r>
      <w:r>
        <w:rPr>
          <w:w w:val="95"/>
        </w:rPr>
        <w:t>n</w:t>
      </w:r>
      <w:r>
        <w:rPr>
          <w:spacing w:val="-2"/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io</w:t>
      </w:r>
      <w:r>
        <w:rPr>
          <w:w w:val="95"/>
        </w:rPr>
        <w:t>n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7"/>
          <w:w w:val="95"/>
        </w:rPr>
        <w:t xml:space="preserve"> </w:t>
      </w:r>
      <w:r>
        <w:rPr>
          <w:spacing w:val="-1"/>
          <w:w w:val="95"/>
        </w:rPr>
        <w:t>d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d</w:t>
      </w:r>
      <w:r>
        <w:rPr>
          <w:spacing w:val="5"/>
          <w:w w:val="95"/>
        </w:rPr>
        <w:t>á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ti</w:t>
      </w:r>
      <w:r>
        <w:rPr>
          <w:spacing w:val="1"/>
          <w:w w:val="95"/>
        </w:rPr>
        <w:t>c</w:t>
      </w:r>
      <w:r>
        <w:rPr>
          <w:w w:val="95"/>
        </w:rPr>
        <w:t>as</w:t>
      </w:r>
      <w:r>
        <w:rPr>
          <w:spacing w:val="2"/>
          <w:w w:val="95"/>
        </w:rPr>
        <w:t xml:space="preserve"> </w:t>
      </w:r>
      <w:r>
        <w:rPr>
          <w:w w:val="95"/>
        </w:rPr>
        <w:t>y</w:t>
      </w:r>
      <w:r>
        <w:rPr>
          <w:spacing w:val="6"/>
          <w:w w:val="95"/>
        </w:rPr>
        <w:t xml:space="preserve"> </w:t>
      </w:r>
      <w:r>
        <w:rPr>
          <w:spacing w:val="-3"/>
          <w:w w:val="95"/>
        </w:rPr>
        <w:t>s</w:t>
      </w:r>
      <w:r>
        <w:rPr>
          <w:w w:val="95"/>
        </w:rPr>
        <w:t>ug</w:t>
      </w:r>
      <w:r>
        <w:rPr>
          <w:spacing w:val="-1"/>
          <w:w w:val="95"/>
        </w:rPr>
        <w:t>ere</w:t>
      </w:r>
      <w:r>
        <w:rPr>
          <w:w w:val="95"/>
        </w:rPr>
        <w:t>n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</w:t>
      </w:r>
      <w:r>
        <w:rPr>
          <w:w w:val="95"/>
        </w:rPr>
        <w:t>as</w:t>
      </w:r>
      <w:r>
        <w:rPr>
          <w:spacing w:val="1"/>
          <w:w w:val="95"/>
        </w:rPr>
        <w:t xml:space="preserve"> </w:t>
      </w:r>
      <w:r>
        <w:rPr>
          <w:spacing w:val="3"/>
          <w:w w:val="95"/>
        </w:rPr>
        <w:t>d</w:t>
      </w:r>
      <w:r>
        <w:rPr>
          <w:w w:val="95"/>
        </w:rPr>
        <w:t>e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a</w:t>
      </w:r>
      <w:r>
        <w:rPr>
          <w:spacing w:val="-1"/>
          <w:w w:val="95"/>
        </w:rPr>
        <w:t>l</w:t>
      </w:r>
      <w:r>
        <w:rPr>
          <w:w w:val="95"/>
        </w:rPr>
        <w:t>ua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n.</w:t>
      </w:r>
    </w:p>
    <w:p w:rsidR="00CA55E8" w:rsidRDefault="00CA55E8">
      <w:pPr>
        <w:pStyle w:val="Ttulo4"/>
        <w:numPr>
          <w:ilvl w:val="0"/>
          <w:numId w:val="73"/>
        </w:numPr>
        <w:tabs>
          <w:tab w:val="left" w:pos="384"/>
        </w:tabs>
        <w:kinsoku w:val="0"/>
        <w:overflowPunct w:val="0"/>
        <w:ind w:left="384" w:hanging="168"/>
        <w:sectPr w:rsidR="00CA55E8">
          <w:pgSz w:w="24480" w:h="15840" w:orient="landscape"/>
          <w:pgMar w:top="34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52"/>
        <w:ind w:left="7499" w:right="7874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17B59F"/>
          <w:spacing w:val="-1"/>
          <w:w w:val="90"/>
        </w:rPr>
        <w:lastRenderedPageBreak/>
        <w:t>D</w:t>
      </w:r>
      <w:r>
        <w:rPr>
          <w:rFonts w:ascii="Arial" w:hAnsi="Arial" w:cs="Arial"/>
          <w:b/>
          <w:bCs/>
          <w:color w:val="17B59F"/>
          <w:w w:val="90"/>
        </w:rPr>
        <w:t>O</w:t>
      </w:r>
      <w:r>
        <w:rPr>
          <w:rFonts w:ascii="Arial" w:hAnsi="Arial" w:cs="Arial"/>
          <w:b/>
          <w:bCs/>
          <w:color w:val="17B59F"/>
          <w:spacing w:val="-3"/>
          <w:w w:val="90"/>
        </w:rPr>
        <w:t>S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1"/>
          <w:w w:val="90"/>
        </w:rPr>
        <w:t>F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w w:val="90"/>
        </w:rPr>
        <w:t>ÓN</w:t>
      </w:r>
      <w:r>
        <w:rPr>
          <w:rFonts w:ascii="Arial" w:hAnsi="Arial" w:cs="Arial"/>
          <w:b/>
          <w:bCs/>
          <w:color w:val="17B59F"/>
          <w:spacing w:val="32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3"/>
          <w:w w:val="90"/>
        </w:rPr>
        <w:t>G</w:t>
      </w:r>
      <w:r>
        <w:rPr>
          <w:rFonts w:ascii="Arial" w:hAnsi="Arial" w:cs="Arial"/>
          <w:b/>
          <w:bCs/>
          <w:color w:val="17B59F"/>
          <w:w w:val="90"/>
        </w:rPr>
        <w:t>EO</w:t>
      </w:r>
      <w:r>
        <w:rPr>
          <w:rFonts w:ascii="Arial" w:hAnsi="Arial" w:cs="Arial"/>
          <w:b/>
          <w:bCs/>
          <w:color w:val="17B59F"/>
          <w:spacing w:val="-3"/>
          <w:w w:val="90"/>
        </w:rPr>
        <w:t>G</w:t>
      </w:r>
      <w:r>
        <w:rPr>
          <w:rFonts w:ascii="Arial" w:hAnsi="Arial" w:cs="Arial"/>
          <w:b/>
          <w:bCs/>
          <w:color w:val="17B59F"/>
          <w:w w:val="90"/>
        </w:rPr>
        <w:t>R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1"/>
          <w:w w:val="90"/>
        </w:rPr>
        <w:t>F</w:t>
      </w:r>
      <w:r>
        <w:rPr>
          <w:rFonts w:ascii="Arial" w:hAnsi="Arial" w:cs="Arial"/>
          <w:b/>
          <w:bCs/>
          <w:color w:val="17B59F"/>
          <w:spacing w:val="1"/>
          <w:w w:val="90"/>
        </w:rPr>
        <w:t>Í</w:t>
      </w:r>
      <w:r>
        <w:rPr>
          <w:rFonts w:ascii="Arial" w:hAnsi="Arial" w:cs="Arial"/>
          <w:b/>
          <w:bCs/>
          <w:color w:val="17B59F"/>
          <w:w w:val="90"/>
        </w:rPr>
        <w:t>A</w:t>
      </w:r>
      <w:r>
        <w:rPr>
          <w:rFonts w:ascii="Arial" w:hAnsi="Arial" w:cs="Arial"/>
          <w:b/>
          <w:bCs/>
          <w:color w:val="17B59F"/>
          <w:spacing w:val="26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2"/>
          <w:w w:val="90"/>
        </w:rPr>
        <w:t>6</w:t>
      </w:r>
      <w:r>
        <w:rPr>
          <w:rFonts w:ascii="Arial" w:hAnsi="Arial" w:cs="Arial"/>
          <w:b/>
          <w:bCs/>
          <w:color w:val="17B59F"/>
          <w:w w:val="90"/>
        </w:rPr>
        <w:t>º</w:t>
      </w:r>
      <w:r>
        <w:rPr>
          <w:rFonts w:ascii="Arial" w:hAnsi="Arial" w:cs="Arial"/>
          <w:b/>
          <w:bCs/>
          <w:color w:val="17B59F"/>
          <w:spacing w:val="29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3"/>
          <w:w w:val="90"/>
        </w:rPr>
        <w:t>G</w:t>
      </w:r>
      <w:r>
        <w:rPr>
          <w:rFonts w:ascii="Arial" w:hAnsi="Arial" w:cs="Arial"/>
          <w:b/>
          <w:bCs/>
          <w:color w:val="17B59F"/>
          <w:w w:val="90"/>
        </w:rPr>
        <w:t>R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1"/>
          <w:w w:val="90"/>
        </w:rPr>
        <w:t>D</w:t>
      </w:r>
      <w:r>
        <w:rPr>
          <w:rFonts w:ascii="Arial" w:hAnsi="Arial" w:cs="Arial"/>
          <w:b/>
          <w:bCs/>
          <w:color w:val="17B59F"/>
          <w:w w:val="90"/>
        </w:rPr>
        <w:t>O</w:t>
      </w:r>
    </w:p>
    <w:p w:rsidR="00CA55E8" w:rsidRDefault="00CA55E8">
      <w:pPr>
        <w:kinsoku w:val="0"/>
        <w:overflowPunct w:val="0"/>
        <w:spacing w:before="14" w:line="280" w:lineRule="exact"/>
        <w:rPr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1138"/>
        <w:gridCol w:w="5243"/>
        <w:gridCol w:w="8508"/>
        <w:gridCol w:w="1134"/>
        <w:gridCol w:w="4963"/>
      </w:tblGrid>
      <w:tr w:rsidR="00CA55E8">
        <w:trPr>
          <w:trHeight w:hRule="exact" w:val="66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28"/>
            </w:pP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</w:rPr>
              <w:t>A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69" w:right="374"/>
              <w:jc w:val="center"/>
            </w:pPr>
            <w:r>
              <w:rPr>
                <w:rFonts w:ascii="Arial" w:hAnsi="Arial" w:cs="Arial"/>
                <w:b/>
                <w:bCs/>
                <w:w w:val="75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w w:val="75"/>
              </w:rPr>
              <w:t>J</w:t>
            </w:r>
            <w:r>
              <w:rPr>
                <w:rFonts w:ascii="Arial" w:hAnsi="Arial" w:cs="Arial"/>
                <w:b/>
                <w:bCs/>
                <w:w w:val="75"/>
              </w:rPr>
              <w:t>E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81D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189"/>
            </w:pP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RE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Z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39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ER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834F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510" w:right="3508"/>
              <w:jc w:val="center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A7E0"/>
          </w:tcPr>
          <w:p w:rsidR="00CA55E8" w:rsidRDefault="00CA55E8">
            <w:pPr>
              <w:pStyle w:val="TableParagraph"/>
              <w:kinsoku w:val="0"/>
              <w:overflowPunct w:val="0"/>
              <w:spacing w:before="42" w:line="250" w:lineRule="auto"/>
              <w:ind w:left="193" w:firstLine="76"/>
            </w:pPr>
            <w:r>
              <w:rPr>
                <w:rFonts w:ascii="Arial" w:hAnsi="Arial" w:cs="Arial"/>
                <w:b/>
                <w:bCs/>
              </w:rPr>
              <w:t>L</w:t>
            </w: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G</w:t>
            </w:r>
            <w:r>
              <w:rPr>
                <w:rFonts w:ascii="Arial" w:hAnsi="Arial" w:cs="Arial"/>
                <w:b/>
                <w:bCs/>
                <w:spacing w:val="-45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110"/>
              </w:rPr>
              <w:t>/</w:t>
            </w:r>
            <w:r>
              <w:rPr>
                <w:rFonts w:ascii="Arial" w:hAnsi="Arial" w:cs="Arial"/>
                <w:b/>
                <w:bCs/>
                <w:w w:val="14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</w:rPr>
              <w:t>S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005E"/>
          </w:tcPr>
          <w:p w:rsidR="00CA55E8" w:rsidRDefault="00CA55E8">
            <w:pPr>
              <w:pStyle w:val="TableParagraph"/>
              <w:kinsoku w:val="0"/>
              <w:overflowPunct w:val="0"/>
              <w:spacing w:before="42" w:line="250" w:lineRule="auto"/>
              <w:ind w:left="1475" w:right="174" w:firstLine="4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-6"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3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EN</w:t>
            </w:r>
            <w:r>
              <w:rPr>
                <w:rFonts w:ascii="Arial" w:hAnsi="Arial" w:cs="Arial"/>
                <w:b/>
                <w:bCs/>
                <w:w w:val="9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P</w:t>
            </w:r>
            <w:r>
              <w:rPr>
                <w:rFonts w:ascii="Arial" w:hAnsi="Arial" w:cs="Arial"/>
                <w:b/>
                <w:bCs/>
                <w:w w:val="95"/>
              </w:rPr>
              <w:t>RO</w:t>
            </w: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G</w:t>
            </w:r>
            <w:r>
              <w:rPr>
                <w:rFonts w:ascii="Arial" w:hAnsi="Arial" w:cs="Arial"/>
                <w:b/>
                <w:bCs/>
                <w:w w:val="95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</w:rPr>
              <w:t xml:space="preserve">MA </w:t>
            </w:r>
            <w:r>
              <w:rPr>
                <w:rFonts w:ascii="Arial" w:hAnsi="Arial" w:cs="Arial"/>
                <w:b/>
                <w:bCs/>
                <w:spacing w:val="4"/>
                <w:w w:val="9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201</w:t>
            </w:r>
            <w:r>
              <w:rPr>
                <w:rFonts w:ascii="Arial" w:hAnsi="Arial" w:cs="Arial"/>
                <w:b/>
                <w:bCs/>
                <w:w w:val="95"/>
              </w:rPr>
              <w:t>8</w:t>
            </w:r>
          </w:p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20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543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IN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spacing w:val="-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ENCI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IAGN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</w:tr>
      <w:tr w:rsidR="00CA55E8">
        <w:trPr>
          <w:trHeight w:hRule="exact" w:val="150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5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42" w:right="135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FIC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Y</w:t>
            </w:r>
            <w:r>
              <w:rPr>
                <w:rFonts w:ascii="Arial" w:hAnsi="Arial" w:cs="Arial"/>
                <w:spacing w:val="4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OQ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st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la</w:t>
            </w:r>
            <w:r>
              <w:rPr>
                <w:rFonts w:ascii="Arial" w:hAnsi="Arial" w:cs="Arial"/>
                <w:b/>
                <w:bCs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rr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a.</w:t>
            </w:r>
          </w:p>
          <w:p w:rsidR="00CA55E8" w:rsidRDefault="00CA55E8">
            <w:pPr>
              <w:pStyle w:val="Prrafodelista"/>
              <w:numPr>
                <w:ilvl w:val="0"/>
                <w:numId w:val="48"/>
              </w:numPr>
              <w:tabs>
                <w:tab w:val="left" w:pos="459"/>
              </w:tabs>
              <w:kinsoku w:val="0"/>
              <w:overflowPunct w:val="0"/>
              <w:spacing w:before="20" w:line="250" w:lineRule="auto"/>
              <w:ind w:left="459" w:right="600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rr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7"/>
              </w:numPr>
              <w:tabs>
                <w:tab w:val="left" w:pos="464"/>
              </w:tabs>
              <w:kinsoku w:val="0"/>
              <w:overflowPunct w:val="0"/>
              <w:spacing w:before="13"/>
              <w:ind w:left="464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rg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95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ná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 xml:space="preserve"> 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al y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cart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/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gráf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3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CL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3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ficas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gar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ndo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apa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ág.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3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4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3*</w:t>
            </w:r>
          </w:p>
        </w:tc>
      </w:tr>
      <w:tr w:rsidR="00CA55E8">
        <w:trPr>
          <w:trHeight w:hRule="exact" w:val="156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31" w:right="42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5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66" w:right="164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FIC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Y</w:t>
            </w:r>
            <w:r>
              <w:rPr>
                <w:rFonts w:ascii="Arial" w:hAnsi="Arial" w:cs="Arial"/>
                <w:spacing w:val="4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6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600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rr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5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109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ili</w:t>
            </w:r>
            <w:r>
              <w:rPr>
                <w:rFonts w:ascii="Arial" w:hAnsi="Arial" w:cs="Arial"/>
                <w:sz w:val="22"/>
                <w:szCs w:val="22"/>
              </w:rPr>
              <w:t xml:space="preserve">dad </w:t>
            </w:r>
            <w:r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de </w:t>
            </w:r>
            <w:r>
              <w:rPr>
                <w:rFonts w:ascii="Arial" w:hAnsi="Arial" w:cs="Arial"/>
                <w:spacing w:val="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pacing w:val="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cart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 xml:space="preserve">ca </w:t>
            </w:r>
            <w:r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de </w:t>
            </w:r>
            <w:r>
              <w:rPr>
                <w:rFonts w:ascii="Arial" w:hAnsi="Arial" w:cs="Arial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pacing w:val="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rra </w:t>
            </w:r>
            <w:r>
              <w:rPr>
                <w:rFonts w:ascii="Arial" w:hAnsi="Arial" w:cs="Arial"/>
                <w:spacing w:val="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 xml:space="preserve">apas </w:t>
            </w:r>
            <w:r>
              <w:rPr>
                <w:rFonts w:ascii="Arial" w:hAnsi="Arial" w:cs="Arial"/>
                <w:spacing w:val="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y </w:t>
            </w:r>
            <w:r>
              <w:rPr>
                <w:rFonts w:ascii="Arial" w:hAnsi="Arial" w:cs="Arial"/>
                <w:spacing w:val="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3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91" w:right="19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p.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21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–</w:t>
            </w:r>
          </w:p>
          <w:p w:rsidR="00CA55E8" w:rsidRDefault="00CA55E8">
            <w:pPr>
              <w:pStyle w:val="TableParagraph"/>
              <w:kinsoku w:val="0"/>
              <w:overflowPunct w:val="0"/>
              <w:ind w:left="411" w:right="403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ná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 xml:space="preserve"> 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al y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cart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 w:right="146"/>
            </w:pP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gráf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3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rd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nadas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ficas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gar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ndo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apa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ág.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3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4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3*</w:t>
            </w:r>
          </w:p>
        </w:tc>
      </w:tr>
      <w:tr w:rsidR="00CA55E8">
        <w:trPr>
          <w:trHeight w:hRule="exact" w:val="159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2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5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62" w:right="164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FIC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Y</w:t>
            </w:r>
            <w:r>
              <w:rPr>
                <w:rFonts w:ascii="Arial" w:hAnsi="Arial" w:cs="Arial"/>
                <w:spacing w:val="4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4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375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ada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apas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tata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3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99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3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das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2" w:line="130" w:lineRule="exact"/>
              <w:rPr>
                <w:sz w:val="13"/>
                <w:szCs w:val="13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p.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12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–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411" w:right="403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18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ná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 xml:space="preserve"> 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al y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cart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z w:val="22"/>
                <w:szCs w:val="22"/>
              </w:rPr>
              <w:t>fic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04"/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z w:val="22"/>
                <w:szCs w:val="22"/>
              </w:rPr>
              <w:t>fica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343*</w:t>
            </w:r>
          </w:p>
        </w:tc>
      </w:tr>
      <w:tr w:rsidR="00CA55E8">
        <w:trPr>
          <w:trHeight w:hRule="exact" w:val="156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5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61" w:right="164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FIC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Y</w:t>
            </w:r>
            <w:r>
              <w:rPr>
                <w:rFonts w:ascii="Arial" w:hAnsi="Arial" w:cs="Arial"/>
                <w:spacing w:val="4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2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99"/>
              <w:jc w:val="both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apas</w:t>
            </w:r>
            <w:r>
              <w:rPr>
                <w:rFonts w:ascii="Arial" w:hAnsi="Arial" w:cs="Arial"/>
                <w:spacing w:val="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tata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1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862"/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apas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2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19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25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57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8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5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71" w:right="168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FIC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Y</w:t>
            </w:r>
            <w:r>
              <w:rPr>
                <w:rFonts w:ascii="Arial" w:hAnsi="Arial" w:cs="Arial"/>
                <w:spacing w:val="4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0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10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ta </w:t>
            </w:r>
            <w:r>
              <w:rPr>
                <w:rFonts w:ascii="Arial" w:hAnsi="Arial" w:cs="Arial"/>
                <w:spacing w:val="5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 xml:space="preserve">s </w:t>
            </w:r>
            <w:r>
              <w:rPr>
                <w:rFonts w:ascii="Arial" w:hAnsi="Arial" w:cs="Arial"/>
                <w:spacing w:val="5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b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 xml:space="preserve">s </w:t>
            </w:r>
            <w:r>
              <w:rPr>
                <w:rFonts w:ascii="Arial" w:hAnsi="Arial" w:cs="Arial"/>
                <w:spacing w:val="5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 xml:space="preserve">r </w:t>
            </w:r>
            <w:r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de </w:t>
            </w:r>
            <w:r>
              <w:rPr>
                <w:rFonts w:ascii="Arial" w:hAnsi="Arial" w:cs="Arial"/>
                <w:spacing w:val="5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9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98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rb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a,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2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3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27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54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70" w:lineRule="exact"/>
              <w:rPr>
                <w:sz w:val="17"/>
                <w:szCs w:val="17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7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21" w:right="416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5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43" w:right="136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FIC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Y</w:t>
            </w:r>
            <w:r>
              <w:rPr>
                <w:rFonts w:ascii="Arial" w:hAnsi="Arial" w:cs="Arial"/>
                <w:spacing w:val="4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8"/>
              </w:numPr>
              <w:tabs>
                <w:tab w:val="left" w:pos="459"/>
              </w:tabs>
              <w:kinsoku w:val="0"/>
              <w:overflowPunct w:val="0"/>
              <w:spacing w:before="8" w:line="250" w:lineRule="auto"/>
              <w:ind w:left="459" w:right="857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rb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7"/>
              </w:numPr>
              <w:tabs>
                <w:tab w:val="left" w:pos="464"/>
              </w:tabs>
              <w:kinsoku w:val="0"/>
              <w:overflowPunct w:val="0"/>
              <w:spacing w:before="8" w:line="250" w:lineRule="auto"/>
              <w:ind w:left="464" w:right="107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4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ur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pacing w:val="4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ú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7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3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28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56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8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83" w:right="373" w:hanging="5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5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66" w:right="164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FIC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Y</w:t>
            </w:r>
            <w:r>
              <w:rPr>
                <w:rFonts w:ascii="Arial" w:hAnsi="Arial" w:cs="Arial"/>
                <w:spacing w:val="4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6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10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ta </w:t>
            </w:r>
            <w:r>
              <w:rPr>
                <w:rFonts w:ascii="Arial" w:hAnsi="Arial" w:cs="Arial"/>
                <w:spacing w:val="5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 xml:space="preserve">s </w:t>
            </w:r>
            <w:r>
              <w:rPr>
                <w:rFonts w:ascii="Arial" w:hAnsi="Arial" w:cs="Arial"/>
                <w:spacing w:val="5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b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 xml:space="preserve">s </w:t>
            </w:r>
            <w:r>
              <w:rPr>
                <w:rFonts w:ascii="Arial" w:hAnsi="Arial" w:cs="Arial"/>
                <w:spacing w:val="5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 xml:space="preserve">r </w:t>
            </w:r>
            <w:r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de </w:t>
            </w:r>
            <w:r>
              <w:rPr>
                <w:rFonts w:ascii="Arial" w:hAnsi="Arial" w:cs="Arial"/>
                <w:spacing w:val="5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5"/>
              </w:numPr>
              <w:tabs>
                <w:tab w:val="left" w:pos="464"/>
              </w:tabs>
              <w:kinsoku w:val="0"/>
              <w:overflowPunct w:val="0"/>
              <w:spacing w:before="13"/>
              <w:ind w:left="464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rb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7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29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56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9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5" w:line="220" w:lineRule="exact"/>
              <w:rPr>
                <w:sz w:val="22"/>
                <w:szCs w:val="2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61" w:right="164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CI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G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80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80"/>
                <w:sz w:val="22"/>
                <w:szCs w:val="22"/>
              </w:rPr>
              <w:t>FIC</w:t>
            </w:r>
            <w:r>
              <w:rPr>
                <w:rFonts w:ascii="Arial" w:hAnsi="Arial" w:cs="Arial"/>
                <w:w w:val="8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Y</w:t>
            </w:r>
            <w:r>
              <w:rPr>
                <w:rFonts w:ascii="Arial" w:hAnsi="Arial" w:cs="Arial"/>
                <w:spacing w:val="46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4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280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adas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3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90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a: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aé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ea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ento</w:t>
            </w:r>
            <w:r>
              <w:rPr>
                <w:rFonts w:ascii="Arial" w:hAnsi="Arial" w:cs="Arial"/>
                <w:spacing w:val="3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Gl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33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6"/>
              <w:ind w:left="104"/>
            </w:pPr>
            <w:r>
              <w:rPr>
                <w:rFonts w:ascii="Arial" w:hAnsi="Arial" w:cs="Arial"/>
                <w:w w:val="130"/>
                <w:sz w:val="22"/>
                <w:szCs w:val="22"/>
              </w:rPr>
              <w:t>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7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33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37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</w:tbl>
    <w:p w:rsidR="00CA55E8" w:rsidRDefault="00CA55E8">
      <w:pPr>
        <w:sectPr w:rsidR="00CA55E8">
          <w:pgSz w:w="24480" w:h="15840" w:orient="landscape"/>
          <w:pgMar w:top="38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6" w:line="80" w:lineRule="exact"/>
        <w:rPr>
          <w:sz w:val="8"/>
          <w:szCs w:val="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1138"/>
        <w:gridCol w:w="5241"/>
        <w:gridCol w:w="8506"/>
        <w:gridCol w:w="1133"/>
        <w:gridCol w:w="4963"/>
      </w:tblGrid>
      <w:tr w:rsidR="00CA55E8">
        <w:trPr>
          <w:trHeight w:hRule="exact" w:val="1081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10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404" w:right="398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T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315" w:right="161" w:hanging="154"/>
            </w:pP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PON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8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</w:p>
        </w:tc>
        <w:tc>
          <w:tcPr>
            <w:tcW w:w="5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99" w:right="3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OQ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II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La</w:t>
            </w:r>
            <w:r>
              <w:rPr>
                <w:rFonts w:ascii="Arial" w:hAnsi="Arial" w:cs="Arial"/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rr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al</w:t>
            </w:r>
            <w:r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</w:p>
          <w:p w:rsidR="00CA55E8" w:rsidRDefault="00CA55E8">
            <w:pPr>
              <w:pStyle w:val="Prrafodelista"/>
              <w:numPr>
                <w:ilvl w:val="0"/>
                <w:numId w:val="32"/>
              </w:numPr>
              <w:tabs>
                <w:tab w:val="left" w:pos="459"/>
              </w:tabs>
              <w:kinsoku w:val="0"/>
              <w:overflowPunct w:val="0"/>
              <w:spacing w:before="16"/>
              <w:ind w:left="45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</w:p>
          <w:p w:rsidR="00CA55E8" w:rsidRDefault="00CA55E8">
            <w:pPr>
              <w:pStyle w:val="Prrafodelista"/>
              <w:numPr>
                <w:ilvl w:val="0"/>
                <w:numId w:val="32"/>
              </w:numPr>
              <w:tabs>
                <w:tab w:val="left" w:pos="459"/>
              </w:tabs>
              <w:kinsoku w:val="0"/>
              <w:overflowPunct w:val="0"/>
              <w:spacing w:before="20" w:line="250" w:lineRule="auto"/>
              <w:ind w:left="459" w:right="162"/>
            </w:pP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rra.</w:t>
            </w:r>
          </w:p>
        </w:tc>
        <w:tc>
          <w:tcPr>
            <w:tcW w:w="8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1"/>
              </w:numPr>
              <w:tabs>
                <w:tab w:val="left" w:pos="464"/>
              </w:tabs>
              <w:kinsoku w:val="0"/>
              <w:overflowPunct w:val="0"/>
              <w:spacing w:before="8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st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31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Movi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239" w:right="140" w:hanging="96"/>
            </w:pPr>
            <w:r>
              <w:rPr>
                <w:rFonts w:ascii="Arial" w:hAnsi="Arial" w:cs="Arial"/>
                <w:w w:val="95"/>
                <w:sz w:val="22"/>
                <w:szCs w:val="22"/>
              </w:rPr>
              <w:t>45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—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4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6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AS</w:t>
            </w:r>
          </w:p>
        </w:tc>
        <w:tc>
          <w:tcPr>
            <w:tcW w:w="4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752"/>
        </w:trPr>
        <w:tc>
          <w:tcPr>
            <w:tcW w:w="12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23" w:lineRule="exact"/>
              <w:ind w:left="315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22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25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23" w:lineRule="exact"/>
              <w:ind w:left="315"/>
            </w:pPr>
          </w:p>
        </w:tc>
        <w:tc>
          <w:tcPr>
            <w:tcW w:w="5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23" w:lineRule="exact"/>
              <w:ind w:left="315"/>
            </w:pPr>
          </w:p>
        </w:tc>
        <w:tc>
          <w:tcPr>
            <w:tcW w:w="8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23" w:lineRule="exact"/>
              <w:ind w:left="315"/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23" w:lineRule="exact"/>
              <w:ind w:left="263"/>
            </w:pPr>
            <w:r>
              <w:rPr>
                <w:rFonts w:ascii="Arial" w:hAnsi="Arial" w:cs="Arial"/>
                <w:sz w:val="22"/>
                <w:szCs w:val="22"/>
              </w:rPr>
              <w:t>25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4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23" w:lineRule="exact"/>
              <w:ind w:left="263"/>
            </w:pPr>
          </w:p>
        </w:tc>
      </w:tr>
      <w:tr w:rsidR="00CA55E8">
        <w:trPr>
          <w:trHeight w:hRule="exact" w:val="184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20" w:lineRule="exact"/>
              <w:rPr>
                <w:sz w:val="12"/>
                <w:szCs w:val="1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172" w:right="16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-NO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29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320" w:hanging="154"/>
            </w:pP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PON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8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30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94"/>
            </w:pP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3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3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rra.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9"/>
              </w:numPr>
              <w:tabs>
                <w:tab w:val="left" w:pos="464"/>
              </w:tabs>
              <w:kinsoku w:val="0"/>
              <w:overflowPunct w:val="0"/>
              <w:spacing w:before="13"/>
              <w:ind w:left="4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rra.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7" w:line="120" w:lineRule="exact"/>
              <w:rPr>
                <w:sz w:val="12"/>
                <w:szCs w:val="1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239" w:right="35" w:firstLine="105"/>
            </w:pPr>
            <w:r>
              <w:rPr>
                <w:rFonts w:ascii="Arial" w:hAnsi="Arial" w:cs="Arial"/>
                <w:w w:val="105"/>
                <w:sz w:val="22"/>
                <w:szCs w:val="22"/>
              </w:rPr>
              <w:t>46 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25</w:t>
            </w: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35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82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20" w:lineRule="exact"/>
              <w:rPr>
                <w:sz w:val="12"/>
                <w:szCs w:val="1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320" w:hanging="154"/>
            </w:pP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PON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8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</w:p>
        </w:tc>
        <w:tc>
          <w:tcPr>
            <w:tcW w:w="5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8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95"/>
              <w:jc w:val="both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dad,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 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7"/>
              </w:numPr>
              <w:tabs>
                <w:tab w:val="left" w:pos="464"/>
              </w:tabs>
              <w:kinsoku w:val="0"/>
              <w:overflowPunct w:val="0"/>
              <w:spacing w:before="13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apas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(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núc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27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1129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Movi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1"/>
                <w:w w:val="10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7" w:line="120" w:lineRule="exact"/>
              <w:rPr>
                <w:sz w:val="12"/>
                <w:szCs w:val="1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71"/>
            </w:pPr>
            <w:r>
              <w:rPr>
                <w:rFonts w:ascii="Arial" w:hAnsi="Arial" w:cs="Arial"/>
                <w:w w:val="105"/>
                <w:sz w:val="22"/>
                <w:szCs w:val="22"/>
              </w:rPr>
              <w:t>47</w:t>
            </w: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51</w:t>
            </w:r>
            <w:r>
              <w:rPr>
                <w:rFonts w:ascii="Arial" w:hAnsi="Arial" w:cs="Arial"/>
                <w:spacing w:val="8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y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ura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</w:t>
            </w:r>
          </w:p>
        </w:tc>
      </w:tr>
      <w:tr w:rsidR="00CA55E8">
        <w:trPr>
          <w:trHeight w:hRule="exact" w:val="254"/>
        </w:trPr>
        <w:tc>
          <w:tcPr>
            <w:tcW w:w="12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25" w:lineRule="exact"/>
              <w:ind w:left="397"/>
            </w:pP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V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25" w:lineRule="exact"/>
              <w:ind w:left="397"/>
            </w:pPr>
          </w:p>
        </w:tc>
        <w:tc>
          <w:tcPr>
            <w:tcW w:w="5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25" w:lineRule="exact"/>
              <w:ind w:left="397"/>
            </w:pPr>
          </w:p>
        </w:tc>
        <w:tc>
          <w:tcPr>
            <w:tcW w:w="8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25" w:lineRule="exact"/>
              <w:ind w:left="397"/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25" w:lineRule="exact"/>
              <w:ind w:left="239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AS</w:t>
            </w:r>
          </w:p>
        </w:tc>
        <w:tc>
          <w:tcPr>
            <w:tcW w:w="49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0" w:lineRule="exact"/>
              <w:ind w:left="104" w:right="174"/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</w:tr>
      <w:tr w:rsidR="00CA55E8">
        <w:trPr>
          <w:trHeight w:hRule="exact" w:val="769"/>
        </w:trPr>
        <w:tc>
          <w:tcPr>
            <w:tcW w:w="12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35" w:lineRule="exact"/>
              <w:jc w:val="center"/>
            </w:pPr>
            <w:r>
              <w:rPr>
                <w:rFonts w:ascii="Arial" w:hAnsi="Arial" w:cs="Arial"/>
                <w:w w:val="105"/>
                <w:sz w:val="22"/>
                <w:szCs w:val="22"/>
              </w:rPr>
              <w:t>5</w:t>
            </w: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9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35" w:lineRule="exact"/>
              <w:jc w:val="center"/>
            </w:pPr>
          </w:p>
        </w:tc>
        <w:tc>
          <w:tcPr>
            <w:tcW w:w="5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5" w:lineRule="exact"/>
              <w:jc w:val="center"/>
            </w:pPr>
          </w:p>
        </w:tc>
        <w:tc>
          <w:tcPr>
            <w:tcW w:w="8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5" w:lineRule="exact"/>
              <w:jc w:val="center"/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5" w:lineRule="exact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25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35</w:t>
            </w:r>
          </w:p>
        </w:tc>
        <w:tc>
          <w:tcPr>
            <w:tcW w:w="4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40" w:lineRule="exact"/>
              <w:ind w:left="104" w:right="174"/>
            </w:pP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rra.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2*</w:t>
            </w:r>
          </w:p>
        </w:tc>
      </w:tr>
      <w:tr w:rsidR="00CA55E8">
        <w:trPr>
          <w:trHeight w:hRule="exact" w:val="81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13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311" w:right="156" w:hanging="149"/>
            </w:pP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PON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8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</w:p>
        </w:tc>
        <w:tc>
          <w:tcPr>
            <w:tcW w:w="5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6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167"/>
              <w:jc w:val="both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ovi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dad,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 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5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98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Movi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de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71"/>
            </w:pPr>
            <w:r>
              <w:rPr>
                <w:rFonts w:ascii="Arial" w:hAnsi="Arial" w:cs="Arial"/>
                <w:w w:val="105"/>
                <w:sz w:val="22"/>
                <w:szCs w:val="22"/>
              </w:rPr>
              <w:t>52</w:t>
            </w: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57</w:t>
            </w:r>
            <w:r>
              <w:rPr>
                <w:rFonts w:ascii="Arial" w:hAnsi="Arial" w:cs="Arial"/>
                <w:spacing w:val="8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y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ura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</w:t>
            </w:r>
          </w:p>
        </w:tc>
      </w:tr>
      <w:tr w:rsidR="00CA55E8">
        <w:trPr>
          <w:trHeight w:hRule="exact" w:val="259"/>
        </w:trPr>
        <w:tc>
          <w:tcPr>
            <w:tcW w:w="12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25" w:lineRule="exact"/>
              <w:ind w:left="397"/>
            </w:pP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V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25" w:lineRule="exact"/>
              <w:ind w:left="397"/>
            </w:pPr>
          </w:p>
        </w:tc>
        <w:tc>
          <w:tcPr>
            <w:tcW w:w="5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25" w:lineRule="exact"/>
              <w:ind w:left="397"/>
            </w:pPr>
          </w:p>
        </w:tc>
        <w:tc>
          <w:tcPr>
            <w:tcW w:w="8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25" w:lineRule="exact"/>
              <w:ind w:left="397"/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25" w:lineRule="exact"/>
              <w:ind w:left="239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AS</w:t>
            </w:r>
          </w:p>
        </w:tc>
        <w:tc>
          <w:tcPr>
            <w:tcW w:w="49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40" w:lineRule="exact"/>
              <w:ind w:left="104" w:right="174"/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</w:tr>
      <w:tr w:rsidR="00CA55E8">
        <w:trPr>
          <w:trHeight w:hRule="exact" w:val="755"/>
        </w:trPr>
        <w:tc>
          <w:tcPr>
            <w:tcW w:w="12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30" w:lineRule="exact"/>
              <w:ind w:left="315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12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16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30" w:lineRule="exact"/>
              <w:ind w:left="315"/>
            </w:pPr>
          </w:p>
        </w:tc>
        <w:tc>
          <w:tcPr>
            <w:tcW w:w="5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0" w:lineRule="exact"/>
              <w:ind w:left="315"/>
            </w:pPr>
          </w:p>
        </w:tc>
        <w:tc>
          <w:tcPr>
            <w:tcW w:w="8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0" w:lineRule="exact"/>
              <w:ind w:left="315"/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0" w:lineRule="exact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25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35</w:t>
            </w:r>
          </w:p>
        </w:tc>
        <w:tc>
          <w:tcPr>
            <w:tcW w:w="4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44" w:lineRule="exact"/>
              <w:ind w:left="104" w:right="174"/>
            </w:pP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rra.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2*</w:t>
            </w:r>
          </w:p>
        </w:tc>
      </w:tr>
      <w:tr w:rsidR="00CA55E8">
        <w:trPr>
          <w:trHeight w:hRule="exact" w:val="82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20" w:lineRule="exact"/>
              <w:rPr>
                <w:sz w:val="12"/>
                <w:szCs w:val="1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14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315" w:hanging="149"/>
            </w:pP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PON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8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</w:p>
        </w:tc>
        <w:tc>
          <w:tcPr>
            <w:tcW w:w="5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4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95"/>
              <w:jc w:val="both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dad,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 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3"/>
              </w:numPr>
              <w:tabs>
                <w:tab w:val="left" w:pos="464"/>
              </w:tabs>
              <w:kinsoku w:val="0"/>
              <w:overflowPunct w:val="0"/>
              <w:spacing w:before="13" w:line="250" w:lineRule="auto"/>
              <w:ind w:left="464" w:right="98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Movi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de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7" w:line="120" w:lineRule="exact"/>
              <w:rPr>
                <w:sz w:val="12"/>
                <w:szCs w:val="12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71"/>
            </w:pPr>
            <w:r>
              <w:rPr>
                <w:rFonts w:ascii="Arial" w:hAnsi="Arial" w:cs="Arial"/>
                <w:w w:val="105"/>
                <w:sz w:val="22"/>
                <w:szCs w:val="22"/>
              </w:rPr>
              <w:t>52</w:t>
            </w: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57</w:t>
            </w:r>
            <w:r>
              <w:rPr>
                <w:rFonts w:ascii="Arial" w:hAnsi="Arial" w:cs="Arial"/>
                <w:spacing w:val="8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y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ura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 w:right="1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3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3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dad.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/>
              <w:ind w:left="104"/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DIZ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</w:t>
            </w:r>
          </w:p>
        </w:tc>
      </w:tr>
      <w:tr w:rsidR="00CA55E8">
        <w:trPr>
          <w:trHeight w:hRule="exact" w:val="259"/>
        </w:trPr>
        <w:tc>
          <w:tcPr>
            <w:tcW w:w="12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30" w:lineRule="exact"/>
              <w:ind w:left="397"/>
            </w:pP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V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30" w:lineRule="exact"/>
              <w:ind w:left="397"/>
            </w:pPr>
          </w:p>
        </w:tc>
        <w:tc>
          <w:tcPr>
            <w:tcW w:w="5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0" w:lineRule="exact"/>
              <w:ind w:left="397"/>
            </w:pPr>
          </w:p>
        </w:tc>
        <w:tc>
          <w:tcPr>
            <w:tcW w:w="8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0" w:lineRule="exact"/>
              <w:ind w:left="397"/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0" w:lineRule="exact"/>
              <w:ind w:left="239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AT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AS</w:t>
            </w:r>
          </w:p>
        </w:tc>
        <w:tc>
          <w:tcPr>
            <w:tcW w:w="49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5" w:lineRule="exact"/>
              <w:ind w:left="104" w:right="174"/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</w:tr>
      <w:tr w:rsidR="00CA55E8">
        <w:trPr>
          <w:trHeight w:hRule="exact" w:val="764"/>
        </w:trPr>
        <w:tc>
          <w:tcPr>
            <w:tcW w:w="12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35" w:lineRule="exact"/>
              <w:ind w:left="315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23</w:t>
            </w: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35" w:lineRule="exact"/>
              <w:ind w:left="315"/>
            </w:pPr>
          </w:p>
        </w:tc>
        <w:tc>
          <w:tcPr>
            <w:tcW w:w="5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5" w:lineRule="exact"/>
              <w:ind w:left="315"/>
            </w:pPr>
          </w:p>
        </w:tc>
        <w:tc>
          <w:tcPr>
            <w:tcW w:w="8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5" w:lineRule="exact"/>
              <w:ind w:left="315"/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35" w:lineRule="exact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25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35</w:t>
            </w:r>
          </w:p>
        </w:tc>
        <w:tc>
          <w:tcPr>
            <w:tcW w:w="4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40" w:lineRule="exact"/>
              <w:ind w:left="104" w:right="174"/>
            </w:pP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Ti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rra.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2*</w:t>
            </w:r>
          </w:p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26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20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7094" w:right="7090"/>
              <w:jc w:val="center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tro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n.</w:t>
            </w:r>
          </w:p>
        </w:tc>
      </w:tr>
    </w:tbl>
    <w:p w:rsidR="00CA55E8" w:rsidRDefault="00CA55E8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:rsidR="00CA55E8" w:rsidRDefault="00CA55E8">
      <w:pPr>
        <w:pStyle w:val="Ttulo4"/>
        <w:numPr>
          <w:ilvl w:val="0"/>
          <w:numId w:val="73"/>
        </w:numPr>
        <w:tabs>
          <w:tab w:val="left" w:pos="388"/>
        </w:tabs>
        <w:kinsoku w:val="0"/>
        <w:overflowPunct w:val="0"/>
        <w:ind w:left="388"/>
      </w:pPr>
      <w:r>
        <w:rPr>
          <w:b/>
          <w:bCs/>
          <w:w w:val="95"/>
        </w:rPr>
        <w:t>RE</w:t>
      </w:r>
      <w:r>
        <w:rPr>
          <w:b/>
          <w:bCs/>
          <w:spacing w:val="-2"/>
          <w:w w:val="95"/>
        </w:rPr>
        <w:t>F</w:t>
      </w:r>
      <w:r>
        <w:rPr>
          <w:b/>
          <w:bCs/>
          <w:w w:val="95"/>
        </w:rPr>
        <w:t>ERE</w:t>
      </w:r>
      <w:r>
        <w:rPr>
          <w:b/>
          <w:bCs/>
          <w:spacing w:val="2"/>
          <w:w w:val="95"/>
        </w:rPr>
        <w:t>N</w:t>
      </w:r>
      <w:r>
        <w:rPr>
          <w:b/>
          <w:bCs/>
          <w:spacing w:val="-2"/>
          <w:w w:val="95"/>
        </w:rPr>
        <w:t>C</w:t>
      </w:r>
      <w:r>
        <w:rPr>
          <w:b/>
          <w:bCs/>
          <w:spacing w:val="1"/>
          <w:w w:val="95"/>
        </w:rPr>
        <w:t>I</w:t>
      </w:r>
      <w:r>
        <w:rPr>
          <w:b/>
          <w:bCs/>
          <w:spacing w:val="-4"/>
          <w:w w:val="95"/>
        </w:rPr>
        <w:t>A</w:t>
      </w:r>
      <w:r>
        <w:rPr>
          <w:b/>
          <w:bCs/>
          <w:w w:val="95"/>
        </w:rPr>
        <w:t>:</w:t>
      </w:r>
      <w:r>
        <w:rPr>
          <w:b/>
          <w:bCs/>
          <w:spacing w:val="5"/>
          <w:w w:val="95"/>
        </w:rPr>
        <w:t xml:space="preserve"> </w:t>
      </w:r>
      <w:r>
        <w:rPr>
          <w:spacing w:val="2"/>
          <w:w w:val="95"/>
        </w:rPr>
        <w:t>SE</w:t>
      </w:r>
      <w:r>
        <w:rPr>
          <w:spacing w:val="-5"/>
          <w:w w:val="95"/>
        </w:rPr>
        <w:t>P</w:t>
      </w:r>
      <w:r>
        <w:rPr>
          <w:w w:val="95"/>
        </w:rPr>
        <w:t>.</w:t>
      </w:r>
      <w:r>
        <w:rPr>
          <w:spacing w:val="5"/>
          <w:w w:val="95"/>
        </w:rPr>
        <w:t xml:space="preserve"> </w:t>
      </w:r>
      <w:r>
        <w:rPr>
          <w:spacing w:val="1"/>
          <w:w w:val="95"/>
        </w:rPr>
        <w:t>A</w:t>
      </w:r>
      <w:r>
        <w:rPr>
          <w:spacing w:val="-1"/>
          <w:w w:val="95"/>
        </w:rPr>
        <w:t>pre</w:t>
      </w:r>
      <w:r>
        <w:rPr>
          <w:w w:val="95"/>
        </w:rPr>
        <w:t>n</w:t>
      </w:r>
      <w:r>
        <w:rPr>
          <w:spacing w:val="-1"/>
          <w:w w:val="95"/>
        </w:rPr>
        <w:t>d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z</w:t>
      </w:r>
      <w:r>
        <w:rPr>
          <w:w w:val="95"/>
        </w:rPr>
        <w:t>a</w:t>
      </w:r>
      <w:r>
        <w:rPr>
          <w:spacing w:val="-2"/>
          <w:w w:val="95"/>
        </w:rPr>
        <w:t>j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2"/>
          <w:w w:val="95"/>
        </w:rPr>
        <w:t xml:space="preserve"> </w:t>
      </w:r>
      <w:r>
        <w:rPr>
          <w:spacing w:val="1"/>
          <w:w w:val="95"/>
        </w:rPr>
        <w:t>c</w:t>
      </w:r>
      <w:r>
        <w:rPr>
          <w:spacing w:val="-1"/>
          <w:w w:val="95"/>
        </w:rPr>
        <w:t>l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p</w:t>
      </w:r>
      <w:r>
        <w:rPr>
          <w:w w:val="95"/>
        </w:rPr>
        <w:t>a</w:t>
      </w:r>
      <w:r>
        <w:rPr>
          <w:spacing w:val="-1"/>
          <w:w w:val="95"/>
        </w:rPr>
        <w:t>r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spacing w:val="2"/>
          <w:w w:val="95"/>
        </w:rPr>
        <w:t>l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spacing w:val="-1"/>
          <w:w w:val="95"/>
        </w:rPr>
        <w:t>ed</w:t>
      </w:r>
      <w:r>
        <w:rPr>
          <w:w w:val="95"/>
        </w:rPr>
        <w:t>u</w:t>
      </w:r>
      <w:r>
        <w:rPr>
          <w:spacing w:val="1"/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</w:t>
      </w:r>
      <w:r>
        <w:rPr>
          <w:spacing w:val="5"/>
          <w:w w:val="95"/>
        </w:rPr>
        <w:t xml:space="preserve"> </w:t>
      </w:r>
      <w:r>
        <w:rPr>
          <w:spacing w:val="-2"/>
          <w:w w:val="95"/>
        </w:rPr>
        <w:t>i</w:t>
      </w:r>
      <w:r>
        <w:rPr>
          <w:w w:val="95"/>
        </w:rPr>
        <w:t>n</w:t>
      </w:r>
      <w:r>
        <w:rPr>
          <w:spacing w:val="-2"/>
          <w:w w:val="95"/>
        </w:rPr>
        <w:t>t</w:t>
      </w:r>
      <w:r>
        <w:rPr>
          <w:spacing w:val="-1"/>
          <w:w w:val="95"/>
        </w:rPr>
        <w:t>e</w:t>
      </w:r>
      <w:r>
        <w:rPr>
          <w:w w:val="95"/>
        </w:rPr>
        <w:t>g</w:t>
      </w:r>
      <w:r>
        <w:rPr>
          <w:spacing w:val="-1"/>
          <w:w w:val="95"/>
        </w:rPr>
        <w:t>r</w:t>
      </w:r>
      <w:r>
        <w:rPr>
          <w:w w:val="95"/>
        </w:rPr>
        <w:t>a</w:t>
      </w:r>
      <w:r>
        <w:rPr>
          <w:spacing w:val="-1"/>
          <w:w w:val="95"/>
        </w:rPr>
        <w:t>l</w:t>
      </w:r>
      <w:r>
        <w:rPr>
          <w:w w:val="95"/>
        </w:rPr>
        <w:t>.</w:t>
      </w:r>
      <w:r>
        <w:rPr>
          <w:spacing w:val="5"/>
          <w:w w:val="95"/>
        </w:rPr>
        <w:t xml:space="preserve"> </w:t>
      </w:r>
      <w:r>
        <w:rPr>
          <w:spacing w:val="2"/>
          <w:w w:val="95"/>
        </w:rPr>
        <w:t>E</w:t>
      </w:r>
      <w:r>
        <w:rPr>
          <w:spacing w:val="-1"/>
          <w:w w:val="95"/>
        </w:rPr>
        <w:t>d</w:t>
      </w:r>
      <w:r>
        <w:rPr>
          <w:w w:val="95"/>
        </w:rPr>
        <w:t>u</w:t>
      </w:r>
      <w:r>
        <w:rPr>
          <w:spacing w:val="1"/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</w:t>
      </w:r>
      <w:r>
        <w:rPr>
          <w:spacing w:val="4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i</w:t>
      </w:r>
      <w:r>
        <w:rPr>
          <w:w w:val="95"/>
        </w:rPr>
        <w:t>ma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i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spacing w:val="2"/>
          <w:w w:val="95"/>
        </w:rPr>
        <w:t>6</w:t>
      </w:r>
      <w:r>
        <w:rPr>
          <w:spacing w:val="-2"/>
          <w:w w:val="95"/>
        </w:rPr>
        <w:t>º</w:t>
      </w:r>
      <w:r>
        <w:rPr>
          <w:w w:val="95"/>
        </w:rPr>
        <w:t>.</w:t>
      </w:r>
      <w:r>
        <w:rPr>
          <w:spacing w:val="6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l</w:t>
      </w:r>
      <w:r>
        <w:rPr>
          <w:w w:val="95"/>
        </w:rPr>
        <w:t>an</w:t>
      </w:r>
      <w:r>
        <w:rPr>
          <w:spacing w:val="4"/>
          <w:w w:val="95"/>
        </w:rPr>
        <w:t xml:space="preserve"> </w:t>
      </w:r>
      <w:r>
        <w:rPr>
          <w:w w:val="95"/>
        </w:rPr>
        <w:t>y</w:t>
      </w:r>
      <w:r>
        <w:rPr>
          <w:spacing w:val="5"/>
          <w:w w:val="95"/>
        </w:rPr>
        <w:t xml:space="preserve"> 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r</w:t>
      </w:r>
      <w:r>
        <w:rPr>
          <w:spacing w:val="-2"/>
          <w:w w:val="95"/>
        </w:rPr>
        <w:t>o</w:t>
      </w:r>
      <w:r>
        <w:rPr>
          <w:w w:val="95"/>
        </w:rPr>
        <w:t>g</w:t>
      </w:r>
      <w:r>
        <w:rPr>
          <w:spacing w:val="-1"/>
          <w:w w:val="95"/>
        </w:rPr>
        <w:t>r</w:t>
      </w:r>
      <w:r>
        <w:rPr>
          <w:w w:val="95"/>
        </w:rPr>
        <w:t>amas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d</w:t>
      </w:r>
      <w:r>
        <w:rPr>
          <w:w w:val="95"/>
        </w:rPr>
        <w:t>e</w:t>
      </w:r>
      <w:r>
        <w:rPr>
          <w:spacing w:val="2"/>
          <w:w w:val="95"/>
        </w:rPr>
        <w:t xml:space="preserve"> E</w:t>
      </w:r>
      <w:r>
        <w:rPr>
          <w:spacing w:val="-3"/>
          <w:w w:val="95"/>
        </w:rPr>
        <w:t>s</w:t>
      </w:r>
      <w:r>
        <w:rPr>
          <w:spacing w:val="-2"/>
          <w:w w:val="95"/>
        </w:rPr>
        <w:t>t</w:t>
      </w:r>
      <w:r>
        <w:rPr>
          <w:w w:val="95"/>
        </w:rPr>
        <w:t>u</w:t>
      </w:r>
      <w:r>
        <w:rPr>
          <w:spacing w:val="3"/>
          <w:w w:val="95"/>
        </w:rPr>
        <w:t>d</w:t>
      </w:r>
      <w:r>
        <w:rPr>
          <w:spacing w:val="-2"/>
          <w:w w:val="95"/>
        </w:rPr>
        <w:t>io</w:t>
      </w:r>
      <w:r>
        <w:rPr>
          <w:w w:val="95"/>
        </w:rPr>
        <w:t>,</w:t>
      </w:r>
      <w:r>
        <w:rPr>
          <w:spacing w:val="6"/>
          <w:w w:val="95"/>
        </w:rPr>
        <w:t xml:space="preserve"> </w:t>
      </w:r>
      <w:r>
        <w:rPr>
          <w:spacing w:val="-2"/>
          <w:w w:val="95"/>
        </w:rPr>
        <w:t>o</w:t>
      </w:r>
      <w:r>
        <w:rPr>
          <w:spacing w:val="3"/>
          <w:w w:val="95"/>
        </w:rPr>
        <w:t>r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e</w:t>
      </w:r>
      <w:r>
        <w:rPr>
          <w:w w:val="95"/>
        </w:rPr>
        <w:t>n</w:t>
      </w:r>
      <w:r>
        <w:rPr>
          <w:spacing w:val="-2"/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io</w:t>
      </w:r>
      <w:r>
        <w:rPr>
          <w:w w:val="95"/>
        </w:rPr>
        <w:t>n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7"/>
          <w:w w:val="95"/>
        </w:rPr>
        <w:t xml:space="preserve"> </w:t>
      </w:r>
      <w:r>
        <w:rPr>
          <w:spacing w:val="-1"/>
          <w:w w:val="95"/>
        </w:rPr>
        <w:t>d</w:t>
      </w:r>
      <w:r>
        <w:rPr>
          <w:spacing w:val="-2"/>
          <w:w w:val="95"/>
        </w:rPr>
        <w:t>i</w:t>
      </w:r>
      <w:r>
        <w:rPr>
          <w:spacing w:val="-1"/>
          <w:w w:val="95"/>
        </w:rPr>
        <w:t>d</w:t>
      </w:r>
      <w:r>
        <w:rPr>
          <w:spacing w:val="5"/>
          <w:w w:val="95"/>
        </w:rPr>
        <w:t>á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ti</w:t>
      </w:r>
      <w:r>
        <w:rPr>
          <w:spacing w:val="1"/>
          <w:w w:val="95"/>
        </w:rPr>
        <w:t>c</w:t>
      </w:r>
      <w:r>
        <w:rPr>
          <w:w w:val="95"/>
        </w:rPr>
        <w:t>as</w:t>
      </w:r>
      <w:r>
        <w:rPr>
          <w:spacing w:val="2"/>
          <w:w w:val="95"/>
        </w:rPr>
        <w:t xml:space="preserve"> </w:t>
      </w:r>
      <w:r>
        <w:rPr>
          <w:w w:val="95"/>
        </w:rPr>
        <w:t>y</w:t>
      </w:r>
      <w:r>
        <w:rPr>
          <w:spacing w:val="6"/>
          <w:w w:val="95"/>
        </w:rPr>
        <w:t xml:space="preserve"> </w:t>
      </w:r>
      <w:r>
        <w:rPr>
          <w:spacing w:val="-3"/>
          <w:w w:val="95"/>
        </w:rPr>
        <w:t>s</w:t>
      </w:r>
      <w:r>
        <w:rPr>
          <w:w w:val="95"/>
        </w:rPr>
        <w:t>ug</w:t>
      </w:r>
      <w:r>
        <w:rPr>
          <w:spacing w:val="-1"/>
          <w:w w:val="95"/>
        </w:rPr>
        <w:t>ere</w:t>
      </w:r>
      <w:r>
        <w:rPr>
          <w:w w:val="95"/>
        </w:rPr>
        <w:t>n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</w:t>
      </w:r>
      <w:r>
        <w:rPr>
          <w:w w:val="95"/>
        </w:rPr>
        <w:t>as</w:t>
      </w:r>
      <w:r>
        <w:rPr>
          <w:spacing w:val="1"/>
          <w:w w:val="95"/>
        </w:rPr>
        <w:t xml:space="preserve"> </w:t>
      </w:r>
      <w:r>
        <w:rPr>
          <w:spacing w:val="3"/>
          <w:w w:val="95"/>
        </w:rPr>
        <w:t>d</w:t>
      </w:r>
      <w:r>
        <w:rPr>
          <w:w w:val="95"/>
        </w:rPr>
        <w:t>e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a</w:t>
      </w:r>
      <w:r>
        <w:rPr>
          <w:spacing w:val="-1"/>
          <w:w w:val="95"/>
        </w:rPr>
        <w:t>l</w:t>
      </w:r>
      <w:r>
        <w:rPr>
          <w:w w:val="95"/>
        </w:rPr>
        <w:t>ua</w:t>
      </w:r>
      <w:r>
        <w:rPr>
          <w:spacing w:val="1"/>
          <w:w w:val="95"/>
        </w:rPr>
        <w:t>c</w:t>
      </w:r>
      <w:r>
        <w:rPr>
          <w:spacing w:val="-2"/>
          <w:w w:val="95"/>
        </w:rPr>
        <w:t>ió</w:t>
      </w:r>
      <w:r>
        <w:rPr>
          <w:w w:val="95"/>
        </w:rPr>
        <w:t>n.</w:t>
      </w:r>
    </w:p>
    <w:p w:rsidR="00CA55E8" w:rsidRDefault="00CA55E8">
      <w:pPr>
        <w:pStyle w:val="Ttulo4"/>
        <w:numPr>
          <w:ilvl w:val="0"/>
          <w:numId w:val="73"/>
        </w:numPr>
        <w:tabs>
          <w:tab w:val="left" w:pos="388"/>
        </w:tabs>
        <w:kinsoku w:val="0"/>
        <w:overflowPunct w:val="0"/>
        <w:ind w:left="388"/>
        <w:sectPr w:rsidR="00CA55E8">
          <w:pgSz w:w="24480" w:h="15840" w:orient="landscape"/>
          <w:pgMar w:top="34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52"/>
        <w:ind w:left="8061" w:right="8431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17B59F"/>
          <w:spacing w:val="-1"/>
          <w:w w:val="90"/>
        </w:rPr>
        <w:lastRenderedPageBreak/>
        <w:t>D</w:t>
      </w:r>
      <w:r>
        <w:rPr>
          <w:rFonts w:ascii="Arial" w:hAnsi="Arial" w:cs="Arial"/>
          <w:b/>
          <w:bCs/>
          <w:color w:val="17B59F"/>
          <w:w w:val="90"/>
        </w:rPr>
        <w:t>O</w:t>
      </w:r>
      <w:r>
        <w:rPr>
          <w:rFonts w:ascii="Arial" w:hAnsi="Arial" w:cs="Arial"/>
          <w:b/>
          <w:bCs/>
          <w:color w:val="17B59F"/>
          <w:spacing w:val="-3"/>
          <w:w w:val="90"/>
        </w:rPr>
        <w:t>S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1"/>
          <w:w w:val="90"/>
        </w:rPr>
        <w:t>F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w w:val="90"/>
        </w:rPr>
        <w:t>ÓN</w:t>
      </w:r>
      <w:r>
        <w:rPr>
          <w:rFonts w:ascii="Arial" w:hAnsi="Arial" w:cs="Arial"/>
          <w:b/>
          <w:bCs/>
          <w:color w:val="17B59F"/>
          <w:spacing w:val="29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1"/>
          <w:w w:val="90"/>
        </w:rPr>
        <w:t>F</w:t>
      </w:r>
      <w:r>
        <w:rPr>
          <w:rFonts w:ascii="Arial" w:hAnsi="Arial" w:cs="Arial"/>
          <w:b/>
          <w:bCs/>
          <w:color w:val="17B59F"/>
          <w:w w:val="90"/>
        </w:rPr>
        <w:t>ORM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6"/>
          <w:w w:val="90"/>
        </w:rPr>
        <w:t>Ó</w:t>
      </w:r>
      <w:r>
        <w:rPr>
          <w:rFonts w:ascii="Arial" w:hAnsi="Arial" w:cs="Arial"/>
          <w:b/>
          <w:bCs/>
          <w:color w:val="17B59F"/>
          <w:w w:val="90"/>
        </w:rPr>
        <w:t>N</w:t>
      </w:r>
      <w:r>
        <w:rPr>
          <w:rFonts w:ascii="Arial" w:hAnsi="Arial" w:cs="Arial"/>
          <w:b/>
          <w:bCs/>
          <w:color w:val="17B59F"/>
          <w:spacing w:val="29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spacing w:val="1"/>
          <w:w w:val="90"/>
        </w:rPr>
        <w:t>Í</w:t>
      </w:r>
      <w:r>
        <w:rPr>
          <w:rFonts w:ascii="Arial" w:hAnsi="Arial" w:cs="Arial"/>
          <w:b/>
          <w:bCs/>
          <w:color w:val="17B59F"/>
          <w:spacing w:val="-7"/>
          <w:w w:val="90"/>
        </w:rPr>
        <w:t>V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w w:val="90"/>
        </w:rPr>
        <w:t>A</w:t>
      </w:r>
      <w:r>
        <w:rPr>
          <w:rFonts w:ascii="Arial" w:hAnsi="Arial" w:cs="Arial"/>
          <w:b/>
          <w:bCs/>
          <w:color w:val="17B59F"/>
          <w:spacing w:val="22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w w:val="90"/>
        </w:rPr>
        <w:t>Y</w:t>
      </w:r>
      <w:r>
        <w:rPr>
          <w:rFonts w:ascii="Arial" w:hAnsi="Arial" w:cs="Arial"/>
          <w:b/>
          <w:bCs/>
          <w:color w:val="17B59F"/>
          <w:spacing w:val="23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w w:val="90"/>
        </w:rPr>
        <w:t>É</w:t>
      </w:r>
      <w:r>
        <w:rPr>
          <w:rFonts w:ascii="Arial" w:hAnsi="Arial" w:cs="Arial"/>
          <w:b/>
          <w:bCs/>
          <w:color w:val="17B59F"/>
          <w:spacing w:val="-2"/>
          <w:w w:val="90"/>
        </w:rPr>
        <w:t>T</w:t>
      </w:r>
      <w:r>
        <w:rPr>
          <w:rFonts w:ascii="Arial" w:hAnsi="Arial" w:cs="Arial"/>
          <w:b/>
          <w:bCs/>
          <w:color w:val="17B59F"/>
          <w:spacing w:val="1"/>
          <w:w w:val="90"/>
        </w:rPr>
        <w:t>I</w:t>
      </w:r>
      <w:r>
        <w:rPr>
          <w:rFonts w:ascii="Arial" w:hAnsi="Arial" w:cs="Arial"/>
          <w:b/>
          <w:bCs/>
          <w:color w:val="17B59F"/>
          <w:spacing w:val="-2"/>
          <w:w w:val="90"/>
        </w:rPr>
        <w:t>C</w:t>
      </w:r>
      <w:r>
        <w:rPr>
          <w:rFonts w:ascii="Arial" w:hAnsi="Arial" w:cs="Arial"/>
          <w:b/>
          <w:bCs/>
          <w:color w:val="17B59F"/>
          <w:w w:val="90"/>
        </w:rPr>
        <w:t>A</w:t>
      </w:r>
      <w:r>
        <w:rPr>
          <w:rFonts w:ascii="Arial" w:hAnsi="Arial" w:cs="Arial"/>
          <w:b/>
          <w:bCs/>
          <w:color w:val="17B59F"/>
          <w:spacing w:val="29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2"/>
          <w:w w:val="90"/>
        </w:rPr>
        <w:t>6</w:t>
      </w:r>
      <w:r>
        <w:rPr>
          <w:rFonts w:ascii="Arial" w:hAnsi="Arial" w:cs="Arial"/>
          <w:b/>
          <w:bCs/>
          <w:color w:val="17B59F"/>
          <w:w w:val="90"/>
        </w:rPr>
        <w:t>º</w:t>
      </w:r>
      <w:r>
        <w:rPr>
          <w:rFonts w:ascii="Arial" w:hAnsi="Arial" w:cs="Arial"/>
          <w:b/>
          <w:bCs/>
          <w:color w:val="17B59F"/>
          <w:spacing w:val="25"/>
          <w:w w:val="90"/>
        </w:rPr>
        <w:t xml:space="preserve"> </w:t>
      </w:r>
      <w:r>
        <w:rPr>
          <w:rFonts w:ascii="Arial" w:hAnsi="Arial" w:cs="Arial"/>
          <w:b/>
          <w:bCs/>
          <w:color w:val="17B59F"/>
          <w:spacing w:val="-3"/>
          <w:w w:val="90"/>
        </w:rPr>
        <w:t>G</w:t>
      </w:r>
      <w:r>
        <w:rPr>
          <w:rFonts w:ascii="Arial" w:hAnsi="Arial" w:cs="Arial"/>
          <w:b/>
          <w:bCs/>
          <w:color w:val="17B59F"/>
          <w:w w:val="90"/>
        </w:rPr>
        <w:t>R</w:t>
      </w:r>
      <w:r>
        <w:rPr>
          <w:rFonts w:ascii="Arial" w:hAnsi="Arial" w:cs="Arial"/>
          <w:b/>
          <w:bCs/>
          <w:color w:val="17B59F"/>
          <w:spacing w:val="-3"/>
          <w:w w:val="90"/>
        </w:rPr>
        <w:t>A</w:t>
      </w:r>
      <w:r>
        <w:rPr>
          <w:rFonts w:ascii="Arial" w:hAnsi="Arial" w:cs="Arial"/>
          <w:b/>
          <w:bCs/>
          <w:color w:val="17B59F"/>
          <w:spacing w:val="-1"/>
          <w:w w:val="90"/>
        </w:rPr>
        <w:t>D</w:t>
      </w:r>
      <w:r>
        <w:rPr>
          <w:rFonts w:ascii="Arial" w:hAnsi="Arial" w:cs="Arial"/>
          <w:b/>
          <w:bCs/>
          <w:color w:val="17B59F"/>
          <w:w w:val="90"/>
        </w:rPr>
        <w:t>O</w:t>
      </w:r>
    </w:p>
    <w:p w:rsidR="00CA55E8" w:rsidRDefault="00CA55E8">
      <w:pPr>
        <w:kinsoku w:val="0"/>
        <w:overflowPunct w:val="0"/>
        <w:spacing w:before="14" w:line="280" w:lineRule="exact"/>
        <w:rPr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1138"/>
        <w:gridCol w:w="5243"/>
        <w:gridCol w:w="8508"/>
        <w:gridCol w:w="1134"/>
        <w:gridCol w:w="4963"/>
      </w:tblGrid>
      <w:tr w:rsidR="00CA55E8">
        <w:trPr>
          <w:trHeight w:hRule="exact" w:val="66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28"/>
            </w:pP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</w:rPr>
              <w:t>EM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</w:rPr>
              <w:t>A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14"/>
            </w:pP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Á</w:t>
            </w:r>
            <w:r>
              <w:rPr>
                <w:rFonts w:ascii="Arial" w:hAnsi="Arial" w:cs="Arial"/>
                <w:b/>
                <w:bCs/>
                <w:w w:val="95"/>
              </w:rPr>
              <w:t>M</w:t>
            </w:r>
            <w:r>
              <w:rPr>
                <w:rFonts w:ascii="Arial" w:hAnsi="Arial" w:cs="Arial"/>
                <w:b/>
                <w:bCs/>
                <w:spacing w:val="2"/>
                <w:w w:val="95"/>
              </w:rPr>
              <w:t>B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I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T</w:t>
            </w:r>
            <w:r>
              <w:rPr>
                <w:rFonts w:ascii="Arial" w:hAnsi="Arial" w:cs="Arial"/>
                <w:b/>
                <w:bCs/>
                <w:w w:val="95"/>
              </w:rPr>
              <w:t>O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81D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189"/>
            </w:pP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RE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Z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w w:val="90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39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P</w:t>
            </w:r>
            <w:r>
              <w:rPr>
                <w:rFonts w:ascii="Arial" w:hAnsi="Arial" w:cs="Arial"/>
                <w:b/>
                <w:bCs/>
                <w:w w:val="90"/>
              </w:rPr>
              <w:t>ER</w:t>
            </w:r>
            <w:r>
              <w:rPr>
                <w:rFonts w:ascii="Arial" w:hAnsi="Arial" w:cs="Arial"/>
                <w:b/>
                <w:bCs/>
                <w:spacing w:val="-3"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834F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510" w:right="3508"/>
              <w:jc w:val="center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T</w:t>
            </w:r>
            <w:r>
              <w:rPr>
                <w:rFonts w:ascii="Arial" w:hAnsi="Arial" w:cs="Arial"/>
                <w:b/>
                <w:bCs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</w:rPr>
              <w:t>OS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A7E0"/>
          </w:tcPr>
          <w:p w:rsidR="00CA55E8" w:rsidRDefault="00CA55E8">
            <w:pPr>
              <w:pStyle w:val="TableParagraph"/>
              <w:kinsoku w:val="0"/>
              <w:overflowPunct w:val="0"/>
              <w:spacing w:before="7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47"/>
            </w:pPr>
            <w:r>
              <w:rPr>
                <w:rFonts w:ascii="Arial" w:hAnsi="Arial" w:cs="Arial"/>
                <w:b/>
                <w:bCs/>
                <w:w w:val="85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85"/>
              </w:rPr>
              <w:t>T</w:t>
            </w:r>
            <w:r>
              <w:rPr>
                <w:rFonts w:ascii="Arial" w:hAnsi="Arial" w:cs="Arial"/>
                <w:b/>
                <w:bCs/>
                <w:w w:val="85"/>
              </w:rPr>
              <w:t>G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005E"/>
          </w:tcPr>
          <w:p w:rsidR="00CA55E8" w:rsidRDefault="00CA55E8">
            <w:pPr>
              <w:pStyle w:val="TableParagraph"/>
              <w:kinsoku w:val="0"/>
              <w:overflowPunct w:val="0"/>
              <w:spacing w:before="42" w:line="250" w:lineRule="auto"/>
              <w:ind w:left="1475" w:right="174" w:firstLine="4"/>
            </w:pP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</w:rPr>
              <w:t>D</w:t>
            </w:r>
            <w:r>
              <w:rPr>
                <w:rFonts w:ascii="Arial" w:hAnsi="Arial" w:cs="Arial"/>
                <w:b/>
                <w:bCs/>
                <w:spacing w:val="-6"/>
                <w:w w:val="9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</w:rPr>
              <w:t>A</w:t>
            </w:r>
            <w:r>
              <w:rPr>
                <w:rFonts w:ascii="Arial" w:hAnsi="Arial" w:cs="Arial"/>
                <w:b/>
                <w:bCs/>
                <w:spacing w:val="33"/>
                <w:w w:val="9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</w:rPr>
              <w:t>EN</w:t>
            </w:r>
            <w:r>
              <w:rPr>
                <w:rFonts w:ascii="Arial" w:hAnsi="Arial" w:cs="Arial"/>
                <w:b/>
                <w:bCs/>
                <w:w w:val="9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</w:rPr>
              <w:t>P</w:t>
            </w:r>
            <w:r>
              <w:rPr>
                <w:rFonts w:ascii="Arial" w:hAnsi="Arial" w:cs="Arial"/>
                <w:b/>
                <w:bCs/>
                <w:w w:val="95"/>
              </w:rPr>
              <w:t>RO</w:t>
            </w:r>
            <w:r>
              <w:rPr>
                <w:rFonts w:ascii="Arial" w:hAnsi="Arial" w:cs="Arial"/>
                <w:b/>
                <w:bCs/>
                <w:spacing w:val="-3"/>
                <w:w w:val="95"/>
              </w:rPr>
              <w:t>G</w:t>
            </w:r>
            <w:r>
              <w:rPr>
                <w:rFonts w:ascii="Arial" w:hAnsi="Arial" w:cs="Arial"/>
                <w:b/>
                <w:bCs/>
                <w:w w:val="95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w w:val="95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</w:rPr>
              <w:t xml:space="preserve">MA </w:t>
            </w:r>
            <w:r>
              <w:rPr>
                <w:rFonts w:ascii="Arial" w:hAnsi="Arial" w:cs="Arial"/>
                <w:b/>
                <w:bCs/>
                <w:spacing w:val="4"/>
                <w:w w:val="9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</w:rPr>
              <w:t>201</w:t>
            </w:r>
            <w:r>
              <w:rPr>
                <w:rFonts w:ascii="Arial" w:hAnsi="Arial" w:cs="Arial"/>
                <w:b/>
                <w:bCs/>
                <w:w w:val="95"/>
              </w:rPr>
              <w:t>8</w:t>
            </w:r>
          </w:p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20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543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IN</w:t>
            </w:r>
            <w:r>
              <w:rPr>
                <w:rFonts w:ascii="Arial" w:hAnsi="Arial" w:cs="Arial"/>
                <w:spacing w:val="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ACI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spacing w:val="-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ENCI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IAGN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ÓS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O</w:t>
            </w:r>
          </w:p>
        </w:tc>
      </w:tr>
      <w:tr w:rsidR="00CA55E8">
        <w:trPr>
          <w:trHeight w:hRule="exact" w:val="187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8"/>
              <w:jc w:val="center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AG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right="4"/>
              <w:jc w:val="center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99" w:right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LA</w:t>
            </w:r>
            <w:r>
              <w:rPr>
                <w:rFonts w:ascii="Arial" w:hAnsi="Arial" w:cs="Arial"/>
                <w:b/>
                <w:bCs/>
                <w:spacing w:val="-2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ÑE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b/>
                <w:bCs/>
                <w:spacing w:val="-3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LA</w:t>
            </w:r>
            <w:r>
              <w:rPr>
                <w:rFonts w:ascii="Arial" w:hAnsi="Arial" w:cs="Arial"/>
                <w:b/>
                <w:bCs/>
                <w:spacing w:val="-2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bCs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-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</w:p>
          <w:p w:rsidR="00CA55E8" w:rsidRDefault="00CA55E8">
            <w:pPr>
              <w:pStyle w:val="Prrafodelista"/>
              <w:numPr>
                <w:ilvl w:val="0"/>
                <w:numId w:val="22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76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ad,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dad.</w:t>
            </w:r>
          </w:p>
          <w:p w:rsidR="00CA55E8" w:rsidRDefault="00CA55E8">
            <w:pPr>
              <w:pStyle w:val="Prrafodelista"/>
              <w:numPr>
                <w:ilvl w:val="0"/>
                <w:numId w:val="22"/>
              </w:numPr>
              <w:tabs>
                <w:tab w:val="left" w:pos="459"/>
              </w:tabs>
              <w:kinsoku w:val="0"/>
              <w:overflowPunct w:val="0"/>
              <w:spacing w:before="10" w:line="250" w:lineRule="auto"/>
              <w:ind w:left="459" w:right="151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3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-3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3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RRO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LLO</w:t>
            </w:r>
          </w:p>
          <w:p w:rsidR="00CA55E8" w:rsidRDefault="00CA55E8">
            <w:pPr>
              <w:pStyle w:val="Prrafodelista"/>
              <w:numPr>
                <w:ilvl w:val="0"/>
                <w:numId w:val="21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rp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o.</w:t>
            </w:r>
          </w:p>
          <w:p w:rsidR="00CA55E8" w:rsidRDefault="00CA55E8">
            <w:pPr>
              <w:pStyle w:val="Prrafodelista"/>
              <w:numPr>
                <w:ilvl w:val="0"/>
                <w:numId w:val="21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nto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ah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a.</w:t>
            </w:r>
          </w:p>
          <w:p w:rsidR="00CA55E8" w:rsidRDefault="00CA55E8">
            <w:pPr>
              <w:pStyle w:val="Prrafodelista"/>
              <w:numPr>
                <w:ilvl w:val="0"/>
                <w:numId w:val="21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ro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fu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o.</w:t>
            </w:r>
          </w:p>
          <w:p w:rsidR="00CA55E8" w:rsidRDefault="00CA55E8">
            <w:pPr>
              <w:pStyle w:val="Prrafodelista"/>
              <w:numPr>
                <w:ilvl w:val="0"/>
                <w:numId w:val="21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ro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5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15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268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5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31" w:right="429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SE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"/>
              <w:jc w:val="center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258"/>
            </w:pP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dado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z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H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LA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LUD</w:t>
            </w:r>
          </w:p>
          <w:p w:rsidR="00CA55E8" w:rsidRDefault="00CA55E8">
            <w:pPr>
              <w:pStyle w:val="Prrafodelista"/>
              <w:numPr>
                <w:ilvl w:val="0"/>
                <w:numId w:val="19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58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ch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ral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  <w:p w:rsidR="00CA55E8" w:rsidRDefault="00CA55E8">
            <w:pPr>
              <w:pStyle w:val="Prrafodelista"/>
              <w:numPr>
                <w:ilvl w:val="0"/>
                <w:numId w:val="19"/>
              </w:numPr>
              <w:tabs>
                <w:tab w:val="left" w:pos="464"/>
              </w:tabs>
              <w:kinsoku w:val="0"/>
              <w:overflowPunct w:val="0"/>
              <w:spacing w:before="10" w:line="250" w:lineRule="auto"/>
              <w:ind w:left="464" w:right="53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tar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/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da.</w:t>
            </w:r>
          </w:p>
          <w:p w:rsidR="00CA55E8" w:rsidRDefault="00CA55E8">
            <w:pPr>
              <w:pStyle w:val="Prrafodelista"/>
              <w:numPr>
                <w:ilvl w:val="0"/>
                <w:numId w:val="19"/>
              </w:numPr>
              <w:tabs>
                <w:tab w:val="left" w:pos="464"/>
              </w:tabs>
              <w:kinsoku w:val="0"/>
              <w:overflowPunct w:val="0"/>
              <w:spacing w:before="5" w:line="250" w:lineRule="auto"/>
              <w:ind w:left="464" w:right="41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9"/>
              </w:numPr>
              <w:tabs>
                <w:tab w:val="left" w:pos="464"/>
              </w:tabs>
              <w:kinsoku w:val="0"/>
              <w:overflowPunct w:val="0"/>
              <w:spacing w:before="10" w:line="250" w:lineRule="auto"/>
              <w:ind w:left="464" w:right="395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rut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ct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d.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22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29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89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649" w:right="653"/>
              <w:jc w:val="center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8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259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4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IDI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RS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NA.</w:t>
            </w:r>
          </w:p>
          <w:p w:rsidR="00CA55E8" w:rsidRDefault="00CA55E8">
            <w:pPr>
              <w:pStyle w:val="Prrafodelista"/>
              <w:numPr>
                <w:ilvl w:val="0"/>
                <w:numId w:val="17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ál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bre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7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ál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rtan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7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43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dré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  <w:p w:rsidR="00CA55E8" w:rsidRDefault="00CA55E8">
            <w:pPr>
              <w:pStyle w:val="Prrafodelista"/>
              <w:numPr>
                <w:ilvl w:val="0"/>
                <w:numId w:val="17"/>
              </w:numPr>
              <w:tabs>
                <w:tab w:val="left" w:pos="464"/>
              </w:tabs>
              <w:kinsoku w:val="0"/>
              <w:overflowPunct w:val="0"/>
              <w:spacing w:before="10" w:line="250" w:lineRule="auto"/>
              <w:ind w:left="464" w:right="965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5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30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35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891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1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649" w:right="649"/>
              <w:jc w:val="center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6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170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adas</w:t>
            </w:r>
            <w:r>
              <w:rPr>
                <w:rFonts w:ascii="Arial" w:hAnsi="Arial" w:cs="Arial"/>
                <w:spacing w:val="-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IDI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RS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</w:p>
          <w:p w:rsidR="00CA55E8" w:rsidRDefault="00CA55E8">
            <w:pPr>
              <w:pStyle w:val="Prrafodelista"/>
              <w:numPr>
                <w:ilvl w:val="0"/>
                <w:numId w:val="15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ál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bre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5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ál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rtan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ara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5"/>
              </w:numPr>
              <w:tabs>
                <w:tab w:val="left" w:pos="464"/>
              </w:tabs>
              <w:kinsoku w:val="0"/>
              <w:overflowPunct w:val="0"/>
              <w:spacing w:before="16" w:line="250" w:lineRule="auto"/>
              <w:ind w:left="464" w:right="43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gun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dré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  <w:p w:rsidR="00CA55E8" w:rsidRDefault="00CA55E8">
            <w:pPr>
              <w:pStyle w:val="Prrafodelista"/>
              <w:numPr>
                <w:ilvl w:val="0"/>
                <w:numId w:val="15"/>
              </w:numPr>
              <w:tabs>
                <w:tab w:val="left" w:pos="464"/>
              </w:tabs>
              <w:kinsoku w:val="0"/>
              <w:overflowPunct w:val="0"/>
              <w:spacing w:before="10" w:line="250" w:lineRule="auto"/>
              <w:ind w:left="464" w:right="965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5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36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41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81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3" w:line="110" w:lineRule="exact"/>
              <w:rPr>
                <w:sz w:val="11"/>
                <w:szCs w:val="11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9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w w:val="8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181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AL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4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151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hu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104" w:right="48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spacing w:val="-8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PO</w:t>
            </w:r>
            <w:r>
              <w:rPr>
                <w:rFonts w:ascii="Arial" w:hAnsi="Arial" w:cs="Arial"/>
                <w:b/>
                <w:bCs/>
                <w:spacing w:val="-2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2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2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RSO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AGA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EF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XI</w:t>
            </w:r>
            <w:r>
              <w:rPr>
                <w:rFonts w:ascii="Arial" w:hAnsi="Arial" w:cs="Arial"/>
                <w:b/>
                <w:bCs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</w:p>
          <w:p w:rsidR="00CA55E8" w:rsidRDefault="00CA55E8">
            <w:pPr>
              <w:pStyle w:val="Prrafodelista"/>
              <w:numPr>
                <w:ilvl w:val="0"/>
                <w:numId w:val="13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ili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bre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nu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tra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  <w:p w:rsidR="00CA55E8" w:rsidRDefault="00CA55E8">
            <w:pPr>
              <w:pStyle w:val="Prrafodelista"/>
              <w:numPr>
                <w:ilvl w:val="0"/>
                <w:numId w:val="13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3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r.</w:t>
            </w:r>
          </w:p>
          <w:p w:rsidR="00CA55E8" w:rsidRDefault="00CA55E8">
            <w:pPr>
              <w:pStyle w:val="Prrafodelista"/>
              <w:numPr>
                <w:ilvl w:val="0"/>
                <w:numId w:val="13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Có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rar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ex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hu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7" w:line="170" w:lineRule="exact"/>
              <w:rPr>
                <w:sz w:val="17"/>
                <w:szCs w:val="17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44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51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96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80" w:lineRule="exact"/>
              <w:rPr>
                <w:sz w:val="18"/>
                <w:szCs w:val="1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7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421" w:right="416"/>
              <w:jc w:val="center"/>
            </w:pP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3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AL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2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170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adas</w:t>
            </w:r>
            <w:r>
              <w:rPr>
                <w:rFonts w:ascii="Arial" w:hAnsi="Arial" w:cs="Arial"/>
                <w:spacing w:val="-3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AL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AR</w:t>
            </w:r>
          </w:p>
          <w:p w:rsidR="00CA55E8" w:rsidRDefault="00CA55E8">
            <w:pPr>
              <w:pStyle w:val="Prrafodelista"/>
              <w:numPr>
                <w:ilvl w:val="0"/>
                <w:numId w:val="11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114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rto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y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1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11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tuac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go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7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dur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nte</w:t>
            </w:r>
            <w:r>
              <w:rPr>
                <w:rFonts w:ascii="Arial" w:hAnsi="Arial" w:cs="Arial"/>
                <w:spacing w:val="1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3" w:line="240" w:lineRule="exact"/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52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53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</w:tbl>
    <w:p w:rsidR="00CA55E8" w:rsidRDefault="00CA55E8">
      <w:pPr>
        <w:sectPr w:rsidR="00CA55E8">
          <w:pgSz w:w="24480" w:h="15840" w:orient="landscape"/>
          <w:pgMar w:top="380" w:right="840" w:bottom="280" w:left="1200" w:header="720" w:footer="720" w:gutter="0"/>
          <w:cols w:space="720"/>
          <w:noEndnote/>
        </w:sectPr>
      </w:pPr>
    </w:p>
    <w:p w:rsidR="00CA55E8" w:rsidRDefault="00CA55E8">
      <w:pPr>
        <w:kinsoku w:val="0"/>
        <w:overflowPunct w:val="0"/>
        <w:spacing w:before="6" w:line="80" w:lineRule="exact"/>
        <w:rPr>
          <w:sz w:val="8"/>
          <w:szCs w:val="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1138"/>
        <w:gridCol w:w="5241"/>
        <w:gridCol w:w="8506"/>
        <w:gridCol w:w="1133"/>
        <w:gridCol w:w="4963"/>
      </w:tblGrid>
      <w:tr w:rsidR="00CA55E8">
        <w:trPr>
          <w:trHeight w:hRule="exact" w:val="243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20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8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83" w:right="373" w:hanging="5"/>
              <w:jc w:val="center"/>
            </w:pP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before="9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315" w:right="137" w:hanging="87"/>
            </w:pP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BI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 xml:space="preserve">E </w:t>
            </w:r>
            <w:r>
              <w:rPr>
                <w:rFonts w:ascii="Arial" w:hAnsi="Arial" w:cs="Arial"/>
                <w:spacing w:val="19"/>
                <w:w w:val="8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A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10"/>
              </w:numPr>
              <w:tabs>
                <w:tab w:val="left" w:pos="459"/>
              </w:tabs>
              <w:kinsoku w:val="0"/>
              <w:overflowPunct w:val="0"/>
              <w:spacing w:before="8" w:line="250" w:lineRule="auto"/>
              <w:ind w:left="459" w:right="257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4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4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9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5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ME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22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6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CA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Ó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</w:p>
          <w:p w:rsidR="00CA55E8" w:rsidRDefault="00CA55E8">
            <w:pPr>
              <w:pStyle w:val="Prrafodelista"/>
              <w:numPr>
                <w:ilvl w:val="0"/>
                <w:numId w:val="9"/>
              </w:numPr>
              <w:tabs>
                <w:tab w:val="left" w:pos="464"/>
              </w:tabs>
              <w:kinsoku w:val="0"/>
              <w:overflowPunct w:val="0"/>
              <w:spacing w:before="16" w:line="250" w:lineRule="auto"/>
              <w:ind w:left="464" w:right="16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ele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ás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cuch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os</w:t>
            </w:r>
            <w:r>
              <w:rPr>
                <w:rFonts w:ascii="Arial" w:hAnsi="Arial" w:cs="Arial"/>
                <w:spacing w:val="-1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9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9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í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9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9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Có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han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nas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nas</w:t>
            </w:r>
            <w:r>
              <w:rPr>
                <w:rFonts w:ascii="Arial" w:hAnsi="Arial" w:cs="Arial"/>
                <w:spacing w:val="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9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1021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tan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arr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ollo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w w:val="7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re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4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1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55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243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20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0" w:right="52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9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jc w:val="center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8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326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trat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dad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EM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7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NE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7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ado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8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7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7"/>
              </w:numPr>
              <w:tabs>
                <w:tab w:val="left" w:pos="464"/>
              </w:tabs>
              <w:kinsoku w:val="0"/>
              <w:overflowPunct w:val="0"/>
              <w:spacing w:before="16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rtas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7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30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nf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ral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cad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7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a.</w:t>
            </w:r>
          </w:p>
          <w:p w:rsidR="00CA55E8" w:rsidRDefault="00CA55E8">
            <w:pPr>
              <w:pStyle w:val="Prrafodelista"/>
              <w:numPr>
                <w:ilvl w:val="0"/>
                <w:numId w:val="7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297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ex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ñ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ñ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4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1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57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27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 w:line="150" w:lineRule="exact"/>
              <w:rPr>
                <w:sz w:val="15"/>
                <w:szCs w:val="15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10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5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22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"/>
              <w:jc w:val="center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6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522"/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2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2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2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OR</w:t>
            </w:r>
            <w:r>
              <w:rPr>
                <w:rFonts w:ascii="Arial" w:hAnsi="Arial" w:cs="Arial"/>
                <w:b/>
                <w:bCs/>
                <w:spacing w:val="-3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</w:p>
          <w:p w:rsidR="00CA55E8" w:rsidRDefault="00CA55E8">
            <w:pPr>
              <w:pStyle w:val="Prrafodelista"/>
              <w:numPr>
                <w:ilvl w:val="0"/>
                <w:numId w:val="5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54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ras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"/>
              </w:numPr>
              <w:tabs>
                <w:tab w:val="left" w:pos="464"/>
              </w:tabs>
              <w:kinsoku w:val="0"/>
              <w:overflowPunct w:val="0"/>
              <w:spacing w:before="10" w:line="250" w:lineRule="auto"/>
              <w:ind w:left="464" w:right="19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Có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H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10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5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"/>
              </w:numPr>
              <w:tabs>
                <w:tab w:val="left" w:pos="464"/>
              </w:tabs>
              <w:kinsoku w:val="0"/>
              <w:overflowPunct w:val="0"/>
              <w:spacing w:before="10" w:line="250" w:lineRule="auto"/>
              <w:ind w:left="464" w:right="57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ean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gr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w w:val="10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"/>
              </w:numPr>
              <w:tabs>
                <w:tab w:val="left" w:pos="464"/>
              </w:tabs>
              <w:kinsoku w:val="0"/>
              <w:overflowPunct w:val="0"/>
              <w:spacing w:before="5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tro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ñ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5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tas</w:t>
            </w:r>
            <w:r>
              <w:rPr>
                <w:rFonts w:ascii="Arial" w:hAnsi="Arial" w:cs="Arial"/>
                <w:spacing w:val="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í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ar.</w:t>
            </w:r>
          </w:p>
          <w:p w:rsidR="00CA55E8" w:rsidRDefault="00CA55E8">
            <w:pPr>
              <w:pStyle w:val="Prrafodelista"/>
              <w:numPr>
                <w:ilvl w:val="0"/>
                <w:numId w:val="5"/>
              </w:numPr>
              <w:tabs>
                <w:tab w:val="left" w:pos="464"/>
              </w:tabs>
              <w:kinsoku w:val="0"/>
              <w:overflowPunct w:val="0"/>
              <w:spacing w:before="20"/>
              <w:ind w:left="46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ng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para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rar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8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411" w:right="401"/>
              <w:jc w:val="center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58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162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2"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167" w:right="164" w:firstLine="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  <w:r>
              <w:rPr>
                <w:rFonts w:ascii="Arial" w:hAnsi="Arial" w:cs="Arial"/>
                <w:spacing w:val="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  <w:r>
              <w:rPr>
                <w:rFonts w:ascii="Arial" w:hAnsi="Arial" w:cs="Arial"/>
                <w:w w:val="10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8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8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w w:val="85"/>
                <w:sz w:val="22"/>
                <w:szCs w:val="22"/>
              </w:rPr>
              <w:t>-NO</w:t>
            </w:r>
            <w:r>
              <w:rPr>
                <w:rFonts w:ascii="Arial" w:hAnsi="Arial" w:cs="Arial"/>
                <w:w w:val="8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29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536"/>
            </w:pP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4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464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rg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bre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z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10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-4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bCs/>
                <w:spacing w:val="16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YAR</w:t>
            </w:r>
            <w:r>
              <w:rPr>
                <w:rFonts w:ascii="Arial" w:hAnsi="Arial" w:cs="Arial"/>
                <w:b/>
                <w:bCs/>
                <w:spacing w:val="17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3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0"/>
                <w:sz w:val="22"/>
                <w:szCs w:val="22"/>
              </w:rPr>
              <w:t>Q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8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21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U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AN</w:t>
            </w:r>
            <w:r>
              <w:rPr>
                <w:rFonts w:ascii="Arial" w:hAnsi="Arial" w:cs="Arial"/>
                <w:b/>
                <w:bCs/>
                <w:spacing w:val="14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20"/>
                <w:w w:val="9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0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7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b/>
                <w:bCs/>
                <w:spacing w:val="-5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TA</w:t>
            </w:r>
            <w:r>
              <w:rPr>
                <w:rFonts w:ascii="Arial" w:hAnsi="Arial" w:cs="Arial"/>
                <w:b/>
                <w:bCs/>
                <w:spacing w:val="-12"/>
                <w:w w:val="90"/>
                <w:sz w:val="22"/>
                <w:szCs w:val="22"/>
              </w:rPr>
              <w:t>J</w:t>
            </w:r>
            <w:r>
              <w:rPr>
                <w:rFonts w:ascii="Arial" w:hAnsi="Arial" w:cs="Arial"/>
                <w:b/>
                <w:bCs/>
                <w:w w:val="90"/>
                <w:sz w:val="22"/>
                <w:szCs w:val="22"/>
              </w:rPr>
              <w:t>A</w:t>
            </w:r>
          </w:p>
          <w:p w:rsidR="00CA55E8" w:rsidRDefault="00CA55E8">
            <w:pPr>
              <w:pStyle w:val="Prrafodelista"/>
              <w:numPr>
                <w:ilvl w:val="0"/>
                <w:numId w:val="3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1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tat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dar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ás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3"/>
              </w:numPr>
              <w:tabs>
                <w:tab w:val="left" w:pos="464"/>
              </w:tabs>
              <w:kinsoku w:val="0"/>
              <w:overflowPunct w:val="0"/>
              <w:spacing w:before="10" w:line="250" w:lineRule="auto"/>
              <w:ind w:left="464" w:right="59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al</w:t>
            </w:r>
            <w:r>
              <w:rPr>
                <w:rFonts w:ascii="Arial" w:hAnsi="Arial" w:cs="Arial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req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A55E8" w:rsidRDefault="00CA55E8">
            <w:pPr>
              <w:pStyle w:val="Prrafodelista"/>
              <w:numPr>
                <w:ilvl w:val="0"/>
                <w:numId w:val="3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ás</w:t>
            </w:r>
            <w:r>
              <w:rPr>
                <w:rFonts w:ascii="Arial" w:hAnsi="Arial" w:cs="Arial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ug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7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viv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6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60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67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215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1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50" w:lineRule="auto"/>
              <w:ind w:left="315" w:hanging="77"/>
            </w:pPr>
            <w:r>
              <w:rPr>
                <w:rFonts w:ascii="Arial" w:hAnsi="Arial" w:cs="Arial"/>
                <w:w w:val="105"/>
                <w:sz w:val="22"/>
                <w:szCs w:val="22"/>
              </w:rPr>
              <w:t>13</w:t>
            </w:r>
            <w:r>
              <w:rPr>
                <w:rFonts w:ascii="Arial" w:hAnsi="Arial" w:cs="Arial"/>
                <w:spacing w:val="-1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"/>
                <w:w w:val="10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14</w:t>
            </w:r>
            <w:r>
              <w:rPr>
                <w:rFonts w:ascii="Arial" w:hAnsi="Arial" w:cs="Arial"/>
                <w:w w:val="10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NO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12</w:t>
            </w:r>
            <w:r>
              <w:rPr>
                <w:rFonts w:ascii="Arial" w:hAnsi="Arial" w:cs="Arial"/>
                <w:spacing w:val="-3"/>
                <w:w w:val="105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05"/>
                <w:sz w:val="22"/>
                <w:szCs w:val="22"/>
              </w:rPr>
              <w:t>23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C5B4"/>
            <w:textDirection w:val="btLr"/>
          </w:tcPr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before="9" w:line="280" w:lineRule="exact"/>
              <w:rPr>
                <w:sz w:val="28"/>
                <w:szCs w:val="28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349"/>
            </w:pP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2"/>
                <w:w w:val="90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0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3"/>
                <w:w w:val="90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0"/>
                <w:sz w:val="22"/>
                <w:szCs w:val="22"/>
              </w:rPr>
              <w:t>AL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Prrafodelista"/>
              <w:numPr>
                <w:ilvl w:val="0"/>
                <w:numId w:val="2"/>
              </w:numPr>
              <w:tabs>
                <w:tab w:val="left" w:pos="459"/>
              </w:tabs>
              <w:kinsoku w:val="0"/>
              <w:overflowPunct w:val="0"/>
              <w:spacing w:before="13" w:line="250" w:lineRule="auto"/>
              <w:ind w:left="459" w:right="177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iv</w:t>
            </w:r>
            <w:r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ch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um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tar</w:t>
            </w:r>
            <w:r>
              <w:rPr>
                <w:rFonts w:ascii="Arial" w:hAnsi="Arial" w:cs="Arial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ar</w:t>
            </w:r>
            <w:r>
              <w:rPr>
                <w:rFonts w:ascii="Arial" w:hAnsi="Arial" w:cs="Arial"/>
                <w:w w:val="9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rt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da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4" w:line="250" w:lineRule="auto"/>
              <w:ind w:left="104" w:right="539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-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pacing w:val="-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w w:val="8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AGA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-17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bCs/>
                <w:spacing w:val="-1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EF</w:t>
            </w:r>
            <w:r>
              <w:rPr>
                <w:rFonts w:ascii="Arial" w:hAnsi="Arial" w:cs="Arial"/>
                <w:b/>
                <w:bCs/>
                <w:spacing w:val="-6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w w:val="95"/>
                <w:sz w:val="22"/>
                <w:szCs w:val="22"/>
              </w:rPr>
              <w:t>XI</w:t>
            </w:r>
            <w:r>
              <w:rPr>
                <w:rFonts w:ascii="Arial" w:hAnsi="Arial" w:cs="Arial"/>
                <w:b/>
                <w:bCs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b/>
                <w:bCs/>
                <w:w w:val="95"/>
                <w:sz w:val="22"/>
                <w:szCs w:val="22"/>
              </w:rPr>
              <w:t>R</w:t>
            </w:r>
          </w:p>
          <w:p w:rsidR="00CA55E8" w:rsidRDefault="00CA55E8">
            <w:pPr>
              <w:pStyle w:val="Prrafodelista"/>
              <w:numPr>
                <w:ilvl w:val="0"/>
                <w:numId w:val="1"/>
              </w:numPr>
              <w:tabs>
                <w:tab w:val="left" w:pos="464"/>
              </w:tabs>
              <w:kinsoku w:val="0"/>
              <w:overflowPunct w:val="0"/>
              <w:spacing w:before="10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Có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nte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una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ndo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6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nga</w:t>
            </w: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ñ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ada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tra.</w:t>
            </w:r>
          </w:p>
          <w:p w:rsidR="00CA55E8" w:rsidRDefault="00CA55E8">
            <w:pPr>
              <w:pStyle w:val="Prrafodelista"/>
              <w:numPr>
                <w:ilvl w:val="0"/>
                <w:numId w:val="1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2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qué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no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á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li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ar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bene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per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es</w:t>
            </w:r>
            <w:r>
              <w:rPr>
                <w:rFonts w:ascii="Arial" w:hAnsi="Arial" w:cs="Arial"/>
                <w:spacing w:val="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eng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ña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do</w:t>
            </w:r>
            <w:r>
              <w:rPr>
                <w:rFonts w:ascii="Arial" w:hAnsi="Arial" w:cs="Arial"/>
                <w:spacing w:val="1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tras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per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nas</w:t>
            </w:r>
            <w:r>
              <w:rPr>
                <w:rFonts w:ascii="Arial" w:hAnsi="Arial" w:cs="Arial"/>
                <w:spacing w:val="1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abu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ando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18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f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z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a.</w:t>
            </w:r>
          </w:p>
          <w:p w:rsidR="00CA55E8" w:rsidRDefault="00CA55E8">
            <w:pPr>
              <w:pStyle w:val="Prrafodelista"/>
              <w:numPr>
                <w:ilvl w:val="0"/>
                <w:numId w:val="1"/>
              </w:numPr>
              <w:tabs>
                <w:tab w:val="left" w:pos="464"/>
              </w:tabs>
              <w:kinsoku w:val="0"/>
              <w:overflowPunct w:val="0"/>
              <w:spacing w:before="5"/>
              <w:ind w:left="4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é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s 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rrupc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n.</w:t>
            </w:r>
          </w:p>
          <w:p w:rsidR="00CA55E8" w:rsidRDefault="00CA55E8">
            <w:pPr>
              <w:pStyle w:val="Prrafodelista"/>
              <w:numPr>
                <w:ilvl w:val="0"/>
                <w:numId w:val="1"/>
              </w:numPr>
              <w:tabs>
                <w:tab w:val="left" w:pos="464"/>
              </w:tabs>
              <w:kinsoku w:val="0"/>
              <w:overflowPunct w:val="0"/>
              <w:spacing w:before="20" w:line="250" w:lineRule="auto"/>
              <w:ind w:left="464" w:right="302"/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ál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par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ó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h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er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vi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ú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5" w:line="140" w:lineRule="exact"/>
              <w:rPr>
                <w:sz w:val="14"/>
                <w:szCs w:val="14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258"/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68</w:t>
            </w:r>
            <w:r>
              <w:rPr>
                <w:rFonts w:ascii="Arial" w:hAnsi="Arial" w:cs="Arial"/>
                <w:spacing w:val="-3"/>
                <w:w w:val="110"/>
                <w:sz w:val="22"/>
                <w:szCs w:val="22"/>
              </w:rPr>
              <w:t>-</w:t>
            </w:r>
            <w:r>
              <w:rPr>
                <w:rFonts w:ascii="Arial" w:hAnsi="Arial" w:cs="Arial"/>
                <w:w w:val="110"/>
                <w:sz w:val="22"/>
                <w:szCs w:val="22"/>
              </w:rPr>
              <w:t>70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/>
        </w:tc>
      </w:tr>
      <w:tr w:rsidR="00CA55E8">
        <w:trPr>
          <w:trHeight w:hRule="exact" w:val="80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CA55E8" w:rsidRDefault="00CA55E8">
            <w:pPr>
              <w:pStyle w:val="TableParagraph"/>
              <w:kinsoku w:val="0"/>
              <w:overflowPunct w:val="0"/>
              <w:spacing w:before="4"/>
              <w:ind w:left="463"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110"/>
                <w:sz w:val="22"/>
                <w:szCs w:val="22"/>
              </w:rPr>
              <w:t>15</w:t>
            </w:r>
          </w:p>
          <w:p w:rsidR="00CA55E8" w:rsidRDefault="00CA55E8">
            <w:pPr>
              <w:pStyle w:val="TableParagraph"/>
              <w:kinsoku w:val="0"/>
              <w:overflowPunct w:val="0"/>
              <w:spacing w:before="11" w:line="250" w:lineRule="auto"/>
              <w:ind w:left="315" w:right="306" w:hanging="12"/>
              <w:jc w:val="center"/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26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20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5E8" w:rsidRDefault="00CA55E8">
            <w:pPr>
              <w:pStyle w:val="TableParagraph"/>
              <w:kinsoku w:val="0"/>
              <w:overflowPunct w:val="0"/>
              <w:spacing w:before="8" w:line="260" w:lineRule="exact"/>
              <w:rPr>
                <w:sz w:val="26"/>
                <w:szCs w:val="26"/>
              </w:rPr>
            </w:pPr>
          </w:p>
          <w:p w:rsidR="00CA55E8" w:rsidRDefault="00CA55E8">
            <w:pPr>
              <w:pStyle w:val="TableParagraph"/>
              <w:kinsoku w:val="0"/>
              <w:overflowPunct w:val="0"/>
              <w:ind w:left="7094" w:right="7090"/>
              <w:jc w:val="center"/>
            </w:pPr>
            <w:r>
              <w:rPr>
                <w:rFonts w:ascii="Arial" w:hAnsi="Arial" w:cs="Arial"/>
                <w:spacing w:val="-3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ana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5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g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tro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y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m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un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</w:t>
            </w:r>
            <w:r>
              <w:rPr>
                <w:rFonts w:ascii="Arial" w:hAnsi="Arial" w:cs="Arial"/>
                <w:spacing w:val="15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2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10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r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4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6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o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s</w:t>
            </w:r>
            <w:r>
              <w:rPr>
                <w:rFonts w:ascii="Arial" w:hAnsi="Arial" w:cs="Arial"/>
                <w:spacing w:val="9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de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13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e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v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a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l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ua</w:t>
            </w:r>
            <w:r>
              <w:rPr>
                <w:rFonts w:ascii="Arial" w:hAnsi="Arial" w:cs="Arial"/>
                <w:spacing w:val="1"/>
                <w:w w:val="95"/>
                <w:sz w:val="22"/>
                <w:szCs w:val="22"/>
              </w:rPr>
              <w:t>c</w:t>
            </w:r>
            <w:r>
              <w:rPr>
                <w:rFonts w:ascii="Arial" w:hAnsi="Arial" w:cs="Arial"/>
                <w:spacing w:val="-2"/>
                <w:w w:val="95"/>
                <w:sz w:val="22"/>
                <w:szCs w:val="22"/>
              </w:rPr>
              <w:t>i</w:t>
            </w:r>
            <w:r>
              <w:rPr>
                <w:rFonts w:ascii="Arial" w:hAnsi="Arial" w:cs="Arial"/>
                <w:spacing w:val="-1"/>
                <w:w w:val="95"/>
                <w:sz w:val="22"/>
                <w:szCs w:val="22"/>
              </w:rPr>
              <w:t>ó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n.</w:t>
            </w:r>
          </w:p>
        </w:tc>
      </w:tr>
    </w:tbl>
    <w:p w:rsidR="00CA55E8" w:rsidRDefault="00CA55E8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:rsidR="00CA55E8" w:rsidRDefault="00CA55E8">
      <w:pPr>
        <w:pStyle w:val="Ttulo4"/>
        <w:kinsoku w:val="0"/>
        <w:overflowPunct w:val="0"/>
      </w:pPr>
      <w:r>
        <w:rPr>
          <w:b/>
          <w:bCs/>
        </w:rPr>
        <w:t>*</w:t>
      </w:r>
      <w:r>
        <w:rPr>
          <w:b/>
          <w:bCs/>
          <w:spacing w:val="-36"/>
        </w:rPr>
        <w:t xml:space="preserve"> </w:t>
      </w:r>
      <w:r>
        <w:rPr>
          <w:b/>
          <w:bCs/>
        </w:rPr>
        <w:t>RE</w:t>
      </w:r>
      <w:r>
        <w:rPr>
          <w:b/>
          <w:bCs/>
          <w:spacing w:val="-2"/>
        </w:rPr>
        <w:t>F</w:t>
      </w:r>
      <w:r>
        <w:rPr>
          <w:b/>
          <w:bCs/>
        </w:rPr>
        <w:t>ERE</w:t>
      </w:r>
      <w:r>
        <w:rPr>
          <w:b/>
          <w:bCs/>
          <w:spacing w:val="2"/>
        </w:rPr>
        <w:t>N</w:t>
      </w:r>
      <w:r>
        <w:rPr>
          <w:b/>
          <w:bCs/>
          <w:spacing w:val="-2"/>
        </w:rPr>
        <w:t>C</w:t>
      </w:r>
      <w:r>
        <w:rPr>
          <w:b/>
          <w:bCs/>
          <w:spacing w:val="1"/>
        </w:rPr>
        <w:t>I</w:t>
      </w:r>
      <w:r>
        <w:rPr>
          <w:b/>
          <w:bCs/>
          <w:spacing w:val="-4"/>
        </w:rPr>
        <w:t>A</w:t>
      </w:r>
      <w:r>
        <w:rPr>
          <w:b/>
          <w:bCs/>
        </w:rPr>
        <w:t>:</w:t>
      </w:r>
      <w:r>
        <w:rPr>
          <w:b/>
          <w:bCs/>
          <w:spacing w:val="-36"/>
        </w:rPr>
        <w:t xml:space="preserve"> </w:t>
      </w:r>
      <w:r>
        <w:rPr>
          <w:spacing w:val="2"/>
        </w:rPr>
        <w:t>S</w:t>
      </w:r>
      <w:r>
        <w:rPr>
          <w:spacing w:val="-4"/>
        </w:rPr>
        <w:t>E</w:t>
      </w:r>
      <w:r>
        <w:rPr>
          <w:spacing w:val="1"/>
        </w:rPr>
        <w:t>P</w:t>
      </w:r>
      <w:r>
        <w:t>.</w:t>
      </w:r>
      <w:r>
        <w:rPr>
          <w:spacing w:val="-37"/>
        </w:rPr>
        <w:t xml:space="preserve"> </w:t>
      </w:r>
      <w:r>
        <w:rPr>
          <w:spacing w:val="1"/>
        </w:rPr>
        <w:t>A</w:t>
      </w:r>
      <w:r>
        <w:rPr>
          <w:spacing w:val="-2"/>
        </w:rPr>
        <w:t>p</w:t>
      </w:r>
      <w:r>
        <w:rPr>
          <w:spacing w:val="-1"/>
        </w:rPr>
        <w:t>r</w:t>
      </w:r>
      <w:r>
        <w:rPr>
          <w:spacing w:val="-2"/>
        </w:rPr>
        <w:t>e</w:t>
      </w:r>
      <w:r>
        <w:t>n</w:t>
      </w:r>
      <w:r>
        <w:rPr>
          <w:spacing w:val="-2"/>
        </w:rPr>
        <w:t>diz</w:t>
      </w:r>
      <w:r>
        <w:t>a</w:t>
      </w:r>
      <w:r>
        <w:rPr>
          <w:spacing w:val="-2"/>
        </w:rPr>
        <w:t>je</w:t>
      </w:r>
      <w:r>
        <w:t>s</w:t>
      </w:r>
      <w:r>
        <w:rPr>
          <w:spacing w:val="-38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l</w:t>
      </w:r>
      <w:r>
        <w:t>a</w:t>
      </w:r>
      <w:r>
        <w:rPr>
          <w:spacing w:val="1"/>
        </w:rPr>
        <w:t>v</w:t>
      </w:r>
      <w:r>
        <w:t>e</w:t>
      </w:r>
      <w:r>
        <w:rPr>
          <w:spacing w:val="-39"/>
        </w:rPr>
        <w:t xml:space="preserve"> </w:t>
      </w:r>
      <w:r>
        <w:rPr>
          <w:spacing w:val="-2"/>
        </w:rPr>
        <w:t>p</w:t>
      </w:r>
      <w:r>
        <w:t>a</w:t>
      </w:r>
      <w:r>
        <w:rPr>
          <w:spacing w:val="-1"/>
        </w:rPr>
        <w:t>r</w:t>
      </w:r>
      <w:r>
        <w:t>a</w:t>
      </w:r>
      <w:r>
        <w:rPr>
          <w:spacing w:val="-37"/>
        </w:rPr>
        <w:t xml:space="preserve"> </w:t>
      </w:r>
      <w:r>
        <w:rPr>
          <w:spacing w:val="2"/>
        </w:rPr>
        <w:t>l</w:t>
      </w:r>
      <w:r>
        <w:t>a</w:t>
      </w:r>
      <w:r>
        <w:rPr>
          <w:spacing w:val="-37"/>
        </w:rPr>
        <w:t xml:space="preserve"> </w:t>
      </w:r>
      <w:r>
        <w:rPr>
          <w:spacing w:val="-2"/>
        </w:rPr>
        <w:t>ed</w:t>
      </w:r>
      <w:r>
        <w:t>u</w:t>
      </w:r>
      <w:r>
        <w:rPr>
          <w:spacing w:val="1"/>
        </w:rPr>
        <w:t>c</w:t>
      </w:r>
      <w:r>
        <w:t>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ó</w:t>
      </w:r>
      <w:r>
        <w:t>n</w:t>
      </w:r>
      <w:r>
        <w:rPr>
          <w:spacing w:val="-37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2"/>
        </w:rPr>
        <w:t>te</w:t>
      </w:r>
      <w:r>
        <w:t>g</w:t>
      </w:r>
      <w:r>
        <w:rPr>
          <w:spacing w:val="-1"/>
        </w:rPr>
        <w:t>r</w:t>
      </w:r>
      <w:r>
        <w:t>a</w:t>
      </w:r>
      <w:r>
        <w:rPr>
          <w:spacing w:val="-1"/>
        </w:rPr>
        <w:t>l</w:t>
      </w:r>
      <w:r>
        <w:t>.</w:t>
      </w:r>
      <w:r>
        <w:rPr>
          <w:spacing w:val="-37"/>
        </w:rPr>
        <w:t xml:space="preserve"> </w:t>
      </w:r>
      <w:r>
        <w:rPr>
          <w:spacing w:val="2"/>
        </w:rPr>
        <w:t>E</w:t>
      </w:r>
      <w:r>
        <w:rPr>
          <w:spacing w:val="-2"/>
        </w:rPr>
        <w:t>d</w:t>
      </w:r>
      <w:r>
        <w:t>u</w:t>
      </w:r>
      <w:r>
        <w:rPr>
          <w:spacing w:val="1"/>
        </w:rPr>
        <w:t>c</w:t>
      </w:r>
      <w:r>
        <w:t>a</w:t>
      </w:r>
      <w:r>
        <w:rPr>
          <w:spacing w:val="1"/>
        </w:rPr>
        <w:t>c</w:t>
      </w:r>
      <w:r>
        <w:rPr>
          <w:spacing w:val="-2"/>
        </w:rPr>
        <w:t>i</w:t>
      </w:r>
      <w:r>
        <w:rPr>
          <w:spacing w:val="-3"/>
        </w:rPr>
        <w:t>ó</w:t>
      </w:r>
      <w:r>
        <w:t>n</w:t>
      </w:r>
      <w:r>
        <w:rPr>
          <w:spacing w:val="-37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r</w:t>
      </w:r>
      <w:r>
        <w:rPr>
          <w:spacing w:val="-2"/>
        </w:rPr>
        <w:t>i</w:t>
      </w:r>
      <w:r>
        <w:t>ma</w:t>
      </w:r>
      <w:r>
        <w:rPr>
          <w:spacing w:val="-1"/>
        </w:rPr>
        <w:t>r</w:t>
      </w:r>
      <w:r>
        <w:rPr>
          <w:spacing w:val="-2"/>
        </w:rPr>
        <w:t>i</w:t>
      </w:r>
      <w:r>
        <w:t>a</w:t>
      </w:r>
      <w:r>
        <w:rPr>
          <w:spacing w:val="-38"/>
        </w:rPr>
        <w:t xml:space="preserve"> </w:t>
      </w:r>
      <w:r>
        <w:rPr>
          <w:spacing w:val="2"/>
        </w:rPr>
        <w:t>6</w:t>
      </w:r>
      <w:r>
        <w:rPr>
          <w:spacing w:val="-2"/>
        </w:rPr>
        <w:t>º</w:t>
      </w:r>
      <w:r>
        <w:t>.</w:t>
      </w:r>
      <w:r>
        <w:rPr>
          <w:spacing w:val="-36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l</w:t>
      </w:r>
      <w:r>
        <w:t>an</w:t>
      </w:r>
      <w:r>
        <w:rPr>
          <w:spacing w:val="-37"/>
        </w:rPr>
        <w:t xml:space="preserve"> </w:t>
      </w:r>
      <w:r>
        <w:t>y</w:t>
      </w:r>
      <w:r>
        <w:rPr>
          <w:spacing w:val="-37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r</w:t>
      </w:r>
      <w:r>
        <w:rPr>
          <w:spacing w:val="-2"/>
        </w:rPr>
        <w:t>o</w:t>
      </w:r>
      <w:r>
        <w:t>g</w:t>
      </w:r>
      <w:r>
        <w:rPr>
          <w:spacing w:val="-2"/>
        </w:rPr>
        <w:t>r</w:t>
      </w:r>
      <w:r>
        <w:t>amas</w:t>
      </w:r>
      <w:r>
        <w:rPr>
          <w:spacing w:val="-38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-39"/>
        </w:rPr>
        <w:t xml:space="preserve"> </w:t>
      </w:r>
      <w:r>
        <w:rPr>
          <w:spacing w:val="2"/>
        </w:rPr>
        <w:t>E</w:t>
      </w:r>
      <w:r>
        <w:rPr>
          <w:spacing w:val="-3"/>
        </w:rPr>
        <w:t>s</w:t>
      </w:r>
      <w:r>
        <w:rPr>
          <w:spacing w:val="-2"/>
        </w:rPr>
        <w:t>t</w:t>
      </w:r>
      <w:r>
        <w:t>u</w:t>
      </w:r>
      <w:r>
        <w:rPr>
          <w:spacing w:val="4"/>
        </w:rPr>
        <w:t>d</w:t>
      </w:r>
      <w:r>
        <w:rPr>
          <w:spacing w:val="-2"/>
        </w:rPr>
        <w:t>i</w:t>
      </w:r>
      <w:r>
        <w:rPr>
          <w:spacing w:val="-3"/>
        </w:rPr>
        <w:t>o</w:t>
      </w:r>
      <w:r>
        <w:t>,</w:t>
      </w:r>
      <w:r>
        <w:rPr>
          <w:spacing w:val="-36"/>
        </w:rPr>
        <w:t xml:space="preserve"> </w:t>
      </w:r>
      <w:r>
        <w:rPr>
          <w:spacing w:val="-2"/>
        </w:rPr>
        <w:t>o</w:t>
      </w:r>
      <w:r>
        <w:rPr>
          <w:spacing w:val="4"/>
        </w:rPr>
        <w:t>r</w:t>
      </w:r>
      <w:r>
        <w:rPr>
          <w:spacing w:val="-2"/>
        </w:rPr>
        <w:t>ie</w:t>
      </w:r>
      <w:r>
        <w:t>n</w:t>
      </w:r>
      <w:r>
        <w:rPr>
          <w:spacing w:val="-2"/>
        </w:rPr>
        <w:t>t</w:t>
      </w:r>
      <w:r>
        <w:t>a</w:t>
      </w:r>
      <w:r>
        <w:rPr>
          <w:spacing w:val="1"/>
        </w:rPr>
        <w:t>c</w:t>
      </w:r>
      <w:r>
        <w:rPr>
          <w:spacing w:val="-2"/>
        </w:rPr>
        <w:t>io</w:t>
      </w:r>
      <w:r>
        <w:t>n</w:t>
      </w:r>
      <w:r>
        <w:rPr>
          <w:spacing w:val="-2"/>
        </w:rPr>
        <w:t>e</w:t>
      </w:r>
      <w:r>
        <w:t>s</w:t>
      </w:r>
      <w:r>
        <w:rPr>
          <w:spacing w:val="-36"/>
        </w:rPr>
        <w:t xml:space="preserve"> </w:t>
      </w:r>
      <w:r>
        <w:rPr>
          <w:spacing w:val="-2"/>
        </w:rPr>
        <w:t>did</w:t>
      </w:r>
      <w:r>
        <w:rPr>
          <w:spacing w:val="5"/>
        </w:rPr>
        <w:t>á</w:t>
      </w:r>
      <w:r>
        <w:rPr>
          <w:spacing w:val="1"/>
        </w:rPr>
        <w:t>c</w:t>
      </w:r>
      <w:r>
        <w:rPr>
          <w:spacing w:val="-2"/>
        </w:rPr>
        <w:t>ti</w:t>
      </w:r>
      <w:r>
        <w:rPr>
          <w:spacing w:val="1"/>
        </w:rPr>
        <w:t>c</w:t>
      </w:r>
      <w:r>
        <w:t>as</w:t>
      </w:r>
      <w:r>
        <w:rPr>
          <w:spacing w:val="-38"/>
        </w:rPr>
        <w:t xml:space="preserve"> </w:t>
      </w:r>
      <w:r>
        <w:t>y</w:t>
      </w:r>
      <w:r>
        <w:rPr>
          <w:spacing w:val="-37"/>
        </w:rPr>
        <w:t xml:space="preserve"> </w:t>
      </w:r>
      <w:r>
        <w:rPr>
          <w:spacing w:val="-3"/>
        </w:rPr>
        <w:t>s</w:t>
      </w:r>
      <w:r>
        <w:t>ug</w:t>
      </w:r>
      <w:r>
        <w:rPr>
          <w:spacing w:val="-2"/>
        </w:rPr>
        <w:t>e</w:t>
      </w:r>
      <w:r>
        <w:rPr>
          <w:spacing w:val="-1"/>
        </w:rPr>
        <w:t>r</w:t>
      </w:r>
      <w:r>
        <w:rPr>
          <w:spacing w:val="-2"/>
        </w:rPr>
        <w:t>e</w:t>
      </w:r>
      <w:r>
        <w:t>n</w:t>
      </w:r>
      <w:r>
        <w:rPr>
          <w:spacing w:val="1"/>
        </w:rPr>
        <w:t>c</w:t>
      </w:r>
      <w:r>
        <w:rPr>
          <w:spacing w:val="-2"/>
        </w:rPr>
        <w:t>i</w:t>
      </w:r>
      <w:r>
        <w:t>as</w:t>
      </w:r>
      <w:r>
        <w:rPr>
          <w:spacing w:val="-38"/>
        </w:rPr>
        <w:t xml:space="preserve"> </w:t>
      </w:r>
      <w:r>
        <w:rPr>
          <w:spacing w:val="4"/>
        </w:rPr>
        <w:t>d</w:t>
      </w:r>
      <w:r>
        <w:t>e</w:t>
      </w:r>
      <w:r>
        <w:rPr>
          <w:spacing w:val="-39"/>
        </w:rPr>
        <w:t xml:space="preserve"> </w:t>
      </w:r>
      <w:r>
        <w:rPr>
          <w:spacing w:val="-2"/>
        </w:rPr>
        <w:t>e</w:t>
      </w:r>
      <w:r>
        <w:rPr>
          <w:spacing w:val="1"/>
        </w:rPr>
        <w:t>v</w:t>
      </w:r>
      <w:r>
        <w:t>a</w:t>
      </w:r>
      <w:r>
        <w:rPr>
          <w:spacing w:val="-1"/>
        </w:rPr>
        <w:t>l</w:t>
      </w:r>
      <w:r>
        <w:t>ua</w:t>
      </w:r>
      <w:r>
        <w:rPr>
          <w:spacing w:val="1"/>
        </w:rPr>
        <w:t>c</w:t>
      </w:r>
      <w:r>
        <w:rPr>
          <w:spacing w:val="-2"/>
        </w:rPr>
        <w:t>ió</w:t>
      </w:r>
      <w:r>
        <w:t>n.</w:t>
      </w:r>
    </w:p>
    <w:p w:rsidR="00CA55E8" w:rsidRDefault="00CA55E8" w:rsidP="00CA55E8">
      <w:pPr>
        <w:kinsoku w:val="0"/>
        <w:overflowPunct w:val="0"/>
      </w:pPr>
      <w:bookmarkStart w:id="0" w:name="_GoBack"/>
      <w:bookmarkEnd w:id="0"/>
    </w:p>
    <w:sectPr w:rsidR="00CA55E8">
      <w:pgSz w:w="24480" w:h="15840" w:orient="landscape"/>
      <w:pgMar w:top="340" w:right="840" w:bottom="280" w:left="12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069" w:rsidRDefault="00035069" w:rsidP="00626EDE">
      <w:r>
        <w:separator/>
      </w:r>
    </w:p>
  </w:endnote>
  <w:endnote w:type="continuationSeparator" w:id="0">
    <w:p w:rsidR="00035069" w:rsidRDefault="00035069" w:rsidP="00626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G Blank Space Solid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073" w:rsidRDefault="00035069">
    <w:pPr>
      <w:spacing w:line="200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069" w:rsidRDefault="00035069" w:rsidP="00626EDE">
      <w:r>
        <w:separator/>
      </w:r>
    </w:p>
  </w:footnote>
  <w:footnote w:type="continuationSeparator" w:id="0">
    <w:p w:rsidR="00035069" w:rsidRDefault="00035069" w:rsidP="00626E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03"/>
    <w:multiLevelType w:val="multilevel"/>
    <w:tmpl w:val="0000088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4"/>
    <w:multiLevelType w:val="multilevel"/>
    <w:tmpl w:val="0000088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5"/>
    <w:multiLevelType w:val="multilevel"/>
    <w:tmpl w:val="0000088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00000406"/>
    <w:multiLevelType w:val="multilevel"/>
    <w:tmpl w:val="0000088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>
    <w:nsid w:val="00000407"/>
    <w:multiLevelType w:val="multilevel"/>
    <w:tmpl w:val="0000088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>
    <w:nsid w:val="00000408"/>
    <w:multiLevelType w:val="multilevel"/>
    <w:tmpl w:val="0000088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>
    <w:nsid w:val="00000409"/>
    <w:multiLevelType w:val="multilevel"/>
    <w:tmpl w:val="0000088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>
    <w:nsid w:val="0000040A"/>
    <w:multiLevelType w:val="multilevel"/>
    <w:tmpl w:val="0000088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>
    <w:nsid w:val="0000040B"/>
    <w:multiLevelType w:val="multilevel"/>
    <w:tmpl w:val="0000088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>
    <w:nsid w:val="0000040C"/>
    <w:multiLevelType w:val="multilevel"/>
    <w:tmpl w:val="0000088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>
    <w:nsid w:val="0000040D"/>
    <w:multiLevelType w:val="multilevel"/>
    <w:tmpl w:val="0000089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>
    <w:nsid w:val="0000040E"/>
    <w:multiLevelType w:val="multilevel"/>
    <w:tmpl w:val="0000089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>
    <w:nsid w:val="0000040F"/>
    <w:multiLevelType w:val="multilevel"/>
    <w:tmpl w:val="0000089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>
    <w:nsid w:val="00000410"/>
    <w:multiLevelType w:val="multilevel"/>
    <w:tmpl w:val="0000089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">
    <w:nsid w:val="00000411"/>
    <w:multiLevelType w:val="multilevel"/>
    <w:tmpl w:val="0000089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">
    <w:nsid w:val="00000412"/>
    <w:multiLevelType w:val="multilevel"/>
    <w:tmpl w:val="0000089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>
    <w:nsid w:val="00000413"/>
    <w:multiLevelType w:val="multilevel"/>
    <w:tmpl w:val="0000089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">
    <w:nsid w:val="00000414"/>
    <w:multiLevelType w:val="multilevel"/>
    <w:tmpl w:val="0000089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">
    <w:nsid w:val="00000415"/>
    <w:multiLevelType w:val="multilevel"/>
    <w:tmpl w:val="0000089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>
    <w:nsid w:val="00000416"/>
    <w:multiLevelType w:val="multilevel"/>
    <w:tmpl w:val="0000089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1">
    <w:nsid w:val="00000417"/>
    <w:multiLevelType w:val="multilevel"/>
    <w:tmpl w:val="0000089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2">
    <w:nsid w:val="00000418"/>
    <w:multiLevelType w:val="multilevel"/>
    <w:tmpl w:val="0000089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3">
    <w:nsid w:val="00000419"/>
    <w:multiLevelType w:val="multilevel"/>
    <w:tmpl w:val="0000089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4">
    <w:nsid w:val="0000041A"/>
    <w:multiLevelType w:val="multilevel"/>
    <w:tmpl w:val="0000089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5">
    <w:nsid w:val="0000041B"/>
    <w:multiLevelType w:val="multilevel"/>
    <w:tmpl w:val="0000089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6">
    <w:nsid w:val="0000041C"/>
    <w:multiLevelType w:val="multilevel"/>
    <w:tmpl w:val="0000089F"/>
    <w:lvl w:ilvl="0">
      <w:numFmt w:val="bullet"/>
      <w:lvlText w:val="*"/>
      <w:lvlJc w:val="left"/>
      <w:pPr>
        <w:ind w:hanging="178"/>
      </w:pPr>
      <w:rPr>
        <w:rFonts w:ascii="Arial" w:hAnsi="Arial" w:cs="Arial"/>
        <w:b/>
        <w:bCs/>
        <w:w w:val="123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7">
    <w:nsid w:val="0000041D"/>
    <w:multiLevelType w:val="multilevel"/>
    <w:tmpl w:val="000008A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8">
    <w:nsid w:val="0000041E"/>
    <w:multiLevelType w:val="multilevel"/>
    <w:tmpl w:val="000008A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9">
    <w:nsid w:val="0000041F"/>
    <w:multiLevelType w:val="multilevel"/>
    <w:tmpl w:val="000008A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0">
    <w:nsid w:val="00000420"/>
    <w:multiLevelType w:val="multilevel"/>
    <w:tmpl w:val="000008A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1">
    <w:nsid w:val="00000421"/>
    <w:multiLevelType w:val="multilevel"/>
    <w:tmpl w:val="000008A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2">
    <w:nsid w:val="00000422"/>
    <w:multiLevelType w:val="multilevel"/>
    <w:tmpl w:val="000008A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3">
    <w:nsid w:val="00000423"/>
    <w:multiLevelType w:val="multilevel"/>
    <w:tmpl w:val="000008A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4">
    <w:nsid w:val="00000424"/>
    <w:multiLevelType w:val="multilevel"/>
    <w:tmpl w:val="000008A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5">
    <w:nsid w:val="00000425"/>
    <w:multiLevelType w:val="multilevel"/>
    <w:tmpl w:val="000008A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6">
    <w:nsid w:val="00000426"/>
    <w:multiLevelType w:val="multilevel"/>
    <w:tmpl w:val="000008A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7">
    <w:nsid w:val="00000427"/>
    <w:multiLevelType w:val="multilevel"/>
    <w:tmpl w:val="000008A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8">
    <w:nsid w:val="00000428"/>
    <w:multiLevelType w:val="multilevel"/>
    <w:tmpl w:val="000008A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9">
    <w:nsid w:val="00000429"/>
    <w:multiLevelType w:val="multilevel"/>
    <w:tmpl w:val="000008A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0">
    <w:nsid w:val="0000042A"/>
    <w:multiLevelType w:val="multilevel"/>
    <w:tmpl w:val="000008A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>
    <w:nsid w:val="0000042B"/>
    <w:multiLevelType w:val="multilevel"/>
    <w:tmpl w:val="000008A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2">
    <w:nsid w:val="0000042C"/>
    <w:multiLevelType w:val="multilevel"/>
    <w:tmpl w:val="000008A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3">
    <w:nsid w:val="0000042D"/>
    <w:multiLevelType w:val="multilevel"/>
    <w:tmpl w:val="000008B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4">
    <w:nsid w:val="0000042E"/>
    <w:multiLevelType w:val="multilevel"/>
    <w:tmpl w:val="000008B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5">
    <w:nsid w:val="0000042F"/>
    <w:multiLevelType w:val="multilevel"/>
    <w:tmpl w:val="000008B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6">
    <w:nsid w:val="00000430"/>
    <w:multiLevelType w:val="multilevel"/>
    <w:tmpl w:val="000008B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7">
    <w:nsid w:val="00000431"/>
    <w:multiLevelType w:val="multilevel"/>
    <w:tmpl w:val="000008B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8">
    <w:nsid w:val="00000432"/>
    <w:multiLevelType w:val="multilevel"/>
    <w:tmpl w:val="000008B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9">
    <w:nsid w:val="00000433"/>
    <w:multiLevelType w:val="multilevel"/>
    <w:tmpl w:val="000008B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0">
    <w:nsid w:val="00000434"/>
    <w:multiLevelType w:val="multilevel"/>
    <w:tmpl w:val="000008B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1">
    <w:nsid w:val="00000435"/>
    <w:multiLevelType w:val="multilevel"/>
    <w:tmpl w:val="000008B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2">
    <w:nsid w:val="00000436"/>
    <w:multiLevelType w:val="multilevel"/>
    <w:tmpl w:val="000008B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3">
    <w:nsid w:val="00000437"/>
    <w:multiLevelType w:val="multilevel"/>
    <w:tmpl w:val="000008B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4">
    <w:nsid w:val="00000438"/>
    <w:multiLevelType w:val="multilevel"/>
    <w:tmpl w:val="000008B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5">
    <w:nsid w:val="00000439"/>
    <w:multiLevelType w:val="multilevel"/>
    <w:tmpl w:val="000008B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6">
    <w:nsid w:val="0000043A"/>
    <w:multiLevelType w:val="multilevel"/>
    <w:tmpl w:val="000008B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7">
    <w:nsid w:val="0000043B"/>
    <w:multiLevelType w:val="multilevel"/>
    <w:tmpl w:val="000008B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8">
    <w:nsid w:val="0000043C"/>
    <w:multiLevelType w:val="multilevel"/>
    <w:tmpl w:val="000008B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9">
    <w:nsid w:val="0000043D"/>
    <w:multiLevelType w:val="multilevel"/>
    <w:tmpl w:val="000008C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0">
    <w:nsid w:val="0000043E"/>
    <w:multiLevelType w:val="multilevel"/>
    <w:tmpl w:val="000008C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1">
    <w:nsid w:val="0000043F"/>
    <w:multiLevelType w:val="multilevel"/>
    <w:tmpl w:val="000008C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2">
    <w:nsid w:val="00000440"/>
    <w:multiLevelType w:val="multilevel"/>
    <w:tmpl w:val="000008C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3">
    <w:nsid w:val="00000441"/>
    <w:multiLevelType w:val="multilevel"/>
    <w:tmpl w:val="000008C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4">
    <w:nsid w:val="00000442"/>
    <w:multiLevelType w:val="multilevel"/>
    <w:tmpl w:val="000008C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5">
    <w:nsid w:val="00000443"/>
    <w:multiLevelType w:val="multilevel"/>
    <w:tmpl w:val="000008C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6">
    <w:nsid w:val="00000444"/>
    <w:multiLevelType w:val="multilevel"/>
    <w:tmpl w:val="000008C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7">
    <w:nsid w:val="00000445"/>
    <w:multiLevelType w:val="multilevel"/>
    <w:tmpl w:val="000008C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8">
    <w:nsid w:val="00000446"/>
    <w:multiLevelType w:val="multilevel"/>
    <w:tmpl w:val="000008C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9">
    <w:nsid w:val="00000447"/>
    <w:multiLevelType w:val="multilevel"/>
    <w:tmpl w:val="000008C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0">
    <w:nsid w:val="00000448"/>
    <w:multiLevelType w:val="multilevel"/>
    <w:tmpl w:val="000008C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1">
    <w:nsid w:val="00000449"/>
    <w:multiLevelType w:val="multilevel"/>
    <w:tmpl w:val="000008C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2">
    <w:nsid w:val="0000044A"/>
    <w:multiLevelType w:val="multilevel"/>
    <w:tmpl w:val="000008C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3">
    <w:nsid w:val="0000044B"/>
    <w:multiLevelType w:val="multilevel"/>
    <w:tmpl w:val="000008C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4">
    <w:nsid w:val="0000044C"/>
    <w:multiLevelType w:val="multilevel"/>
    <w:tmpl w:val="000008C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5">
    <w:nsid w:val="0000044D"/>
    <w:multiLevelType w:val="multilevel"/>
    <w:tmpl w:val="000008D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6">
    <w:nsid w:val="0000044E"/>
    <w:multiLevelType w:val="multilevel"/>
    <w:tmpl w:val="000008D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7">
    <w:nsid w:val="0000044F"/>
    <w:multiLevelType w:val="multilevel"/>
    <w:tmpl w:val="000008D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8">
    <w:nsid w:val="00000450"/>
    <w:multiLevelType w:val="multilevel"/>
    <w:tmpl w:val="000008D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9">
    <w:nsid w:val="00000451"/>
    <w:multiLevelType w:val="multilevel"/>
    <w:tmpl w:val="000008D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0">
    <w:nsid w:val="00000452"/>
    <w:multiLevelType w:val="multilevel"/>
    <w:tmpl w:val="000008D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1">
    <w:nsid w:val="00000453"/>
    <w:multiLevelType w:val="multilevel"/>
    <w:tmpl w:val="000008D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2">
    <w:nsid w:val="00000454"/>
    <w:multiLevelType w:val="multilevel"/>
    <w:tmpl w:val="000008D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3">
    <w:nsid w:val="00000455"/>
    <w:multiLevelType w:val="multilevel"/>
    <w:tmpl w:val="000008D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4">
    <w:nsid w:val="00000456"/>
    <w:multiLevelType w:val="multilevel"/>
    <w:tmpl w:val="000008D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5">
    <w:nsid w:val="00000457"/>
    <w:multiLevelType w:val="multilevel"/>
    <w:tmpl w:val="000008D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6">
    <w:nsid w:val="00000458"/>
    <w:multiLevelType w:val="multilevel"/>
    <w:tmpl w:val="000008D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7">
    <w:nsid w:val="00000459"/>
    <w:multiLevelType w:val="multilevel"/>
    <w:tmpl w:val="000008D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8">
    <w:nsid w:val="0000045A"/>
    <w:multiLevelType w:val="multilevel"/>
    <w:tmpl w:val="000008D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9">
    <w:nsid w:val="0000045B"/>
    <w:multiLevelType w:val="multilevel"/>
    <w:tmpl w:val="000008D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0">
    <w:nsid w:val="0000045C"/>
    <w:multiLevelType w:val="multilevel"/>
    <w:tmpl w:val="000008D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1">
    <w:nsid w:val="0000045D"/>
    <w:multiLevelType w:val="multilevel"/>
    <w:tmpl w:val="000008E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2">
    <w:nsid w:val="0000045E"/>
    <w:multiLevelType w:val="multilevel"/>
    <w:tmpl w:val="000008E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3">
    <w:nsid w:val="0000045F"/>
    <w:multiLevelType w:val="multilevel"/>
    <w:tmpl w:val="000008E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4">
    <w:nsid w:val="00000460"/>
    <w:multiLevelType w:val="multilevel"/>
    <w:tmpl w:val="000008E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5">
    <w:nsid w:val="00000461"/>
    <w:multiLevelType w:val="multilevel"/>
    <w:tmpl w:val="000008E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6">
    <w:nsid w:val="00000462"/>
    <w:multiLevelType w:val="multilevel"/>
    <w:tmpl w:val="000008E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7">
    <w:nsid w:val="00000463"/>
    <w:multiLevelType w:val="multilevel"/>
    <w:tmpl w:val="000008E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8">
    <w:nsid w:val="00000464"/>
    <w:multiLevelType w:val="multilevel"/>
    <w:tmpl w:val="000008E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9">
    <w:nsid w:val="00000465"/>
    <w:multiLevelType w:val="multilevel"/>
    <w:tmpl w:val="000008E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0">
    <w:nsid w:val="00000466"/>
    <w:multiLevelType w:val="multilevel"/>
    <w:tmpl w:val="000008E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1">
    <w:nsid w:val="00000467"/>
    <w:multiLevelType w:val="multilevel"/>
    <w:tmpl w:val="000008E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2">
    <w:nsid w:val="00000468"/>
    <w:multiLevelType w:val="multilevel"/>
    <w:tmpl w:val="000008E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3">
    <w:nsid w:val="00000469"/>
    <w:multiLevelType w:val="multilevel"/>
    <w:tmpl w:val="000008E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4">
    <w:nsid w:val="0000046A"/>
    <w:multiLevelType w:val="multilevel"/>
    <w:tmpl w:val="000008E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5">
    <w:nsid w:val="0000046B"/>
    <w:multiLevelType w:val="multilevel"/>
    <w:tmpl w:val="000008E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6">
    <w:nsid w:val="0000046C"/>
    <w:multiLevelType w:val="multilevel"/>
    <w:tmpl w:val="000008E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7">
    <w:nsid w:val="0000046D"/>
    <w:multiLevelType w:val="multilevel"/>
    <w:tmpl w:val="000008F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8">
    <w:nsid w:val="0000046E"/>
    <w:multiLevelType w:val="multilevel"/>
    <w:tmpl w:val="000008F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9">
    <w:nsid w:val="0000046F"/>
    <w:multiLevelType w:val="multilevel"/>
    <w:tmpl w:val="000008F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0">
    <w:nsid w:val="00000470"/>
    <w:multiLevelType w:val="multilevel"/>
    <w:tmpl w:val="000008F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1">
    <w:nsid w:val="00000471"/>
    <w:multiLevelType w:val="multilevel"/>
    <w:tmpl w:val="000008F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2">
    <w:nsid w:val="00000472"/>
    <w:multiLevelType w:val="multilevel"/>
    <w:tmpl w:val="000008F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3">
    <w:nsid w:val="00000473"/>
    <w:multiLevelType w:val="multilevel"/>
    <w:tmpl w:val="000008F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4">
    <w:nsid w:val="00000474"/>
    <w:multiLevelType w:val="multilevel"/>
    <w:tmpl w:val="000008F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5">
    <w:nsid w:val="00000475"/>
    <w:multiLevelType w:val="multilevel"/>
    <w:tmpl w:val="000008F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6">
    <w:nsid w:val="00000476"/>
    <w:multiLevelType w:val="multilevel"/>
    <w:tmpl w:val="000008F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7">
    <w:nsid w:val="00000477"/>
    <w:multiLevelType w:val="multilevel"/>
    <w:tmpl w:val="000008F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8">
    <w:nsid w:val="00000478"/>
    <w:multiLevelType w:val="multilevel"/>
    <w:tmpl w:val="000008F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9">
    <w:nsid w:val="00000479"/>
    <w:multiLevelType w:val="multilevel"/>
    <w:tmpl w:val="000008F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0">
    <w:nsid w:val="0000047A"/>
    <w:multiLevelType w:val="multilevel"/>
    <w:tmpl w:val="000008F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1">
    <w:nsid w:val="0000047B"/>
    <w:multiLevelType w:val="multilevel"/>
    <w:tmpl w:val="000008F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2">
    <w:nsid w:val="0000047C"/>
    <w:multiLevelType w:val="multilevel"/>
    <w:tmpl w:val="000008F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3">
    <w:nsid w:val="0000047D"/>
    <w:multiLevelType w:val="multilevel"/>
    <w:tmpl w:val="00000900"/>
    <w:lvl w:ilvl="0">
      <w:numFmt w:val="bullet"/>
      <w:lvlText w:val="•"/>
      <w:lvlJc w:val="left"/>
      <w:pPr>
        <w:ind w:hanging="360"/>
      </w:pPr>
      <w:rPr>
        <w:rFonts w:ascii="Calibri Light" w:hAnsi="Calibri Light" w:cs="Calibri Light"/>
        <w:b w:val="0"/>
        <w:bCs w:val="0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4">
    <w:nsid w:val="0000047E"/>
    <w:multiLevelType w:val="multilevel"/>
    <w:tmpl w:val="0000090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5">
    <w:nsid w:val="0000047F"/>
    <w:multiLevelType w:val="multilevel"/>
    <w:tmpl w:val="0000090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6">
    <w:nsid w:val="00000480"/>
    <w:multiLevelType w:val="multilevel"/>
    <w:tmpl w:val="0000090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7">
    <w:nsid w:val="00000481"/>
    <w:multiLevelType w:val="multilevel"/>
    <w:tmpl w:val="0000090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8">
    <w:nsid w:val="00000482"/>
    <w:multiLevelType w:val="multilevel"/>
    <w:tmpl w:val="0000090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9">
    <w:nsid w:val="00000483"/>
    <w:multiLevelType w:val="multilevel"/>
    <w:tmpl w:val="0000090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0">
    <w:nsid w:val="00000484"/>
    <w:multiLevelType w:val="multilevel"/>
    <w:tmpl w:val="0000090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1">
    <w:nsid w:val="00000485"/>
    <w:multiLevelType w:val="multilevel"/>
    <w:tmpl w:val="0000090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2">
    <w:nsid w:val="00000486"/>
    <w:multiLevelType w:val="multilevel"/>
    <w:tmpl w:val="0000090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3">
    <w:nsid w:val="00000487"/>
    <w:multiLevelType w:val="multilevel"/>
    <w:tmpl w:val="0000090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4">
    <w:nsid w:val="00000488"/>
    <w:multiLevelType w:val="multilevel"/>
    <w:tmpl w:val="0000090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5">
    <w:nsid w:val="00000489"/>
    <w:multiLevelType w:val="multilevel"/>
    <w:tmpl w:val="0000090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6">
    <w:nsid w:val="0000048A"/>
    <w:multiLevelType w:val="multilevel"/>
    <w:tmpl w:val="0000090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7">
    <w:nsid w:val="0000048B"/>
    <w:multiLevelType w:val="multilevel"/>
    <w:tmpl w:val="0000090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8">
    <w:nsid w:val="0000048C"/>
    <w:multiLevelType w:val="multilevel"/>
    <w:tmpl w:val="0000090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9">
    <w:nsid w:val="0000048D"/>
    <w:multiLevelType w:val="multilevel"/>
    <w:tmpl w:val="0000091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0">
    <w:nsid w:val="0000048E"/>
    <w:multiLevelType w:val="multilevel"/>
    <w:tmpl w:val="0000091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1">
    <w:nsid w:val="0000048F"/>
    <w:multiLevelType w:val="multilevel"/>
    <w:tmpl w:val="0000091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2">
    <w:nsid w:val="00000490"/>
    <w:multiLevelType w:val="multilevel"/>
    <w:tmpl w:val="0000091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3">
    <w:nsid w:val="00000491"/>
    <w:multiLevelType w:val="multilevel"/>
    <w:tmpl w:val="0000091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4">
    <w:nsid w:val="00000492"/>
    <w:multiLevelType w:val="multilevel"/>
    <w:tmpl w:val="0000091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5">
    <w:nsid w:val="00000493"/>
    <w:multiLevelType w:val="multilevel"/>
    <w:tmpl w:val="0000091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6">
    <w:nsid w:val="00000494"/>
    <w:multiLevelType w:val="multilevel"/>
    <w:tmpl w:val="0000091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7">
    <w:nsid w:val="00000495"/>
    <w:multiLevelType w:val="multilevel"/>
    <w:tmpl w:val="0000091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8">
    <w:nsid w:val="00000496"/>
    <w:multiLevelType w:val="multilevel"/>
    <w:tmpl w:val="0000091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9">
    <w:nsid w:val="00000497"/>
    <w:multiLevelType w:val="multilevel"/>
    <w:tmpl w:val="0000091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0">
    <w:nsid w:val="00000498"/>
    <w:multiLevelType w:val="multilevel"/>
    <w:tmpl w:val="0000091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1">
    <w:nsid w:val="00000499"/>
    <w:multiLevelType w:val="multilevel"/>
    <w:tmpl w:val="0000091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2">
    <w:nsid w:val="0000049A"/>
    <w:multiLevelType w:val="multilevel"/>
    <w:tmpl w:val="0000091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3">
    <w:nsid w:val="0000049B"/>
    <w:multiLevelType w:val="multilevel"/>
    <w:tmpl w:val="0000091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4">
    <w:nsid w:val="0000049C"/>
    <w:multiLevelType w:val="multilevel"/>
    <w:tmpl w:val="0000091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5">
    <w:nsid w:val="0000049D"/>
    <w:multiLevelType w:val="multilevel"/>
    <w:tmpl w:val="0000092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6">
    <w:nsid w:val="0000049E"/>
    <w:multiLevelType w:val="multilevel"/>
    <w:tmpl w:val="0000092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7">
    <w:nsid w:val="0000049F"/>
    <w:multiLevelType w:val="multilevel"/>
    <w:tmpl w:val="0000092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8">
    <w:nsid w:val="000004A0"/>
    <w:multiLevelType w:val="multilevel"/>
    <w:tmpl w:val="0000092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9">
    <w:nsid w:val="000004A1"/>
    <w:multiLevelType w:val="multilevel"/>
    <w:tmpl w:val="0000092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0">
    <w:nsid w:val="000004A2"/>
    <w:multiLevelType w:val="multilevel"/>
    <w:tmpl w:val="0000092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1">
    <w:nsid w:val="000004A3"/>
    <w:multiLevelType w:val="multilevel"/>
    <w:tmpl w:val="0000092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2">
    <w:nsid w:val="000004A4"/>
    <w:multiLevelType w:val="multilevel"/>
    <w:tmpl w:val="0000092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3">
    <w:nsid w:val="000004A5"/>
    <w:multiLevelType w:val="multilevel"/>
    <w:tmpl w:val="0000092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4">
    <w:nsid w:val="000004A6"/>
    <w:multiLevelType w:val="multilevel"/>
    <w:tmpl w:val="0000092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5">
    <w:nsid w:val="000004A7"/>
    <w:multiLevelType w:val="multilevel"/>
    <w:tmpl w:val="0000092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6">
    <w:nsid w:val="000004A8"/>
    <w:multiLevelType w:val="multilevel"/>
    <w:tmpl w:val="0000092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7">
    <w:nsid w:val="000004A9"/>
    <w:multiLevelType w:val="multilevel"/>
    <w:tmpl w:val="0000092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8">
    <w:nsid w:val="000004AA"/>
    <w:multiLevelType w:val="multilevel"/>
    <w:tmpl w:val="0000092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9">
    <w:nsid w:val="000004AB"/>
    <w:multiLevelType w:val="multilevel"/>
    <w:tmpl w:val="0000092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0">
    <w:nsid w:val="000004AC"/>
    <w:multiLevelType w:val="multilevel"/>
    <w:tmpl w:val="0000092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1">
    <w:nsid w:val="000004AD"/>
    <w:multiLevelType w:val="multilevel"/>
    <w:tmpl w:val="0000093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2">
    <w:nsid w:val="000004AE"/>
    <w:multiLevelType w:val="multilevel"/>
    <w:tmpl w:val="0000093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3">
    <w:nsid w:val="000004AF"/>
    <w:multiLevelType w:val="multilevel"/>
    <w:tmpl w:val="0000093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4">
    <w:nsid w:val="000004B0"/>
    <w:multiLevelType w:val="multilevel"/>
    <w:tmpl w:val="0000093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5">
    <w:nsid w:val="000004B1"/>
    <w:multiLevelType w:val="multilevel"/>
    <w:tmpl w:val="0000093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6">
    <w:nsid w:val="000004B2"/>
    <w:multiLevelType w:val="multilevel"/>
    <w:tmpl w:val="0000093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7">
    <w:nsid w:val="000004B3"/>
    <w:multiLevelType w:val="multilevel"/>
    <w:tmpl w:val="0000093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8">
    <w:nsid w:val="000004B4"/>
    <w:multiLevelType w:val="multilevel"/>
    <w:tmpl w:val="0000093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9">
    <w:nsid w:val="000004B5"/>
    <w:multiLevelType w:val="multilevel"/>
    <w:tmpl w:val="0000093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0">
    <w:nsid w:val="000004B6"/>
    <w:multiLevelType w:val="multilevel"/>
    <w:tmpl w:val="0000093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1">
    <w:nsid w:val="000004B7"/>
    <w:multiLevelType w:val="multilevel"/>
    <w:tmpl w:val="0000093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2">
    <w:nsid w:val="000004B8"/>
    <w:multiLevelType w:val="multilevel"/>
    <w:tmpl w:val="0000093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3">
    <w:nsid w:val="000004B9"/>
    <w:multiLevelType w:val="multilevel"/>
    <w:tmpl w:val="0000093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4">
    <w:nsid w:val="000004BA"/>
    <w:multiLevelType w:val="multilevel"/>
    <w:tmpl w:val="0000093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5">
    <w:nsid w:val="000004BB"/>
    <w:multiLevelType w:val="multilevel"/>
    <w:tmpl w:val="0000093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6">
    <w:nsid w:val="000004BC"/>
    <w:multiLevelType w:val="multilevel"/>
    <w:tmpl w:val="0000093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7">
    <w:nsid w:val="000004BD"/>
    <w:multiLevelType w:val="multilevel"/>
    <w:tmpl w:val="0000094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8">
    <w:nsid w:val="000004BE"/>
    <w:multiLevelType w:val="multilevel"/>
    <w:tmpl w:val="0000094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9">
    <w:nsid w:val="000004BF"/>
    <w:multiLevelType w:val="multilevel"/>
    <w:tmpl w:val="0000094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0">
    <w:nsid w:val="000004C0"/>
    <w:multiLevelType w:val="multilevel"/>
    <w:tmpl w:val="0000094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1">
    <w:nsid w:val="000004C1"/>
    <w:multiLevelType w:val="multilevel"/>
    <w:tmpl w:val="0000094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2">
    <w:nsid w:val="000004C2"/>
    <w:multiLevelType w:val="multilevel"/>
    <w:tmpl w:val="0000094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3">
    <w:nsid w:val="000004C3"/>
    <w:multiLevelType w:val="multilevel"/>
    <w:tmpl w:val="0000094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4">
    <w:nsid w:val="000004C4"/>
    <w:multiLevelType w:val="multilevel"/>
    <w:tmpl w:val="0000094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5">
    <w:nsid w:val="000004C5"/>
    <w:multiLevelType w:val="multilevel"/>
    <w:tmpl w:val="00000948"/>
    <w:lvl w:ilvl="0">
      <w:numFmt w:val="bullet"/>
      <w:lvlText w:val="*"/>
      <w:lvlJc w:val="left"/>
      <w:pPr>
        <w:ind w:hanging="173"/>
      </w:pPr>
      <w:rPr>
        <w:rFonts w:ascii="Arial" w:hAnsi="Arial" w:cs="Arial"/>
        <w:b w:val="0"/>
        <w:bCs w:val="0"/>
        <w:w w:val="119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6">
    <w:nsid w:val="000004C6"/>
    <w:multiLevelType w:val="multilevel"/>
    <w:tmpl w:val="0000094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7">
    <w:nsid w:val="000004C7"/>
    <w:multiLevelType w:val="multilevel"/>
    <w:tmpl w:val="0000094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8">
    <w:nsid w:val="000004C8"/>
    <w:multiLevelType w:val="multilevel"/>
    <w:tmpl w:val="0000094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9">
    <w:nsid w:val="000004C9"/>
    <w:multiLevelType w:val="multilevel"/>
    <w:tmpl w:val="0000094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0">
    <w:nsid w:val="000004CA"/>
    <w:multiLevelType w:val="multilevel"/>
    <w:tmpl w:val="0000094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1">
    <w:nsid w:val="000004CB"/>
    <w:multiLevelType w:val="multilevel"/>
    <w:tmpl w:val="0000094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2">
    <w:nsid w:val="000004CC"/>
    <w:multiLevelType w:val="multilevel"/>
    <w:tmpl w:val="0000094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3">
    <w:nsid w:val="000004CD"/>
    <w:multiLevelType w:val="multilevel"/>
    <w:tmpl w:val="0000095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4">
    <w:nsid w:val="000004CE"/>
    <w:multiLevelType w:val="multilevel"/>
    <w:tmpl w:val="0000095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5">
    <w:nsid w:val="000004CF"/>
    <w:multiLevelType w:val="multilevel"/>
    <w:tmpl w:val="0000095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6">
    <w:nsid w:val="000004D0"/>
    <w:multiLevelType w:val="multilevel"/>
    <w:tmpl w:val="0000095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7">
    <w:nsid w:val="000004D1"/>
    <w:multiLevelType w:val="multilevel"/>
    <w:tmpl w:val="0000095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8">
    <w:nsid w:val="000004D2"/>
    <w:multiLevelType w:val="multilevel"/>
    <w:tmpl w:val="0000095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9">
    <w:nsid w:val="000004D3"/>
    <w:multiLevelType w:val="multilevel"/>
    <w:tmpl w:val="0000095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10">
    <w:nsid w:val="000004D4"/>
    <w:multiLevelType w:val="multilevel"/>
    <w:tmpl w:val="0000095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11">
    <w:nsid w:val="000004D5"/>
    <w:multiLevelType w:val="multilevel"/>
    <w:tmpl w:val="0000095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12">
    <w:nsid w:val="000004D6"/>
    <w:multiLevelType w:val="multilevel"/>
    <w:tmpl w:val="0000095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13">
    <w:nsid w:val="000004D7"/>
    <w:multiLevelType w:val="multilevel"/>
    <w:tmpl w:val="0000095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14">
    <w:nsid w:val="000004D8"/>
    <w:multiLevelType w:val="multilevel"/>
    <w:tmpl w:val="0000095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15">
    <w:nsid w:val="000004D9"/>
    <w:multiLevelType w:val="multilevel"/>
    <w:tmpl w:val="0000095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16">
    <w:nsid w:val="000004DA"/>
    <w:multiLevelType w:val="multilevel"/>
    <w:tmpl w:val="0000095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17">
    <w:nsid w:val="000004DB"/>
    <w:multiLevelType w:val="multilevel"/>
    <w:tmpl w:val="0000095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18">
    <w:nsid w:val="000004DC"/>
    <w:multiLevelType w:val="multilevel"/>
    <w:tmpl w:val="0000095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19">
    <w:nsid w:val="000004DD"/>
    <w:multiLevelType w:val="multilevel"/>
    <w:tmpl w:val="0000096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20">
    <w:nsid w:val="000004DE"/>
    <w:multiLevelType w:val="multilevel"/>
    <w:tmpl w:val="0000096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21">
    <w:nsid w:val="000004DF"/>
    <w:multiLevelType w:val="multilevel"/>
    <w:tmpl w:val="0000096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22">
    <w:nsid w:val="000004E0"/>
    <w:multiLevelType w:val="multilevel"/>
    <w:tmpl w:val="0000096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23">
    <w:nsid w:val="000004E1"/>
    <w:multiLevelType w:val="multilevel"/>
    <w:tmpl w:val="0000096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24">
    <w:nsid w:val="000004E2"/>
    <w:multiLevelType w:val="multilevel"/>
    <w:tmpl w:val="0000096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25">
    <w:nsid w:val="000004E3"/>
    <w:multiLevelType w:val="multilevel"/>
    <w:tmpl w:val="0000096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26">
    <w:nsid w:val="000004E4"/>
    <w:multiLevelType w:val="multilevel"/>
    <w:tmpl w:val="0000096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27">
    <w:nsid w:val="000004E5"/>
    <w:multiLevelType w:val="multilevel"/>
    <w:tmpl w:val="0000096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28">
    <w:nsid w:val="000004E6"/>
    <w:multiLevelType w:val="multilevel"/>
    <w:tmpl w:val="0000096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29">
    <w:nsid w:val="000004E7"/>
    <w:multiLevelType w:val="multilevel"/>
    <w:tmpl w:val="0000096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30">
    <w:nsid w:val="000004E8"/>
    <w:multiLevelType w:val="multilevel"/>
    <w:tmpl w:val="0000096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31">
    <w:nsid w:val="000004E9"/>
    <w:multiLevelType w:val="multilevel"/>
    <w:tmpl w:val="0000096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32">
    <w:nsid w:val="000004EA"/>
    <w:multiLevelType w:val="multilevel"/>
    <w:tmpl w:val="0000096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33">
    <w:nsid w:val="000004EB"/>
    <w:multiLevelType w:val="multilevel"/>
    <w:tmpl w:val="0000096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34">
    <w:nsid w:val="000004EC"/>
    <w:multiLevelType w:val="multilevel"/>
    <w:tmpl w:val="0000096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35">
    <w:nsid w:val="000004ED"/>
    <w:multiLevelType w:val="multilevel"/>
    <w:tmpl w:val="0000097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36">
    <w:nsid w:val="000004EE"/>
    <w:multiLevelType w:val="multilevel"/>
    <w:tmpl w:val="0000097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37">
    <w:nsid w:val="000004EF"/>
    <w:multiLevelType w:val="multilevel"/>
    <w:tmpl w:val="0000097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38">
    <w:nsid w:val="000004F0"/>
    <w:multiLevelType w:val="multilevel"/>
    <w:tmpl w:val="0000097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39">
    <w:nsid w:val="000004F1"/>
    <w:multiLevelType w:val="multilevel"/>
    <w:tmpl w:val="0000097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40">
    <w:nsid w:val="000004F2"/>
    <w:multiLevelType w:val="multilevel"/>
    <w:tmpl w:val="0000097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41">
    <w:nsid w:val="000004F3"/>
    <w:multiLevelType w:val="multilevel"/>
    <w:tmpl w:val="0000097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42">
    <w:nsid w:val="000004F4"/>
    <w:multiLevelType w:val="multilevel"/>
    <w:tmpl w:val="0000097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43">
    <w:nsid w:val="000004F5"/>
    <w:multiLevelType w:val="multilevel"/>
    <w:tmpl w:val="0000097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44">
    <w:nsid w:val="000004F6"/>
    <w:multiLevelType w:val="multilevel"/>
    <w:tmpl w:val="0000097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45">
    <w:nsid w:val="000004F7"/>
    <w:multiLevelType w:val="multilevel"/>
    <w:tmpl w:val="0000097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46">
    <w:nsid w:val="000004F8"/>
    <w:multiLevelType w:val="multilevel"/>
    <w:tmpl w:val="0000097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47">
    <w:nsid w:val="000004F9"/>
    <w:multiLevelType w:val="multilevel"/>
    <w:tmpl w:val="0000097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48">
    <w:nsid w:val="000004FA"/>
    <w:multiLevelType w:val="multilevel"/>
    <w:tmpl w:val="0000097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49">
    <w:nsid w:val="000004FB"/>
    <w:multiLevelType w:val="multilevel"/>
    <w:tmpl w:val="0000097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50">
    <w:nsid w:val="000004FC"/>
    <w:multiLevelType w:val="multilevel"/>
    <w:tmpl w:val="0000097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51">
    <w:nsid w:val="000004FD"/>
    <w:multiLevelType w:val="multilevel"/>
    <w:tmpl w:val="0000098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52">
    <w:nsid w:val="000004FE"/>
    <w:multiLevelType w:val="multilevel"/>
    <w:tmpl w:val="0000098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53">
    <w:nsid w:val="000004FF"/>
    <w:multiLevelType w:val="multilevel"/>
    <w:tmpl w:val="0000098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54">
    <w:nsid w:val="00000500"/>
    <w:multiLevelType w:val="multilevel"/>
    <w:tmpl w:val="0000098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55">
    <w:nsid w:val="00000501"/>
    <w:multiLevelType w:val="multilevel"/>
    <w:tmpl w:val="0000098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56">
    <w:nsid w:val="00000502"/>
    <w:multiLevelType w:val="multilevel"/>
    <w:tmpl w:val="0000098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57">
    <w:nsid w:val="00000503"/>
    <w:multiLevelType w:val="multilevel"/>
    <w:tmpl w:val="0000098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58">
    <w:nsid w:val="00000504"/>
    <w:multiLevelType w:val="multilevel"/>
    <w:tmpl w:val="0000098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59">
    <w:nsid w:val="00000505"/>
    <w:multiLevelType w:val="multilevel"/>
    <w:tmpl w:val="0000098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60">
    <w:nsid w:val="00000506"/>
    <w:multiLevelType w:val="multilevel"/>
    <w:tmpl w:val="0000098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61">
    <w:nsid w:val="00000507"/>
    <w:multiLevelType w:val="multilevel"/>
    <w:tmpl w:val="0000098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62">
    <w:nsid w:val="00000508"/>
    <w:multiLevelType w:val="multilevel"/>
    <w:tmpl w:val="0000098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63">
    <w:nsid w:val="00000509"/>
    <w:multiLevelType w:val="multilevel"/>
    <w:tmpl w:val="0000098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64">
    <w:nsid w:val="0000050A"/>
    <w:multiLevelType w:val="multilevel"/>
    <w:tmpl w:val="0000098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65">
    <w:nsid w:val="0000050B"/>
    <w:multiLevelType w:val="multilevel"/>
    <w:tmpl w:val="0000098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66">
    <w:nsid w:val="0000050C"/>
    <w:multiLevelType w:val="multilevel"/>
    <w:tmpl w:val="0000098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67">
    <w:nsid w:val="0000050D"/>
    <w:multiLevelType w:val="multilevel"/>
    <w:tmpl w:val="0000099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68">
    <w:nsid w:val="0000050E"/>
    <w:multiLevelType w:val="multilevel"/>
    <w:tmpl w:val="0000099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69">
    <w:nsid w:val="0000050F"/>
    <w:multiLevelType w:val="multilevel"/>
    <w:tmpl w:val="0000099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70">
    <w:nsid w:val="00000510"/>
    <w:multiLevelType w:val="multilevel"/>
    <w:tmpl w:val="0000099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71">
    <w:nsid w:val="00000511"/>
    <w:multiLevelType w:val="multilevel"/>
    <w:tmpl w:val="0000099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72">
    <w:nsid w:val="00000512"/>
    <w:multiLevelType w:val="multilevel"/>
    <w:tmpl w:val="0000099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73">
    <w:nsid w:val="00000513"/>
    <w:multiLevelType w:val="multilevel"/>
    <w:tmpl w:val="0000099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74">
    <w:nsid w:val="00000514"/>
    <w:multiLevelType w:val="multilevel"/>
    <w:tmpl w:val="0000099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75">
    <w:nsid w:val="00000515"/>
    <w:multiLevelType w:val="multilevel"/>
    <w:tmpl w:val="0000099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76">
    <w:nsid w:val="00000516"/>
    <w:multiLevelType w:val="multilevel"/>
    <w:tmpl w:val="0000099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77">
    <w:nsid w:val="00000517"/>
    <w:multiLevelType w:val="multilevel"/>
    <w:tmpl w:val="0000099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78">
    <w:nsid w:val="00000518"/>
    <w:multiLevelType w:val="multilevel"/>
    <w:tmpl w:val="0000099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79">
    <w:nsid w:val="00000519"/>
    <w:multiLevelType w:val="multilevel"/>
    <w:tmpl w:val="0000099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80">
    <w:nsid w:val="0000051A"/>
    <w:multiLevelType w:val="multilevel"/>
    <w:tmpl w:val="0000099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81">
    <w:nsid w:val="0000051B"/>
    <w:multiLevelType w:val="multilevel"/>
    <w:tmpl w:val="0000099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82">
    <w:nsid w:val="0000051C"/>
    <w:multiLevelType w:val="multilevel"/>
    <w:tmpl w:val="0000099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83">
    <w:nsid w:val="0000051D"/>
    <w:multiLevelType w:val="multilevel"/>
    <w:tmpl w:val="000009A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84">
    <w:nsid w:val="0000051E"/>
    <w:multiLevelType w:val="multilevel"/>
    <w:tmpl w:val="000009A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85">
    <w:nsid w:val="0000051F"/>
    <w:multiLevelType w:val="multilevel"/>
    <w:tmpl w:val="000009A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86">
    <w:nsid w:val="00000520"/>
    <w:multiLevelType w:val="multilevel"/>
    <w:tmpl w:val="000009A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87">
    <w:nsid w:val="00000521"/>
    <w:multiLevelType w:val="multilevel"/>
    <w:tmpl w:val="000009A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88">
    <w:nsid w:val="00000522"/>
    <w:multiLevelType w:val="multilevel"/>
    <w:tmpl w:val="000009A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89">
    <w:nsid w:val="00000523"/>
    <w:multiLevelType w:val="multilevel"/>
    <w:tmpl w:val="000009A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90">
    <w:nsid w:val="00000524"/>
    <w:multiLevelType w:val="multilevel"/>
    <w:tmpl w:val="000009A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91">
    <w:nsid w:val="00000525"/>
    <w:multiLevelType w:val="multilevel"/>
    <w:tmpl w:val="000009A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92">
    <w:nsid w:val="00000526"/>
    <w:multiLevelType w:val="multilevel"/>
    <w:tmpl w:val="000009A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93">
    <w:nsid w:val="00000527"/>
    <w:multiLevelType w:val="multilevel"/>
    <w:tmpl w:val="000009A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94">
    <w:nsid w:val="00000528"/>
    <w:multiLevelType w:val="multilevel"/>
    <w:tmpl w:val="000009A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95">
    <w:nsid w:val="00000529"/>
    <w:multiLevelType w:val="multilevel"/>
    <w:tmpl w:val="000009A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96">
    <w:nsid w:val="0000052A"/>
    <w:multiLevelType w:val="multilevel"/>
    <w:tmpl w:val="000009A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97">
    <w:nsid w:val="0000052B"/>
    <w:multiLevelType w:val="multilevel"/>
    <w:tmpl w:val="000009A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98">
    <w:nsid w:val="0000052C"/>
    <w:multiLevelType w:val="multilevel"/>
    <w:tmpl w:val="000009A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99">
    <w:nsid w:val="0000052D"/>
    <w:multiLevelType w:val="multilevel"/>
    <w:tmpl w:val="000009B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00">
    <w:nsid w:val="0000052E"/>
    <w:multiLevelType w:val="multilevel"/>
    <w:tmpl w:val="000009B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01">
    <w:nsid w:val="0000052F"/>
    <w:multiLevelType w:val="multilevel"/>
    <w:tmpl w:val="000009B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02">
    <w:nsid w:val="00000530"/>
    <w:multiLevelType w:val="multilevel"/>
    <w:tmpl w:val="000009B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03">
    <w:nsid w:val="00000531"/>
    <w:multiLevelType w:val="multilevel"/>
    <w:tmpl w:val="000009B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04">
    <w:nsid w:val="00000532"/>
    <w:multiLevelType w:val="multilevel"/>
    <w:tmpl w:val="000009B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05">
    <w:nsid w:val="00000533"/>
    <w:multiLevelType w:val="multilevel"/>
    <w:tmpl w:val="000009B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06">
    <w:nsid w:val="00000534"/>
    <w:multiLevelType w:val="multilevel"/>
    <w:tmpl w:val="000009B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07">
    <w:nsid w:val="00000535"/>
    <w:multiLevelType w:val="multilevel"/>
    <w:tmpl w:val="000009B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08">
    <w:nsid w:val="00000536"/>
    <w:multiLevelType w:val="multilevel"/>
    <w:tmpl w:val="000009B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09">
    <w:nsid w:val="00000537"/>
    <w:multiLevelType w:val="multilevel"/>
    <w:tmpl w:val="000009B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10">
    <w:nsid w:val="00000538"/>
    <w:multiLevelType w:val="multilevel"/>
    <w:tmpl w:val="000009B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11">
    <w:nsid w:val="00000539"/>
    <w:multiLevelType w:val="multilevel"/>
    <w:tmpl w:val="000009B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12">
    <w:nsid w:val="0000053A"/>
    <w:multiLevelType w:val="multilevel"/>
    <w:tmpl w:val="000009B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13">
    <w:nsid w:val="0000053B"/>
    <w:multiLevelType w:val="multilevel"/>
    <w:tmpl w:val="000009B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14">
    <w:nsid w:val="0000053C"/>
    <w:multiLevelType w:val="multilevel"/>
    <w:tmpl w:val="000009B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15">
    <w:nsid w:val="0000053D"/>
    <w:multiLevelType w:val="multilevel"/>
    <w:tmpl w:val="000009C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16">
    <w:nsid w:val="0000053E"/>
    <w:multiLevelType w:val="multilevel"/>
    <w:tmpl w:val="000009C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17">
    <w:nsid w:val="0000053F"/>
    <w:multiLevelType w:val="multilevel"/>
    <w:tmpl w:val="000009C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18">
    <w:nsid w:val="00000540"/>
    <w:multiLevelType w:val="multilevel"/>
    <w:tmpl w:val="000009C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19">
    <w:nsid w:val="00000541"/>
    <w:multiLevelType w:val="multilevel"/>
    <w:tmpl w:val="000009C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20">
    <w:nsid w:val="00000542"/>
    <w:multiLevelType w:val="multilevel"/>
    <w:tmpl w:val="000009C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21">
    <w:nsid w:val="00000543"/>
    <w:multiLevelType w:val="multilevel"/>
    <w:tmpl w:val="000009C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22">
    <w:nsid w:val="00000544"/>
    <w:multiLevelType w:val="multilevel"/>
    <w:tmpl w:val="000009C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23">
    <w:nsid w:val="00000545"/>
    <w:multiLevelType w:val="multilevel"/>
    <w:tmpl w:val="000009C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24">
    <w:nsid w:val="00000546"/>
    <w:multiLevelType w:val="multilevel"/>
    <w:tmpl w:val="000009C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25">
    <w:nsid w:val="00000547"/>
    <w:multiLevelType w:val="multilevel"/>
    <w:tmpl w:val="000009C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26">
    <w:nsid w:val="00000548"/>
    <w:multiLevelType w:val="multilevel"/>
    <w:tmpl w:val="000009C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27">
    <w:nsid w:val="00000549"/>
    <w:multiLevelType w:val="multilevel"/>
    <w:tmpl w:val="000009C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28">
    <w:nsid w:val="0000054A"/>
    <w:multiLevelType w:val="multilevel"/>
    <w:tmpl w:val="000009C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29">
    <w:nsid w:val="0000054B"/>
    <w:multiLevelType w:val="multilevel"/>
    <w:tmpl w:val="000009C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30">
    <w:nsid w:val="0000054C"/>
    <w:multiLevelType w:val="multilevel"/>
    <w:tmpl w:val="000009C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31">
    <w:nsid w:val="0000054D"/>
    <w:multiLevelType w:val="multilevel"/>
    <w:tmpl w:val="000009D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32">
    <w:nsid w:val="0000054E"/>
    <w:multiLevelType w:val="multilevel"/>
    <w:tmpl w:val="000009D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33">
    <w:nsid w:val="0000054F"/>
    <w:multiLevelType w:val="multilevel"/>
    <w:tmpl w:val="000009D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34">
    <w:nsid w:val="00000550"/>
    <w:multiLevelType w:val="multilevel"/>
    <w:tmpl w:val="000009D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35">
    <w:nsid w:val="00000551"/>
    <w:multiLevelType w:val="multilevel"/>
    <w:tmpl w:val="000009D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36">
    <w:nsid w:val="00000552"/>
    <w:multiLevelType w:val="multilevel"/>
    <w:tmpl w:val="000009D5"/>
    <w:lvl w:ilvl="0">
      <w:numFmt w:val="bullet"/>
      <w:lvlText w:val="*"/>
      <w:lvlJc w:val="left"/>
      <w:pPr>
        <w:ind w:hanging="173"/>
      </w:pPr>
      <w:rPr>
        <w:rFonts w:ascii="Arial" w:hAnsi="Arial" w:cs="Arial"/>
        <w:b w:val="0"/>
        <w:bCs w:val="0"/>
        <w:w w:val="119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37">
    <w:nsid w:val="00000553"/>
    <w:multiLevelType w:val="multilevel"/>
    <w:tmpl w:val="000009D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38">
    <w:nsid w:val="00000554"/>
    <w:multiLevelType w:val="multilevel"/>
    <w:tmpl w:val="000009D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39">
    <w:nsid w:val="00000555"/>
    <w:multiLevelType w:val="multilevel"/>
    <w:tmpl w:val="000009D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40">
    <w:nsid w:val="00000556"/>
    <w:multiLevelType w:val="multilevel"/>
    <w:tmpl w:val="000009D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41">
    <w:nsid w:val="00000557"/>
    <w:multiLevelType w:val="multilevel"/>
    <w:tmpl w:val="000009D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42">
    <w:nsid w:val="00000558"/>
    <w:multiLevelType w:val="multilevel"/>
    <w:tmpl w:val="000009D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43">
    <w:nsid w:val="00000559"/>
    <w:multiLevelType w:val="multilevel"/>
    <w:tmpl w:val="000009D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44">
    <w:nsid w:val="0000055A"/>
    <w:multiLevelType w:val="multilevel"/>
    <w:tmpl w:val="000009D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45">
    <w:nsid w:val="0000055B"/>
    <w:multiLevelType w:val="multilevel"/>
    <w:tmpl w:val="000009D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46">
    <w:nsid w:val="0000055C"/>
    <w:multiLevelType w:val="multilevel"/>
    <w:tmpl w:val="000009D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47">
    <w:nsid w:val="0000055D"/>
    <w:multiLevelType w:val="multilevel"/>
    <w:tmpl w:val="000009E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48">
    <w:nsid w:val="0000055E"/>
    <w:multiLevelType w:val="multilevel"/>
    <w:tmpl w:val="000009E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49">
    <w:nsid w:val="0000055F"/>
    <w:multiLevelType w:val="multilevel"/>
    <w:tmpl w:val="000009E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50">
    <w:nsid w:val="00000560"/>
    <w:multiLevelType w:val="multilevel"/>
    <w:tmpl w:val="000009E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51">
    <w:nsid w:val="00000561"/>
    <w:multiLevelType w:val="multilevel"/>
    <w:tmpl w:val="000009E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52">
    <w:nsid w:val="00000562"/>
    <w:multiLevelType w:val="multilevel"/>
    <w:tmpl w:val="000009E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53">
    <w:nsid w:val="00000563"/>
    <w:multiLevelType w:val="multilevel"/>
    <w:tmpl w:val="000009E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54">
    <w:nsid w:val="00000564"/>
    <w:multiLevelType w:val="multilevel"/>
    <w:tmpl w:val="000009E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55">
    <w:nsid w:val="00000565"/>
    <w:multiLevelType w:val="multilevel"/>
    <w:tmpl w:val="000009E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56">
    <w:nsid w:val="00000566"/>
    <w:multiLevelType w:val="multilevel"/>
    <w:tmpl w:val="000009E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57">
    <w:nsid w:val="00000567"/>
    <w:multiLevelType w:val="multilevel"/>
    <w:tmpl w:val="000009E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58">
    <w:nsid w:val="00000568"/>
    <w:multiLevelType w:val="multilevel"/>
    <w:tmpl w:val="000009E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59">
    <w:nsid w:val="00000569"/>
    <w:multiLevelType w:val="multilevel"/>
    <w:tmpl w:val="000009E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60">
    <w:nsid w:val="0000056A"/>
    <w:multiLevelType w:val="multilevel"/>
    <w:tmpl w:val="000009E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61">
    <w:nsid w:val="0000056B"/>
    <w:multiLevelType w:val="multilevel"/>
    <w:tmpl w:val="000009E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62">
    <w:nsid w:val="0000056C"/>
    <w:multiLevelType w:val="multilevel"/>
    <w:tmpl w:val="000009E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63">
    <w:nsid w:val="0000056D"/>
    <w:multiLevelType w:val="multilevel"/>
    <w:tmpl w:val="000009F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64">
    <w:nsid w:val="0000056E"/>
    <w:multiLevelType w:val="multilevel"/>
    <w:tmpl w:val="000009F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65">
    <w:nsid w:val="0000056F"/>
    <w:multiLevelType w:val="multilevel"/>
    <w:tmpl w:val="000009F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66">
    <w:nsid w:val="00000570"/>
    <w:multiLevelType w:val="multilevel"/>
    <w:tmpl w:val="000009F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67">
    <w:nsid w:val="00000571"/>
    <w:multiLevelType w:val="multilevel"/>
    <w:tmpl w:val="000009F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68">
    <w:nsid w:val="00000572"/>
    <w:multiLevelType w:val="multilevel"/>
    <w:tmpl w:val="000009F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69">
    <w:nsid w:val="00000573"/>
    <w:multiLevelType w:val="multilevel"/>
    <w:tmpl w:val="000009F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70">
    <w:nsid w:val="00000574"/>
    <w:multiLevelType w:val="multilevel"/>
    <w:tmpl w:val="000009F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71">
    <w:nsid w:val="00000575"/>
    <w:multiLevelType w:val="multilevel"/>
    <w:tmpl w:val="000009F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72">
    <w:nsid w:val="00000576"/>
    <w:multiLevelType w:val="multilevel"/>
    <w:tmpl w:val="000009F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73">
    <w:nsid w:val="00000577"/>
    <w:multiLevelType w:val="multilevel"/>
    <w:tmpl w:val="000009F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74">
    <w:nsid w:val="00000578"/>
    <w:multiLevelType w:val="multilevel"/>
    <w:tmpl w:val="000009F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75">
    <w:nsid w:val="00000579"/>
    <w:multiLevelType w:val="multilevel"/>
    <w:tmpl w:val="000009F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76">
    <w:nsid w:val="0000057A"/>
    <w:multiLevelType w:val="multilevel"/>
    <w:tmpl w:val="000009F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77">
    <w:nsid w:val="0000057B"/>
    <w:multiLevelType w:val="multilevel"/>
    <w:tmpl w:val="000009F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78">
    <w:nsid w:val="0000057C"/>
    <w:multiLevelType w:val="multilevel"/>
    <w:tmpl w:val="000009F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79">
    <w:nsid w:val="0000057D"/>
    <w:multiLevelType w:val="multilevel"/>
    <w:tmpl w:val="00000A0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80">
    <w:nsid w:val="0000057E"/>
    <w:multiLevelType w:val="multilevel"/>
    <w:tmpl w:val="00000A0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81">
    <w:nsid w:val="0000057F"/>
    <w:multiLevelType w:val="multilevel"/>
    <w:tmpl w:val="00000A0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82">
    <w:nsid w:val="00000580"/>
    <w:multiLevelType w:val="multilevel"/>
    <w:tmpl w:val="00000A0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83">
    <w:nsid w:val="00000581"/>
    <w:multiLevelType w:val="multilevel"/>
    <w:tmpl w:val="00000A0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84">
    <w:nsid w:val="00000582"/>
    <w:multiLevelType w:val="multilevel"/>
    <w:tmpl w:val="00000A0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85">
    <w:nsid w:val="00000583"/>
    <w:multiLevelType w:val="multilevel"/>
    <w:tmpl w:val="00000A0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86">
    <w:nsid w:val="00000584"/>
    <w:multiLevelType w:val="multilevel"/>
    <w:tmpl w:val="00000A0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87">
    <w:nsid w:val="00000585"/>
    <w:multiLevelType w:val="multilevel"/>
    <w:tmpl w:val="00000A0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88">
    <w:nsid w:val="00000586"/>
    <w:multiLevelType w:val="multilevel"/>
    <w:tmpl w:val="00000A0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89">
    <w:nsid w:val="00000587"/>
    <w:multiLevelType w:val="multilevel"/>
    <w:tmpl w:val="00000A0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90">
    <w:nsid w:val="00000588"/>
    <w:multiLevelType w:val="multilevel"/>
    <w:tmpl w:val="00000A0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91">
    <w:nsid w:val="00000589"/>
    <w:multiLevelType w:val="multilevel"/>
    <w:tmpl w:val="00000A0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92">
    <w:nsid w:val="0000058A"/>
    <w:multiLevelType w:val="multilevel"/>
    <w:tmpl w:val="00000A0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93">
    <w:nsid w:val="0000058B"/>
    <w:multiLevelType w:val="multilevel"/>
    <w:tmpl w:val="00000A0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94">
    <w:nsid w:val="0000058C"/>
    <w:multiLevelType w:val="multilevel"/>
    <w:tmpl w:val="00000A0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95">
    <w:nsid w:val="0000058D"/>
    <w:multiLevelType w:val="multilevel"/>
    <w:tmpl w:val="00000A1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96">
    <w:nsid w:val="0000058E"/>
    <w:multiLevelType w:val="multilevel"/>
    <w:tmpl w:val="00000A1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97">
    <w:nsid w:val="0000058F"/>
    <w:multiLevelType w:val="multilevel"/>
    <w:tmpl w:val="00000A1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98">
    <w:nsid w:val="00000590"/>
    <w:multiLevelType w:val="multilevel"/>
    <w:tmpl w:val="00000A1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99">
    <w:nsid w:val="00000591"/>
    <w:multiLevelType w:val="multilevel"/>
    <w:tmpl w:val="00000A1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00">
    <w:nsid w:val="00000592"/>
    <w:multiLevelType w:val="multilevel"/>
    <w:tmpl w:val="00000A1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01">
    <w:nsid w:val="00000593"/>
    <w:multiLevelType w:val="multilevel"/>
    <w:tmpl w:val="00000A1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02">
    <w:nsid w:val="00000594"/>
    <w:multiLevelType w:val="multilevel"/>
    <w:tmpl w:val="00000A1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03">
    <w:nsid w:val="00000595"/>
    <w:multiLevelType w:val="multilevel"/>
    <w:tmpl w:val="00000A1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04">
    <w:nsid w:val="00000596"/>
    <w:multiLevelType w:val="multilevel"/>
    <w:tmpl w:val="00000A1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05">
    <w:nsid w:val="00000597"/>
    <w:multiLevelType w:val="multilevel"/>
    <w:tmpl w:val="00000A1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06">
    <w:nsid w:val="00000598"/>
    <w:multiLevelType w:val="multilevel"/>
    <w:tmpl w:val="00000A1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07">
    <w:nsid w:val="00000599"/>
    <w:multiLevelType w:val="multilevel"/>
    <w:tmpl w:val="00000A1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08">
    <w:nsid w:val="0000059A"/>
    <w:multiLevelType w:val="multilevel"/>
    <w:tmpl w:val="00000A1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2"/>
        <w:sz w:val="21"/>
        <w:szCs w:val="21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09">
    <w:nsid w:val="0000059B"/>
    <w:multiLevelType w:val="multilevel"/>
    <w:tmpl w:val="00000A1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0">
    <w:nsid w:val="0000059C"/>
    <w:multiLevelType w:val="multilevel"/>
    <w:tmpl w:val="00000A1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1">
    <w:nsid w:val="0000059D"/>
    <w:multiLevelType w:val="multilevel"/>
    <w:tmpl w:val="00000A2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2"/>
        <w:sz w:val="21"/>
        <w:szCs w:val="21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2">
    <w:nsid w:val="0000059E"/>
    <w:multiLevelType w:val="multilevel"/>
    <w:tmpl w:val="00000A2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3">
    <w:nsid w:val="0000059F"/>
    <w:multiLevelType w:val="multilevel"/>
    <w:tmpl w:val="00000A2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2"/>
        <w:sz w:val="21"/>
        <w:szCs w:val="21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4">
    <w:nsid w:val="000005A0"/>
    <w:multiLevelType w:val="multilevel"/>
    <w:tmpl w:val="00000A2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5">
    <w:nsid w:val="000005A1"/>
    <w:multiLevelType w:val="multilevel"/>
    <w:tmpl w:val="00000A2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6">
    <w:nsid w:val="000005A2"/>
    <w:multiLevelType w:val="multilevel"/>
    <w:tmpl w:val="00000A2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7">
    <w:nsid w:val="000005A3"/>
    <w:multiLevelType w:val="multilevel"/>
    <w:tmpl w:val="00000A2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8">
    <w:nsid w:val="000005A4"/>
    <w:multiLevelType w:val="multilevel"/>
    <w:tmpl w:val="00000A2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9">
    <w:nsid w:val="000005A5"/>
    <w:multiLevelType w:val="multilevel"/>
    <w:tmpl w:val="00000A2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20">
    <w:nsid w:val="000005A6"/>
    <w:multiLevelType w:val="multilevel"/>
    <w:tmpl w:val="00000A2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21">
    <w:nsid w:val="000005A7"/>
    <w:multiLevelType w:val="multilevel"/>
    <w:tmpl w:val="00000A2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22">
    <w:nsid w:val="000005A8"/>
    <w:multiLevelType w:val="multilevel"/>
    <w:tmpl w:val="00000A2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23">
    <w:nsid w:val="000005A9"/>
    <w:multiLevelType w:val="multilevel"/>
    <w:tmpl w:val="00000A2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24">
    <w:nsid w:val="000005AA"/>
    <w:multiLevelType w:val="multilevel"/>
    <w:tmpl w:val="00000A2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25">
    <w:nsid w:val="000005AB"/>
    <w:multiLevelType w:val="multilevel"/>
    <w:tmpl w:val="00000A2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26">
    <w:nsid w:val="000005AC"/>
    <w:multiLevelType w:val="multilevel"/>
    <w:tmpl w:val="00000A2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2"/>
        <w:sz w:val="21"/>
        <w:szCs w:val="21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27">
    <w:nsid w:val="000005AD"/>
    <w:multiLevelType w:val="multilevel"/>
    <w:tmpl w:val="00000A3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28">
    <w:nsid w:val="000005AE"/>
    <w:multiLevelType w:val="multilevel"/>
    <w:tmpl w:val="00000A3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29">
    <w:nsid w:val="000005AF"/>
    <w:multiLevelType w:val="multilevel"/>
    <w:tmpl w:val="00000A3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30">
    <w:nsid w:val="000005B0"/>
    <w:multiLevelType w:val="multilevel"/>
    <w:tmpl w:val="00000A3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31">
    <w:nsid w:val="000005B1"/>
    <w:multiLevelType w:val="multilevel"/>
    <w:tmpl w:val="00000A3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32">
    <w:nsid w:val="000005B2"/>
    <w:multiLevelType w:val="multilevel"/>
    <w:tmpl w:val="00000A3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33">
    <w:nsid w:val="000005B3"/>
    <w:multiLevelType w:val="multilevel"/>
    <w:tmpl w:val="00000A3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34">
    <w:nsid w:val="000005B4"/>
    <w:multiLevelType w:val="multilevel"/>
    <w:tmpl w:val="00000A3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35">
    <w:nsid w:val="000005B5"/>
    <w:multiLevelType w:val="multilevel"/>
    <w:tmpl w:val="00000A3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36">
    <w:nsid w:val="000005B6"/>
    <w:multiLevelType w:val="multilevel"/>
    <w:tmpl w:val="00000A3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37">
    <w:nsid w:val="000005B7"/>
    <w:multiLevelType w:val="multilevel"/>
    <w:tmpl w:val="00000A3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38">
    <w:nsid w:val="000005B8"/>
    <w:multiLevelType w:val="multilevel"/>
    <w:tmpl w:val="00000A3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39">
    <w:nsid w:val="000005B9"/>
    <w:multiLevelType w:val="multilevel"/>
    <w:tmpl w:val="00000A3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40">
    <w:nsid w:val="000005BA"/>
    <w:multiLevelType w:val="multilevel"/>
    <w:tmpl w:val="00000A3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41">
    <w:nsid w:val="000005BB"/>
    <w:multiLevelType w:val="multilevel"/>
    <w:tmpl w:val="00000A3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42">
    <w:nsid w:val="000005BC"/>
    <w:multiLevelType w:val="multilevel"/>
    <w:tmpl w:val="00000A3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43">
    <w:nsid w:val="000005BD"/>
    <w:multiLevelType w:val="multilevel"/>
    <w:tmpl w:val="00000A4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44">
    <w:nsid w:val="000005BE"/>
    <w:multiLevelType w:val="multilevel"/>
    <w:tmpl w:val="00000A4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45">
    <w:nsid w:val="000005BF"/>
    <w:multiLevelType w:val="multilevel"/>
    <w:tmpl w:val="00000A4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46">
    <w:nsid w:val="000005C0"/>
    <w:multiLevelType w:val="multilevel"/>
    <w:tmpl w:val="00000A4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47">
    <w:nsid w:val="000005C1"/>
    <w:multiLevelType w:val="multilevel"/>
    <w:tmpl w:val="00000A4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48">
    <w:nsid w:val="000005C2"/>
    <w:multiLevelType w:val="multilevel"/>
    <w:tmpl w:val="00000A4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49">
    <w:nsid w:val="000005C3"/>
    <w:multiLevelType w:val="multilevel"/>
    <w:tmpl w:val="00000A4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50">
    <w:nsid w:val="000005C4"/>
    <w:multiLevelType w:val="multilevel"/>
    <w:tmpl w:val="00000A4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51">
    <w:nsid w:val="000005C5"/>
    <w:multiLevelType w:val="multilevel"/>
    <w:tmpl w:val="00000A4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52">
    <w:nsid w:val="000005C6"/>
    <w:multiLevelType w:val="multilevel"/>
    <w:tmpl w:val="00000A4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53">
    <w:nsid w:val="000005C7"/>
    <w:multiLevelType w:val="multilevel"/>
    <w:tmpl w:val="00000A4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54">
    <w:nsid w:val="000005C8"/>
    <w:multiLevelType w:val="multilevel"/>
    <w:tmpl w:val="00000A4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55">
    <w:nsid w:val="000005C9"/>
    <w:multiLevelType w:val="multilevel"/>
    <w:tmpl w:val="00000A4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56">
    <w:nsid w:val="000005CA"/>
    <w:multiLevelType w:val="multilevel"/>
    <w:tmpl w:val="00000A4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57">
    <w:nsid w:val="000005CB"/>
    <w:multiLevelType w:val="multilevel"/>
    <w:tmpl w:val="00000A4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58">
    <w:nsid w:val="000005CC"/>
    <w:multiLevelType w:val="multilevel"/>
    <w:tmpl w:val="00000A4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59">
    <w:nsid w:val="000005CD"/>
    <w:multiLevelType w:val="multilevel"/>
    <w:tmpl w:val="00000A5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60">
    <w:nsid w:val="000005CE"/>
    <w:multiLevelType w:val="multilevel"/>
    <w:tmpl w:val="00000A5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61">
    <w:nsid w:val="000005CF"/>
    <w:multiLevelType w:val="multilevel"/>
    <w:tmpl w:val="00000A5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62">
    <w:nsid w:val="000005D0"/>
    <w:multiLevelType w:val="multilevel"/>
    <w:tmpl w:val="00000A5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63">
    <w:nsid w:val="000005D1"/>
    <w:multiLevelType w:val="multilevel"/>
    <w:tmpl w:val="00000A5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64">
    <w:nsid w:val="000005D2"/>
    <w:multiLevelType w:val="multilevel"/>
    <w:tmpl w:val="00000A5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65">
    <w:nsid w:val="000005D3"/>
    <w:multiLevelType w:val="multilevel"/>
    <w:tmpl w:val="00000A5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66">
    <w:nsid w:val="000005D4"/>
    <w:multiLevelType w:val="multilevel"/>
    <w:tmpl w:val="00000A5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67">
    <w:nsid w:val="000005D5"/>
    <w:multiLevelType w:val="multilevel"/>
    <w:tmpl w:val="00000A5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68">
    <w:nsid w:val="000005D6"/>
    <w:multiLevelType w:val="multilevel"/>
    <w:tmpl w:val="00000A5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69">
    <w:nsid w:val="000005D7"/>
    <w:multiLevelType w:val="multilevel"/>
    <w:tmpl w:val="00000A5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70">
    <w:nsid w:val="000005D8"/>
    <w:multiLevelType w:val="multilevel"/>
    <w:tmpl w:val="00000A5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71">
    <w:nsid w:val="000005D9"/>
    <w:multiLevelType w:val="multilevel"/>
    <w:tmpl w:val="00000A5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72">
    <w:nsid w:val="000005DA"/>
    <w:multiLevelType w:val="multilevel"/>
    <w:tmpl w:val="00000A5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73">
    <w:nsid w:val="000005DB"/>
    <w:multiLevelType w:val="multilevel"/>
    <w:tmpl w:val="00000A5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74">
    <w:nsid w:val="000005DC"/>
    <w:multiLevelType w:val="multilevel"/>
    <w:tmpl w:val="00000A5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75">
    <w:nsid w:val="000005DD"/>
    <w:multiLevelType w:val="multilevel"/>
    <w:tmpl w:val="00000A6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76">
    <w:nsid w:val="000005DE"/>
    <w:multiLevelType w:val="multilevel"/>
    <w:tmpl w:val="00000A6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77">
    <w:nsid w:val="000005DF"/>
    <w:multiLevelType w:val="multilevel"/>
    <w:tmpl w:val="00000A62"/>
    <w:lvl w:ilvl="0">
      <w:numFmt w:val="bullet"/>
      <w:lvlText w:val="*"/>
      <w:lvlJc w:val="left"/>
      <w:pPr>
        <w:ind w:hanging="173"/>
      </w:pPr>
      <w:rPr>
        <w:rFonts w:ascii="Arial" w:hAnsi="Arial" w:cs="Arial"/>
        <w:b w:val="0"/>
        <w:bCs w:val="0"/>
        <w:w w:val="119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78">
    <w:nsid w:val="000005E0"/>
    <w:multiLevelType w:val="multilevel"/>
    <w:tmpl w:val="00000A6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79">
    <w:nsid w:val="000005E1"/>
    <w:multiLevelType w:val="multilevel"/>
    <w:tmpl w:val="00000A6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80">
    <w:nsid w:val="000005E2"/>
    <w:multiLevelType w:val="multilevel"/>
    <w:tmpl w:val="00000A6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81">
    <w:nsid w:val="000005E3"/>
    <w:multiLevelType w:val="multilevel"/>
    <w:tmpl w:val="00000A6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82">
    <w:nsid w:val="000005E4"/>
    <w:multiLevelType w:val="multilevel"/>
    <w:tmpl w:val="00000A6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83">
    <w:nsid w:val="000005E5"/>
    <w:multiLevelType w:val="multilevel"/>
    <w:tmpl w:val="00000A6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84">
    <w:nsid w:val="000005E6"/>
    <w:multiLevelType w:val="multilevel"/>
    <w:tmpl w:val="00000A6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85">
    <w:nsid w:val="000005E7"/>
    <w:multiLevelType w:val="multilevel"/>
    <w:tmpl w:val="00000A6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86">
    <w:nsid w:val="000005E8"/>
    <w:multiLevelType w:val="multilevel"/>
    <w:tmpl w:val="00000A6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87">
    <w:nsid w:val="000005E9"/>
    <w:multiLevelType w:val="multilevel"/>
    <w:tmpl w:val="00000A6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88">
    <w:nsid w:val="000005EA"/>
    <w:multiLevelType w:val="multilevel"/>
    <w:tmpl w:val="00000A6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89">
    <w:nsid w:val="000005EB"/>
    <w:multiLevelType w:val="multilevel"/>
    <w:tmpl w:val="00000A6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90">
    <w:nsid w:val="000005EC"/>
    <w:multiLevelType w:val="multilevel"/>
    <w:tmpl w:val="00000A6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91">
    <w:nsid w:val="000005ED"/>
    <w:multiLevelType w:val="multilevel"/>
    <w:tmpl w:val="00000A7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92">
    <w:nsid w:val="000005EE"/>
    <w:multiLevelType w:val="multilevel"/>
    <w:tmpl w:val="00000A7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93">
    <w:nsid w:val="000005EF"/>
    <w:multiLevelType w:val="multilevel"/>
    <w:tmpl w:val="00000A7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94">
    <w:nsid w:val="000005F0"/>
    <w:multiLevelType w:val="multilevel"/>
    <w:tmpl w:val="00000A7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95">
    <w:nsid w:val="000005F1"/>
    <w:multiLevelType w:val="multilevel"/>
    <w:tmpl w:val="00000A7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96">
    <w:nsid w:val="000005F2"/>
    <w:multiLevelType w:val="multilevel"/>
    <w:tmpl w:val="00000A7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97">
    <w:nsid w:val="000005F3"/>
    <w:multiLevelType w:val="multilevel"/>
    <w:tmpl w:val="00000A7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98">
    <w:nsid w:val="000005F4"/>
    <w:multiLevelType w:val="multilevel"/>
    <w:tmpl w:val="00000A7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99">
    <w:nsid w:val="000005F5"/>
    <w:multiLevelType w:val="multilevel"/>
    <w:tmpl w:val="00000A7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00">
    <w:nsid w:val="000005F6"/>
    <w:multiLevelType w:val="multilevel"/>
    <w:tmpl w:val="00000A7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01">
    <w:nsid w:val="000005F7"/>
    <w:multiLevelType w:val="multilevel"/>
    <w:tmpl w:val="00000A7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02">
    <w:nsid w:val="000005F8"/>
    <w:multiLevelType w:val="multilevel"/>
    <w:tmpl w:val="00000A7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03">
    <w:nsid w:val="000005F9"/>
    <w:multiLevelType w:val="multilevel"/>
    <w:tmpl w:val="00000A7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04">
    <w:nsid w:val="000005FA"/>
    <w:multiLevelType w:val="multilevel"/>
    <w:tmpl w:val="00000A7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05">
    <w:nsid w:val="000005FB"/>
    <w:multiLevelType w:val="multilevel"/>
    <w:tmpl w:val="00000A7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06">
    <w:nsid w:val="000005FC"/>
    <w:multiLevelType w:val="multilevel"/>
    <w:tmpl w:val="00000A7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07">
    <w:nsid w:val="000005FD"/>
    <w:multiLevelType w:val="multilevel"/>
    <w:tmpl w:val="00000A8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08">
    <w:nsid w:val="000005FE"/>
    <w:multiLevelType w:val="multilevel"/>
    <w:tmpl w:val="00000A8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09">
    <w:nsid w:val="000005FF"/>
    <w:multiLevelType w:val="multilevel"/>
    <w:tmpl w:val="00000A8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10">
    <w:nsid w:val="00000600"/>
    <w:multiLevelType w:val="multilevel"/>
    <w:tmpl w:val="00000A8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11">
    <w:nsid w:val="00000601"/>
    <w:multiLevelType w:val="multilevel"/>
    <w:tmpl w:val="00000A8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12">
    <w:nsid w:val="00000602"/>
    <w:multiLevelType w:val="multilevel"/>
    <w:tmpl w:val="00000A8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13">
    <w:nsid w:val="00000603"/>
    <w:multiLevelType w:val="multilevel"/>
    <w:tmpl w:val="00000A8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14">
    <w:nsid w:val="00000604"/>
    <w:multiLevelType w:val="multilevel"/>
    <w:tmpl w:val="00000A8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15">
    <w:nsid w:val="00000605"/>
    <w:multiLevelType w:val="multilevel"/>
    <w:tmpl w:val="00000A8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16">
    <w:nsid w:val="00000606"/>
    <w:multiLevelType w:val="multilevel"/>
    <w:tmpl w:val="00000A8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17">
    <w:nsid w:val="00000607"/>
    <w:multiLevelType w:val="multilevel"/>
    <w:tmpl w:val="00000A8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18">
    <w:nsid w:val="00000608"/>
    <w:multiLevelType w:val="multilevel"/>
    <w:tmpl w:val="00000A8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19">
    <w:nsid w:val="00000609"/>
    <w:multiLevelType w:val="multilevel"/>
    <w:tmpl w:val="00000A8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20">
    <w:nsid w:val="0000060A"/>
    <w:multiLevelType w:val="multilevel"/>
    <w:tmpl w:val="00000A8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21">
    <w:nsid w:val="0000060B"/>
    <w:multiLevelType w:val="multilevel"/>
    <w:tmpl w:val="00000A8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22">
    <w:nsid w:val="0000060C"/>
    <w:multiLevelType w:val="multilevel"/>
    <w:tmpl w:val="00000A8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23">
    <w:nsid w:val="0000060D"/>
    <w:multiLevelType w:val="multilevel"/>
    <w:tmpl w:val="00000A9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24">
    <w:nsid w:val="0000060E"/>
    <w:multiLevelType w:val="multilevel"/>
    <w:tmpl w:val="00000A9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25">
    <w:nsid w:val="0000060F"/>
    <w:multiLevelType w:val="multilevel"/>
    <w:tmpl w:val="00000A9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26">
    <w:nsid w:val="00000610"/>
    <w:multiLevelType w:val="multilevel"/>
    <w:tmpl w:val="00000A9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27">
    <w:nsid w:val="00000611"/>
    <w:multiLevelType w:val="multilevel"/>
    <w:tmpl w:val="00000A9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28">
    <w:nsid w:val="00000612"/>
    <w:multiLevelType w:val="multilevel"/>
    <w:tmpl w:val="00000A9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29">
    <w:nsid w:val="00000613"/>
    <w:multiLevelType w:val="multilevel"/>
    <w:tmpl w:val="00000A9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30">
    <w:nsid w:val="00000614"/>
    <w:multiLevelType w:val="multilevel"/>
    <w:tmpl w:val="00000A9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31">
    <w:nsid w:val="00000615"/>
    <w:multiLevelType w:val="multilevel"/>
    <w:tmpl w:val="00000A9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32">
    <w:nsid w:val="00000616"/>
    <w:multiLevelType w:val="multilevel"/>
    <w:tmpl w:val="00000A9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33">
    <w:nsid w:val="00000617"/>
    <w:multiLevelType w:val="multilevel"/>
    <w:tmpl w:val="00000A9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34">
    <w:nsid w:val="00000618"/>
    <w:multiLevelType w:val="multilevel"/>
    <w:tmpl w:val="00000A9B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35">
    <w:nsid w:val="00000619"/>
    <w:multiLevelType w:val="multilevel"/>
    <w:tmpl w:val="00000A9C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36">
    <w:nsid w:val="0000061A"/>
    <w:multiLevelType w:val="multilevel"/>
    <w:tmpl w:val="00000A9D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37">
    <w:nsid w:val="0000061B"/>
    <w:multiLevelType w:val="multilevel"/>
    <w:tmpl w:val="00000A9E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38">
    <w:nsid w:val="0000061C"/>
    <w:multiLevelType w:val="multilevel"/>
    <w:tmpl w:val="00000A9F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39">
    <w:nsid w:val="0000061D"/>
    <w:multiLevelType w:val="multilevel"/>
    <w:tmpl w:val="00000AA0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40">
    <w:nsid w:val="0000061E"/>
    <w:multiLevelType w:val="multilevel"/>
    <w:tmpl w:val="00000AA1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41">
    <w:nsid w:val="0000061F"/>
    <w:multiLevelType w:val="multilevel"/>
    <w:tmpl w:val="00000AA2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42">
    <w:nsid w:val="00000620"/>
    <w:multiLevelType w:val="multilevel"/>
    <w:tmpl w:val="00000AA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43">
    <w:nsid w:val="00000621"/>
    <w:multiLevelType w:val="multilevel"/>
    <w:tmpl w:val="00000AA4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44">
    <w:nsid w:val="00000622"/>
    <w:multiLevelType w:val="multilevel"/>
    <w:tmpl w:val="00000AA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45">
    <w:nsid w:val="00000623"/>
    <w:multiLevelType w:val="multilevel"/>
    <w:tmpl w:val="00000AA6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46">
    <w:nsid w:val="00000624"/>
    <w:multiLevelType w:val="multilevel"/>
    <w:tmpl w:val="00000AA7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47">
    <w:nsid w:val="00000625"/>
    <w:multiLevelType w:val="multilevel"/>
    <w:tmpl w:val="00000AA8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48">
    <w:nsid w:val="00000626"/>
    <w:multiLevelType w:val="multilevel"/>
    <w:tmpl w:val="00000AA9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49">
    <w:nsid w:val="00000627"/>
    <w:multiLevelType w:val="multilevel"/>
    <w:tmpl w:val="00000AAA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549"/>
  </w:num>
  <w:num w:numId="2">
    <w:abstractNumId w:val="548"/>
  </w:num>
  <w:num w:numId="3">
    <w:abstractNumId w:val="547"/>
  </w:num>
  <w:num w:numId="4">
    <w:abstractNumId w:val="546"/>
  </w:num>
  <w:num w:numId="5">
    <w:abstractNumId w:val="545"/>
  </w:num>
  <w:num w:numId="6">
    <w:abstractNumId w:val="544"/>
  </w:num>
  <w:num w:numId="7">
    <w:abstractNumId w:val="543"/>
  </w:num>
  <w:num w:numId="8">
    <w:abstractNumId w:val="542"/>
  </w:num>
  <w:num w:numId="9">
    <w:abstractNumId w:val="541"/>
  </w:num>
  <w:num w:numId="10">
    <w:abstractNumId w:val="540"/>
  </w:num>
  <w:num w:numId="11">
    <w:abstractNumId w:val="539"/>
  </w:num>
  <w:num w:numId="12">
    <w:abstractNumId w:val="538"/>
  </w:num>
  <w:num w:numId="13">
    <w:abstractNumId w:val="537"/>
  </w:num>
  <w:num w:numId="14">
    <w:abstractNumId w:val="536"/>
  </w:num>
  <w:num w:numId="15">
    <w:abstractNumId w:val="535"/>
  </w:num>
  <w:num w:numId="16">
    <w:abstractNumId w:val="534"/>
  </w:num>
  <w:num w:numId="17">
    <w:abstractNumId w:val="533"/>
  </w:num>
  <w:num w:numId="18">
    <w:abstractNumId w:val="532"/>
  </w:num>
  <w:num w:numId="19">
    <w:abstractNumId w:val="531"/>
  </w:num>
  <w:num w:numId="20">
    <w:abstractNumId w:val="530"/>
  </w:num>
  <w:num w:numId="21">
    <w:abstractNumId w:val="529"/>
  </w:num>
  <w:num w:numId="22">
    <w:abstractNumId w:val="528"/>
  </w:num>
  <w:num w:numId="23">
    <w:abstractNumId w:val="527"/>
  </w:num>
  <w:num w:numId="24">
    <w:abstractNumId w:val="526"/>
  </w:num>
  <w:num w:numId="25">
    <w:abstractNumId w:val="525"/>
  </w:num>
  <w:num w:numId="26">
    <w:abstractNumId w:val="524"/>
  </w:num>
  <w:num w:numId="27">
    <w:abstractNumId w:val="523"/>
  </w:num>
  <w:num w:numId="28">
    <w:abstractNumId w:val="522"/>
  </w:num>
  <w:num w:numId="29">
    <w:abstractNumId w:val="521"/>
  </w:num>
  <w:num w:numId="30">
    <w:abstractNumId w:val="520"/>
  </w:num>
  <w:num w:numId="31">
    <w:abstractNumId w:val="519"/>
  </w:num>
  <w:num w:numId="32">
    <w:abstractNumId w:val="518"/>
  </w:num>
  <w:num w:numId="33">
    <w:abstractNumId w:val="517"/>
  </w:num>
  <w:num w:numId="34">
    <w:abstractNumId w:val="516"/>
  </w:num>
  <w:num w:numId="35">
    <w:abstractNumId w:val="515"/>
  </w:num>
  <w:num w:numId="36">
    <w:abstractNumId w:val="514"/>
  </w:num>
  <w:num w:numId="37">
    <w:abstractNumId w:val="513"/>
  </w:num>
  <w:num w:numId="38">
    <w:abstractNumId w:val="512"/>
  </w:num>
  <w:num w:numId="39">
    <w:abstractNumId w:val="511"/>
  </w:num>
  <w:num w:numId="40">
    <w:abstractNumId w:val="510"/>
  </w:num>
  <w:num w:numId="41">
    <w:abstractNumId w:val="509"/>
  </w:num>
  <w:num w:numId="42">
    <w:abstractNumId w:val="508"/>
  </w:num>
  <w:num w:numId="43">
    <w:abstractNumId w:val="507"/>
  </w:num>
  <w:num w:numId="44">
    <w:abstractNumId w:val="506"/>
  </w:num>
  <w:num w:numId="45">
    <w:abstractNumId w:val="505"/>
  </w:num>
  <w:num w:numId="46">
    <w:abstractNumId w:val="504"/>
  </w:num>
  <w:num w:numId="47">
    <w:abstractNumId w:val="503"/>
  </w:num>
  <w:num w:numId="48">
    <w:abstractNumId w:val="502"/>
  </w:num>
  <w:num w:numId="49">
    <w:abstractNumId w:val="501"/>
  </w:num>
  <w:num w:numId="50">
    <w:abstractNumId w:val="500"/>
  </w:num>
  <w:num w:numId="51">
    <w:abstractNumId w:val="499"/>
  </w:num>
  <w:num w:numId="52">
    <w:abstractNumId w:val="498"/>
  </w:num>
  <w:num w:numId="53">
    <w:abstractNumId w:val="497"/>
  </w:num>
  <w:num w:numId="54">
    <w:abstractNumId w:val="496"/>
  </w:num>
  <w:num w:numId="55">
    <w:abstractNumId w:val="495"/>
  </w:num>
  <w:num w:numId="56">
    <w:abstractNumId w:val="494"/>
  </w:num>
  <w:num w:numId="57">
    <w:abstractNumId w:val="493"/>
  </w:num>
  <w:num w:numId="58">
    <w:abstractNumId w:val="492"/>
  </w:num>
  <w:num w:numId="59">
    <w:abstractNumId w:val="491"/>
  </w:num>
  <w:num w:numId="60">
    <w:abstractNumId w:val="490"/>
  </w:num>
  <w:num w:numId="61">
    <w:abstractNumId w:val="489"/>
  </w:num>
  <w:num w:numId="62">
    <w:abstractNumId w:val="488"/>
  </w:num>
  <w:num w:numId="63">
    <w:abstractNumId w:val="487"/>
  </w:num>
  <w:num w:numId="64">
    <w:abstractNumId w:val="486"/>
  </w:num>
  <w:num w:numId="65">
    <w:abstractNumId w:val="485"/>
  </w:num>
  <w:num w:numId="66">
    <w:abstractNumId w:val="484"/>
  </w:num>
  <w:num w:numId="67">
    <w:abstractNumId w:val="483"/>
  </w:num>
  <w:num w:numId="68">
    <w:abstractNumId w:val="482"/>
  </w:num>
  <w:num w:numId="69">
    <w:abstractNumId w:val="481"/>
  </w:num>
  <w:num w:numId="70">
    <w:abstractNumId w:val="480"/>
  </w:num>
  <w:num w:numId="71">
    <w:abstractNumId w:val="479"/>
  </w:num>
  <w:num w:numId="72">
    <w:abstractNumId w:val="478"/>
  </w:num>
  <w:num w:numId="73">
    <w:abstractNumId w:val="477"/>
  </w:num>
  <w:num w:numId="74">
    <w:abstractNumId w:val="476"/>
  </w:num>
  <w:num w:numId="75">
    <w:abstractNumId w:val="475"/>
  </w:num>
  <w:num w:numId="76">
    <w:abstractNumId w:val="474"/>
  </w:num>
  <w:num w:numId="77">
    <w:abstractNumId w:val="473"/>
  </w:num>
  <w:num w:numId="78">
    <w:abstractNumId w:val="472"/>
  </w:num>
  <w:num w:numId="79">
    <w:abstractNumId w:val="471"/>
  </w:num>
  <w:num w:numId="80">
    <w:abstractNumId w:val="470"/>
  </w:num>
  <w:num w:numId="81">
    <w:abstractNumId w:val="469"/>
  </w:num>
  <w:num w:numId="82">
    <w:abstractNumId w:val="468"/>
  </w:num>
  <w:num w:numId="83">
    <w:abstractNumId w:val="467"/>
  </w:num>
  <w:num w:numId="84">
    <w:abstractNumId w:val="466"/>
  </w:num>
  <w:num w:numId="85">
    <w:abstractNumId w:val="465"/>
  </w:num>
  <w:num w:numId="86">
    <w:abstractNumId w:val="464"/>
  </w:num>
  <w:num w:numId="87">
    <w:abstractNumId w:val="463"/>
  </w:num>
  <w:num w:numId="88">
    <w:abstractNumId w:val="462"/>
  </w:num>
  <w:num w:numId="89">
    <w:abstractNumId w:val="461"/>
  </w:num>
  <w:num w:numId="90">
    <w:abstractNumId w:val="460"/>
  </w:num>
  <w:num w:numId="91">
    <w:abstractNumId w:val="459"/>
  </w:num>
  <w:num w:numId="92">
    <w:abstractNumId w:val="458"/>
  </w:num>
  <w:num w:numId="93">
    <w:abstractNumId w:val="457"/>
  </w:num>
  <w:num w:numId="94">
    <w:abstractNumId w:val="456"/>
  </w:num>
  <w:num w:numId="95">
    <w:abstractNumId w:val="455"/>
  </w:num>
  <w:num w:numId="96">
    <w:abstractNumId w:val="454"/>
  </w:num>
  <w:num w:numId="97">
    <w:abstractNumId w:val="453"/>
  </w:num>
  <w:num w:numId="98">
    <w:abstractNumId w:val="452"/>
  </w:num>
  <w:num w:numId="99">
    <w:abstractNumId w:val="451"/>
  </w:num>
  <w:num w:numId="100">
    <w:abstractNumId w:val="450"/>
  </w:num>
  <w:num w:numId="101">
    <w:abstractNumId w:val="449"/>
  </w:num>
  <w:num w:numId="102">
    <w:abstractNumId w:val="448"/>
  </w:num>
  <w:num w:numId="103">
    <w:abstractNumId w:val="447"/>
  </w:num>
  <w:num w:numId="104">
    <w:abstractNumId w:val="446"/>
  </w:num>
  <w:num w:numId="105">
    <w:abstractNumId w:val="445"/>
  </w:num>
  <w:num w:numId="106">
    <w:abstractNumId w:val="444"/>
  </w:num>
  <w:num w:numId="107">
    <w:abstractNumId w:val="443"/>
  </w:num>
  <w:num w:numId="108">
    <w:abstractNumId w:val="442"/>
  </w:num>
  <w:num w:numId="109">
    <w:abstractNumId w:val="441"/>
  </w:num>
  <w:num w:numId="110">
    <w:abstractNumId w:val="440"/>
  </w:num>
  <w:num w:numId="111">
    <w:abstractNumId w:val="439"/>
  </w:num>
  <w:num w:numId="112">
    <w:abstractNumId w:val="438"/>
  </w:num>
  <w:num w:numId="113">
    <w:abstractNumId w:val="437"/>
  </w:num>
  <w:num w:numId="114">
    <w:abstractNumId w:val="436"/>
  </w:num>
  <w:num w:numId="115">
    <w:abstractNumId w:val="435"/>
  </w:num>
  <w:num w:numId="116">
    <w:abstractNumId w:val="434"/>
  </w:num>
  <w:num w:numId="117">
    <w:abstractNumId w:val="433"/>
  </w:num>
  <w:num w:numId="118">
    <w:abstractNumId w:val="432"/>
  </w:num>
  <w:num w:numId="119">
    <w:abstractNumId w:val="431"/>
  </w:num>
  <w:num w:numId="120">
    <w:abstractNumId w:val="430"/>
  </w:num>
  <w:num w:numId="121">
    <w:abstractNumId w:val="429"/>
  </w:num>
  <w:num w:numId="122">
    <w:abstractNumId w:val="428"/>
  </w:num>
  <w:num w:numId="123">
    <w:abstractNumId w:val="427"/>
  </w:num>
  <w:num w:numId="124">
    <w:abstractNumId w:val="426"/>
  </w:num>
  <w:num w:numId="125">
    <w:abstractNumId w:val="425"/>
  </w:num>
  <w:num w:numId="126">
    <w:abstractNumId w:val="424"/>
  </w:num>
  <w:num w:numId="127">
    <w:abstractNumId w:val="423"/>
  </w:num>
  <w:num w:numId="128">
    <w:abstractNumId w:val="422"/>
  </w:num>
  <w:num w:numId="129">
    <w:abstractNumId w:val="421"/>
  </w:num>
  <w:num w:numId="130">
    <w:abstractNumId w:val="420"/>
  </w:num>
  <w:num w:numId="131">
    <w:abstractNumId w:val="419"/>
  </w:num>
  <w:num w:numId="132">
    <w:abstractNumId w:val="418"/>
  </w:num>
  <w:num w:numId="133">
    <w:abstractNumId w:val="417"/>
  </w:num>
  <w:num w:numId="134">
    <w:abstractNumId w:val="416"/>
  </w:num>
  <w:num w:numId="135">
    <w:abstractNumId w:val="415"/>
  </w:num>
  <w:num w:numId="136">
    <w:abstractNumId w:val="414"/>
  </w:num>
  <w:num w:numId="137">
    <w:abstractNumId w:val="413"/>
  </w:num>
  <w:num w:numId="138">
    <w:abstractNumId w:val="412"/>
  </w:num>
  <w:num w:numId="139">
    <w:abstractNumId w:val="411"/>
  </w:num>
  <w:num w:numId="140">
    <w:abstractNumId w:val="410"/>
  </w:num>
  <w:num w:numId="141">
    <w:abstractNumId w:val="409"/>
  </w:num>
  <w:num w:numId="142">
    <w:abstractNumId w:val="408"/>
  </w:num>
  <w:num w:numId="143">
    <w:abstractNumId w:val="407"/>
  </w:num>
  <w:num w:numId="144">
    <w:abstractNumId w:val="406"/>
  </w:num>
  <w:num w:numId="145">
    <w:abstractNumId w:val="405"/>
  </w:num>
  <w:num w:numId="146">
    <w:abstractNumId w:val="404"/>
  </w:num>
  <w:num w:numId="147">
    <w:abstractNumId w:val="403"/>
  </w:num>
  <w:num w:numId="148">
    <w:abstractNumId w:val="402"/>
  </w:num>
  <w:num w:numId="149">
    <w:abstractNumId w:val="401"/>
  </w:num>
  <w:num w:numId="150">
    <w:abstractNumId w:val="400"/>
  </w:num>
  <w:num w:numId="151">
    <w:abstractNumId w:val="399"/>
  </w:num>
  <w:num w:numId="152">
    <w:abstractNumId w:val="398"/>
  </w:num>
  <w:num w:numId="153">
    <w:abstractNumId w:val="397"/>
  </w:num>
  <w:num w:numId="154">
    <w:abstractNumId w:val="396"/>
  </w:num>
  <w:num w:numId="155">
    <w:abstractNumId w:val="395"/>
  </w:num>
  <w:num w:numId="156">
    <w:abstractNumId w:val="394"/>
  </w:num>
  <w:num w:numId="157">
    <w:abstractNumId w:val="393"/>
  </w:num>
  <w:num w:numId="158">
    <w:abstractNumId w:val="392"/>
  </w:num>
  <w:num w:numId="159">
    <w:abstractNumId w:val="391"/>
  </w:num>
  <w:num w:numId="160">
    <w:abstractNumId w:val="390"/>
  </w:num>
  <w:num w:numId="161">
    <w:abstractNumId w:val="389"/>
  </w:num>
  <w:num w:numId="162">
    <w:abstractNumId w:val="388"/>
  </w:num>
  <w:num w:numId="163">
    <w:abstractNumId w:val="387"/>
  </w:num>
  <w:num w:numId="164">
    <w:abstractNumId w:val="386"/>
  </w:num>
  <w:num w:numId="165">
    <w:abstractNumId w:val="385"/>
  </w:num>
  <w:num w:numId="166">
    <w:abstractNumId w:val="384"/>
  </w:num>
  <w:num w:numId="167">
    <w:abstractNumId w:val="383"/>
  </w:num>
  <w:num w:numId="168">
    <w:abstractNumId w:val="382"/>
  </w:num>
  <w:num w:numId="169">
    <w:abstractNumId w:val="381"/>
  </w:num>
  <w:num w:numId="170">
    <w:abstractNumId w:val="380"/>
  </w:num>
  <w:num w:numId="171">
    <w:abstractNumId w:val="379"/>
  </w:num>
  <w:num w:numId="172">
    <w:abstractNumId w:val="378"/>
  </w:num>
  <w:num w:numId="173">
    <w:abstractNumId w:val="377"/>
  </w:num>
  <w:num w:numId="174">
    <w:abstractNumId w:val="376"/>
  </w:num>
  <w:num w:numId="175">
    <w:abstractNumId w:val="375"/>
  </w:num>
  <w:num w:numId="176">
    <w:abstractNumId w:val="374"/>
  </w:num>
  <w:num w:numId="177">
    <w:abstractNumId w:val="373"/>
  </w:num>
  <w:num w:numId="178">
    <w:abstractNumId w:val="372"/>
  </w:num>
  <w:num w:numId="179">
    <w:abstractNumId w:val="371"/>
  </w:num>
  <w:num w:numId="180">
    <w:abstractNumId w:val="370"/>
  </w:num>
  <w:num w:numId="181">
    <w:abstractNumId w:val="369"/>
  </w:num>
  <w:num w:numId="182">
    <w:abstractNumId w:val="368"/>
  </w:num>
  <w:num w:numId="183">
    <w:abstractNumId w:val="367"/>
  </w:num>
  <w:num w:numId="184">
    <w:abstractNumId w:val="366"/>
  </w:num>
  <w:num w:numId="185">
    <w:abstractNumId w:val="365"/>
  </w:num>
  <w:num w:numId="186">
    <w:abstractNumId w:val="364"/>
  </w:num>
  <w:num w:numId="187">
    <w:abstractNumId w:val="363"/>
  </w:num>
  <w:num w:numId="188">
    <w:abstractNumId w:val="362"/>
  </w:num>
  <w:num w:numId="189">
    <w:abstractNumId w:val="361"/>
  </w:num>
  <w:num w:numId="190">
    <w:abstractNumId w:val="360"/>
  </w:num>
  <w:num w:numId="191">
    <w:abstractNumId w:val="359"/>
  </w:num>
  <w:num w:numId="192">
    <w:abstractNumId w:val="358"/>
  </w:num>
  <w:num w:numId="193">
    <w:abstractNumId w:val="357"/>
  </w:num>
  <w:num w:numId="194">
    <w:abstractNumId w:val="356"/>
  </w:num>
  <w:num w:numId="195">
    <w:abstractNumId w:val="355"/>
  </w:num>
  <w:num w:numId="196">
    <w:abstractNumId w:val="354"/>
  </w:num>
  <w:num w:numId="197">
    <w:abstractNumId w:val="353"/>
  </w:num>
  <w:num w:numId="198">
    <w:abstractNumId w:val="352"/>
  </w:num>
  <w:num w:numId="199">
    <w:abstractNumId w:val="351"/>
  </w:num>
  <w:num w:numId="200">
    <w:abstractNumId w:val="350"/>
  </w:num>
  <w:num w:numId="201">
    <w:abstractNumId w:val="349"/>
  </w:num>
  <w:num w:numId="202">
    <w:abstractNumId w:val="348"/>
  </w:num>
  <w:num w:numId="203">
    <w:abstractNumId w:val="347"/>
  </w:num>
  <w:num w:numId="204">
    <w:abstractNumId w:val="346"/>
  </w:num>
  <w:num w:numId="205">
    <w:abstractNumId w:val="345"/>
  </w:num>
  <w:num w:numId="206">
    <w:abstractNumId w:val="344"/>
  </w:num>
  <w:num w:numId="207">
    <w:abstractNumId w:val="343"/>
  </w:num>
  <w:num w:numId="208">
    <w:abstractNumId w:val="342"/>
  </w:num>
  <w:num w:numId="209">
    <w:abstractNumId w:val="341"/>
  </w:num>
  <w:num w:numId="210">
    <w:abstractNumId w:val="340"/>
  </w:num>
  <w:num w:numId="211">
    <w:abstractNumId w:val="339"/>
  </w:num>
  <w:num w:numId="212">
    <w:abstractNumId w:val="338"/>
  </w:num>
  <w:num w:numId="213">
    <w:abstractNumId w:val="337"/>
  </w:num>
  <w:num w:numId="214">
    <w:abstractNumId w:val="336"/>
  </w:num>
  <w:num w:numId="215">
    <w:abstractNumId w:val="335"/>
  </w:num>
  <w:num w:numId="216">
    <w:abstractNumId w:val="334"/>
  </w:num>
  <w:num w:numId="217">
    <w:abstractNumId w:val="333"/>
  </w:num>
  <w:num w:numId="218">
    <w:abstractNumId w:val="332"/>
  </w:num>
  <w:num w:numId="219">
    <w:abstractNumId w:val="331"/>
  </w:num>
  <w:num w:numId="220">
    <w:abstractNumId w:val="330"/>
  </w:num>
  <w:num w:numId="221">
    <w:abstractNumId w:val="329"/>
  </w:num>
  <w:num w:numId="222">
    <w:abstractNumId w:val="328"/>
  </w:num>
  <w:num w:numId="223">
    <w:abstractNumId w:val="327"/>
  </w:num>
  <w:num w:numId="224">
    <w:abstractNumId w:val="326"/>
  </w:num>
  <w:num w:numId="225">
    <w:abstractNumId w:val="325"/>
  </w:num>
  <w:num w:numId="226">
    <w:abstractNumId w:val="324"/>
  </w:num>
  <w:num w:numId="227">
    <w:abstractNumId w:val="323"/>
  </w:num>
  <w:num w:numId="228">
    <w:abstractNumId w:val="322"/>
  </w:num>
  <w:num w:numId="229">
    <w:abstractNumId w:val="321"/>
  </w:num>
  <w:num w:numId="230">
    <w:abstractNumId w:val="320"/>
  </w:num>
  <w:num w:numId="231">
    <w:abstractNumId w:val="319"/>
  </w:num>
  <w:num w:numId="232">
    <w:abstractNumId w:val="318"/>
  </w:num>
  <w:num w:numId="233">
    <w:abstractNumId w:val="317"/>
  </w:num>
  <w:num w:numId="234">
    <w:abstractNumId w:val="316"/>
  </w:num>
  <w:num w:numId="235">
    <w:abstractNumId w:val="315"/>
  </w:num>
  <w:num w:numId="236">
    <w:abstractNumId w:val="314"/>
  </w:num>
  <w:num w:numId="237">
    <w:abstractNumId w:val="313"/>
  </w:num>
  <w:num w:numId="238">
    <w:abstractNumId w:val="312"/>
  </w:num>
  <w:num w:numId="239">
    <w:abstractNumId w:val="311"/>
  </w:num>
  <w:num w:numId="240">
    <w:abstractNumId w:val="310"/>
  </w:num>
  <w:num w:numId="241">
    <w:abstractNumId w:val="309"/>
  </w:num>
  <w:num w:numId="242">
    <w:abstractNumId w:val="308"/>
  </w:num>
  <w:num w:numId="243">
    <w:abstractNumId w:val="307"/>
  </w:num>
  <w:num w:numId="244">
    <w:abstractNumId w:val="306"/>
  </w:num>
  <w:num w:numId="245">
    <w:abstractNumId w:val="305"/>
  </w:num>
  <w:num w:numId="246">
    <w:abstractNumId w:val="304"/>
  </w:num>
  <w:num w:numId="247">
    <w:abstractNumId w:val="303"/>
  </w:num>
  <w:num w:numId="248">
    <w:abstractNumId w:val="302"/>
  </w:num>
  <w:num w:numId="249">
    <w:abstractNumId w:val="301"/>
  </w:num>
  <w:num w:numId="250">
    <w:abstractNumId w:val="300"/>
  </w:num>
  <w:num w:numId="251">
    <w:abstractNumId w:val="299"/>
  </w:num>
  <w:num w:numId="252">
    <w:abstractNumId w:val="298"/>
  </w:num>
  <w:num w:numId="253">
    <w:abstractNumId w:val="297"/>
  </w:num>
  <w:num w:numId="254">
    <w:abstractNumId w:val="296"/>
  </w:num>
  <w:num w:numId="255">
    <w:abstractNumId w:val="295"/>
  </w:num>
  <w:num w:numId="256">
    <w:abstractNumId w:val="294"/>
  </w:num>
  <w:num w:numId="257">
    <w:abstractNumId w:val="293"/>
  </w:num>
  <w:num w:numId="258">
    <w:abstractNumId w:val="292"/>
  </w:num>
  <w:num w:numId="259">
    <w:abstractNumId w:val="291"/>
  </w:num>
  <w:num w:numId="260">
    <w:abstractNumId w:val="290"/>
  </w:num>
  <w:num w:numId="261">
    <w:abstractNumId w:val="289"/>
  </w:num>
  <w:num w:numId="262">
    <w:abstractNumId w:val="288"/>
  </w:num>
  <w:num w:numId="263">
    <w:abstractNumId w:val="287"/>
  </w:num>
  <w:num w:numId="264">
    <w:abstractNumId w:val="286"/>
  </w:num>
  <w:num w:numId="265">
    <w:abstractNumId w:val="285"/>
  </w:num>
  <w:num w:numId="266">
    <w:abstractNumId w:val="284"/>
  </w:num>
  <w:num w:numId="267">
    <w:abstractNumId w:val="283"/>
  </w:num>
  <w:num w:numId="268">
    <w:abstractNumId w:val="282"/>
  </w:num>
  <w:num w:numId="269">
    <w:abstractNumId w:val="281"/>
  </w:num>
  <w:num w:numId="270">
    <w:abstractNumId w:val="280"/>
  </w:num>
  <w:num w:numId="271">
    <w:abstractNumId w:val="279"/>
  </w:num>
  <w:num w:numId="272">
    <w:abstractNumId w:val="278"/>
  </w:num>
  <w:num w:numId="273">
    <w:abstractNumId w:val="277"/>
  </w:num>
  <w:num w:numId="274">
    <w:abstractNumId w:val="276"/>
  </w:num>
  <w:num w:numId="275">
    <w:abstractNumId w:val="275"/>
  </w:num>
  <w:num w:numId="276">
    <w:abstractNumId w:val="274"/>
  </w:num>
  <w:num w:numId="277">
    <w:abstractNumId w:val="273"/>
  </w:num>
  <w:num w:numId="278">
    <w:abstractNumId w:val="272"/>
  </w:num>
  <w:num w:numId="279">
    <w:abstractNumId w:val="271"/>
  </w:num>
  <w:num w:numId="280">
    <w:abstractNumId w:val="270"/>
  </w:num>
  <w:num w:numId="281">
    <w:abstractNumId w:val="269"/>
  </w:num>
  <w:num w:numId="282">
    <w:abstractNumId w:val="268"/>
  </w:num>
  <w:num w:numId="283">
    <w:abstractNumId w:val="267"/>
  </w:num>
  <w:num w:numId="284">
    <w:abstractNumId w:val="266"/>
  </w:num>
  <w:num w:numId="285">
    <w:abstractNumId w:val="265"/>
  </w:num>
  <w:num w:numId="286">
    <w:abstractNumId w:val="264"/>
  </w:num>
  <w:num w:numId="287">
    <w:abstractNumId w:val="263"/>
  </w:num>
  <w:num w:numId="288">
    <w:abstractNumId w:val="262"/>
  </w:num>
  <w:num w:numId="289">
    <w:abstractNumId w:val="261"/>
  </w:num>
  <w:num w:numId="290">
    <w:abstractNumId w:val="260"/>
  </w:num>
  <w:num w:numId="291">
    <w:abstractNumId w:val="259"/>
  </w:num>
  <w:num w:numId="292">
    <w:abstractNumId w:val="258"/>
  </w:num>
  <w:num w:numId="293">
    <w:abstractNumId w:val="257"/>
  </w:num>
  <w:num w:numId="294">
    <w:abstractNumId w:val="256"/>
  </w:num>
  <w:num w:numId="295">
    <w:abstractNumId w:val="255"/>
  </w:num>
  <w:num w:numId="296">
    <w:abstractNumId w:val="254"/>
  </w:num>
  <w:num w:numId="297">
    <w:abstractNumId w:val="253"/>
  </w:num>
  <w:num w:numId="298">
    <w:abstractNumId w:val="252"/>
  </w:num>
  <w:num w:numId="299">
    <w:abstractNumId w:val="251"/>
  </w:num>
  <w:num w:numId="300">
    <w:abstractNumId w:val="250"/>
  </w:num>
  <w:num w:numId="301">
    <w:abstractNumId w:val="249"/>
  </w:num>
  <w:num w:numId="302">
    <w:abstractNumId w:val="248"/>
  </w:num>
  <w:num w:numId="303">
    <w:abstractNumId w:val="247"/>
  </w:num>
  <w:num w:numId="304">
    <w:abstractNumId w:val="246"/>
  </w:num>
  <w:num w:numId="305">
    <w:abstractNumId w:val="245"/>
  </w:num>
  <w:num w:numId="306">
    <w:abstractNumId w:val="244"/>
  </w:num>
  <w:num w:numId="307">
    <w:abstractNumId w:val="243"/>
  </w:num>
  <w:num w:numId="308">
    <w:abstractNumId w:val="242"/>
  </w:num>
  <w:num w:numId="309">
    <w:abstractNumId w:val="241"/>
  </w:num>
  <w:num w:numId="310">
    <w:abstractNumId w:val="240"/>
  </w:num>
  <w:num w:numId="311">
    <w:abstractNumId w:val="239"/>
  </w:num>
  <w:num w:numId="312">
    <w:abstractNumId w:val="238"/>
  </w:num>
  <w:num w:numId="313">
    <w:abstractNumId w:val="237"/>
  </w:num>
  <w:num w:numId="314">
    <w:abstractNumId w:val="236"/>
  </w:num>
  <w:num w:numId="315">
    <w:abstractNumId w:val="235"/>
  </w:num>
  <w:num w:numId="316">
    <w:abstractNumId w:val="234"/>
  </w:num>
  <w:num w:numId="317">
    <w:abstractNumId w:val="233"/>
  </w:num>
  <w:num w:numId="318">
    <w:abstractNumId w:val="232"/>
  </w:num>
  <w:num w:numId="319">
    <w:abstractNumId w:val="231"/>
  </w:num>
  <w:num w:numId="320">
    <w:abstractNumId w:val="230"/>
  </w:num>
  <w:num w:numId="321">
    <w:abstractNumId w:val="229"/>
  </w:num>
  <w:num w:numId="322">
    <w:abstractNumId w:val="228"/>
  </w:num>
  <w:num w:numId="323">
    <w:abstractNumId w:val="227"/>
  </w:num>
  <w:num w:numId="324">
    <w:abstractNumId w:val="226"/>
  </w:num>
  <w:num w:numId="325">
    <w:abstractNumId w:val="225"/>
  </w:num>
  <w:num w:numId="326">
    <w:abstractNumId w:val="224"/>
  </w:num>
  <w:num w:numId="327">
    <w:abstractNumId w:val="223"/>
  </w:num>
  <w:num w:numId="328">
    <w:abstractNumId w:val="222"/>
  </w:num>
  <w:num w:numId="329">
    <w:abstractNumId w:val="221"/>
  </w:num>
  <w:num w:numId="330">
    <w:abstractNumId w:val="220"/>
  </w:num>
  <w:num w:numId="331">
    <w:abstractNumId w:val="219"/>
  </w:num>
  <w:num w:numId="332">
    <w:abstractNumId w:val="218"/>
  </w:num>
  <w:num w:numId="333">
    <w:abstractNumId w:val="217"/>
  </w:num>
  <w:num w:numId="334">
    <w:abstractNumId w:val="216"/>
  </w:num>
  <w:num w:numId="335">
    <w:abstractNumId w:val="215"/>
  </w:num>
  <w:num w:numId="336">
    <w:abstractNumId w:val="214"/>
  </w:num>
  <w:num w:numId="337">
    <w:abstractNumId w:val="213"/>
  </w:num>
  <w:num w:numId="338">
    <w:abstractNumId w:val="212"/>
  </w:num>
  <w:num w:numId="339">
    <w:abstractNumId w:val="211"/>
  </w:num>
  <w:num w:numId="340">
    <w:abstractNumId w:val="210"/>
  </w:num>
  <w:num w:numId="341">
    <w:abstractNumId w:val="209"/>
  </w:num>
  <w:num w:numId="342">
    <w:abstractNumId w:val="208"/>
  </w:num>
  <w:num w:numId="343">
    <w:abstractNumId w:val="207"/>
  </w:num>
  <w:num w:numId="344">
    <w:abstractNumId w:val="206"/>
  </w:num>
  <w:num w:numId="345">
    <w:abstractNumId w:val="205"/>
  </w:num>
  <w:num w:numId="346">
    <w:abstractNumId w:val="204"/>
  </w:num>
  <w:num w:numId="347">
    <w:abstractNumId w:val="203"/>
  </w:num>
  <w:num w:numId="348">
    <w:abstractNumId w:val="202"/>
  </w:num>
  <w:num w:numId="349">
    <w:abstractNumId w:val="201"/>
  </w:num>
  <w:num w:numId="350">
    <w:abstractNumId w:val="200"/>
  </w:num>
  <w:num w:numId="351">
    <w:abstractNumId w:val="199"/>
  </w:num>
  <w:num w:numId="352">
    <w:abstractNumId w:val="198"/>
  </w:num>
  <w:num w:numId="353">
    <w:abstractNumId w:val="197"/>
  </w:num>
  <w:num w:numId="354">
    <w:abstractNumId w:val="196"/>
  </w:num>
  <w:num w:numId="355">
    <w:abstractNumId w:val="195"/>
  </w:num>
  <w:num w:numId="356">
    <w:abstractNumId w:val="194"/>
  </w:num>
  <w:num w:numId="357">
    <w:abstractNumId w:val="193"/>
  </w:num>
  <w:num w:numId="358">
    <w:abstractNumId w:val="192"/>
  </w:num>
  <w:num w:numId="359">
    <w:abstractNumId w:val="191"/>
  </w:num>
  <w:num w:numId="360">
    <w:abstractNumId w:val="190"/>
  </w:num>
  <w:num w:numId="361">
    <w:abstractNumId w:val="189"/>
  </w:num>
  <w:num w:numId="362">
    <w:abstractNumId w:val="188"/>
  </w:num>
  <w:num w:numId="363">
    <w:abstractNumId w:val="187"/>
  </w:num>
  <w:num w:numId="364">
    <w:abstractNumId w:val="186"/>
  </w:num>
  <w:num w:numId="365">
    <w:abstractNumId w:val="185"/>
  </w:num>
  <w:num w:numId="366">
    <w:abstractNumId w:val="184"/>
  </w:num>
  <w:num w:numId="367">
    <w:abstractNumId w:val="183"/>
  </w:num>
  <w:num w:numId="368">
    <w:abstractNumId w:val="182"/>
  </w:num>
  <w:num w:numId="369">
    <w:abstractNumId w:val="181"/>
  </w:num>
  <w:num w:numId="370">
    <w:abstractNumId w:val="180"/>
  </w:num>
  <w:num w:numId="371">
    <w:abstractNumId w:val="179"/>
  </w:num>
  <w:num w:numId="372">
    <w:abstractNumId w:val="178"/>
  </w:num>
  <w:num w:numId="373">
    <w:abstractNumId w:val="177"/>
  </w:num>
  <w:num w:numId="374">
    <w:abstractNumId w:val="176"/>
  </w:num>
  <w:num w:numId="375">
    <w:abstractNumId w:val="175"/>
  </w:num>
  <w:num w:numId="376">
    <w:abstractNumId w:val="174"/>
  </w:num>
  <w:num w:numId="377">
    <w:abstractNumId w:val="173"/>
  </w:num>
  <w:num w:numId="378">
    <w:abstractNumId w:val="172"/>
  </w:num>
  <w:num w:numId="379">
    <w:abstractNumId w:val="171"/>
  </w:num>
  <w:num w:numId="380">
    <w:abstractNumId w:val="170"/>
  </w:num>
  <w:num w:numId="381">
    <w:abstractNumId w:val="169"/>
  </w:num>
  <w:num w:numId="382">
    <w:abstractNumId w:val="168"/>
  </w:num>
  <w:num w:numId="383">
    <w:abstractNumId w:val="167"/>
  </w:num>
  <w:num w:numId="384">
    <w:abstractNumId w:val="166"/>
  </w:num>
  <w:num w:numId="385">
    <w:abstractNumId w:val="165"/>
  </w:num>
  <w:num w:numId="386">
    <w:abstractNumId w:val="164"/>
  </w:num>
  <w:num w:numId="387">
    <w:abstractNumId w:val="163"/>
  </w:num>
  <w:num w:numId="388">
    <w:abstractNumId w:val="162"/>
  </w:num>
  <w:num w:numId="389">
    <w:abstractNumId w:val="161"/>
  </w:num>
  <w:num w:numId="390">
    <w:abstractNumId w:val="160"/>
  </w:num>
  <w:num w:numId="391">
    <w:abstractNumId w:val="159"/>
  </w:num>
  <w:num w:numId="392">
    <w:abstractNumId w:val="158"/>
  </w:num>
  <w:num w:numId="393">
    <w:abstractNumId w:val="157"/>
  </w:num>
  <w:num w:numId="394">
    <w:abstractNumId w:val="156"/>
  </w:num>
  <w:num w:numId="395">
    <w:abstractNumId w:val="155"/>
  </w:num>
  <w:num w:numId="396">
    <w:abstractNumId w:val="154"/>
  </w:num>
  <w:num w:numId="397">
    <w:abstractNumId w:val="153"/>
  </w:num>
  <w:num w:numId="398">
    <w:abstractNumId w:val="152"/>
  </w:num>
  <w:num w:numId="399">
    <w:abstractNumId w:val="151"/>
  </w:num>
  <w:num w:numId="400">
    <w:abstractNumId w:val="150"/>
  </w:num>
  <w:num w:numId="401">
    <w:abstractNumId w:val="149"/>
  </w:num>
  <w:num w:numId="402">
    <w:abstractNumId w:val="148"/>
  </w:num>
  <w:num w:numId="403">
    <w:abstractNumId w:val="147"/>
  </w:num>
  <w:num w:numId="404">
    <w:abstractNumId w:val="146"/>
  </w:num>
  <w:num w:numId="405">
    <w:abstractNumId w:val="145"/>
  </w:num>
  <w:num w:numId="406">
    <w:abstractNumId w:val="144"/>
  </w:num>
  <w:num w:numId="407">
    <w:abstractNumId w:val="143"/>
  </w:num>
  <w:num w:numId="408">
    <w:abstractNumId w:val="142"/>
  </w:num>
  <w:num w:numId="409">
    <w:abstractNumId w:val="141"/>
  </w:num>
  <w:num w:numId="410">
    <w:abstractNumId w:val="140"/>
  </w:num>
  <w:num w:numId="411">
    <w:abstractNumId w:val="139"/>
  </w:num>
  <w:num w:numId="412">
    <w:abstractNumId w:val="138"/>
  </w:num>
  <w:num w:numId="413">
    <w:abstractNumId w:val="137"/>
  </w:num>
  <w:num w:numId="414">
    <w:abstractNumId w:val="136"/>
  </w:num>
  <w:num w:numId="415">
    <w:abstractNumId w:val="135"/>
  </w:num>
  <w:num w:numId="416">
    <w:abstractNumId w:val="134"/>
  </w:num>
  <w:num w:numId="417">
    <w:abstractNumId w:val="133"/>
  </w:num>
  <w:num w:numId="418">
    <w:abstractNumId w:val="132"/>
  </w:num>
  <w:num w:numId="419">
    <w:abstractNumId w:val="131"/>
  </w:num>
  <w:num w:numId="420">
    <w:abstractNumId w:val="130"/>
  </w:num>
  <w:num w:numId="421">
    <w:abstractNumId w:val="129"/>
  </w:num>
  <w:num w:numId="422">
    <w:abstractNumId w:val="128"/>
  </w:num>
  <w:num w:numId="423">
    <w:abstractNumId w:val="127"/>
  </w:num>
  <w:num w:numId="424">
    <w:abstractNumId w:val="126"/>
  </w:num>
  <w:num w:numId="425">
    <w:abstractNumId w:val="125"/>
  </w:num>
  <w:num w:numId="426">
    <w:abstractNumId w:val="124"/>
  </w:num>
  <w:num w:numId="427">
    <w:abstractNumId w:val="123"/>
  </w:num>
  <w:num w:numId="428">
    <w:abstractNumId w:val="122"/>
  </w:num>
  <w:num w:numId="429">
    <w:abstractNumId w:val="121"/>
  </w:num>
  <w:num w:numId="430">
    <w:abstractNumId w:val="120"/>
  </w:num>
  <w:num w:numId="431">
    <w:abstractNumId w:val="119"/>
  </w:num>
  <w:num w:numId="432">
    <w:abstractNumId w:val="118"/>
  </w:num>
  <w:num w:numId="433">
    <w:abstractNumId w:val="117"/>
  </w:num>
  <w:num w:numId="434">
    <w:abstractNumId w:val="116"/>
  </w:num>
  <w:num w:numId="435">
    <w:abstractNumId w:val="115"/>
  </w:num>
  <w:num w:numId="436">
    <w:abstractNumId w:val="114"/>
  </w:num>
  <w:num w:numId="437">
    <w:abstractNumId w:val="113"/>
  </w:num>
  <w:num w:numId="438">
    <w:abstractNumId w:val="112"/>
  </w:num>
  <w:num w:numId="439">
    <w:abstractNumId w:val="111"/>
  </w:num>
  <w:num w:numId="440">
    <w:abstractNumId w:val="110"/>
  </w:num>
  <w:num w:numId="441">
    <w:abstractNumId w:val="109"/>
  </w:num>
  <w:num w:numId="442">
    <w:abstractNumId w:val="108"/>
  </w:num>
  <w:num w:numId="443">
    <w:abstractNumId w:val="107"/>
  </w:num>
  <w:num w:numId="444">
    <w:abstractNumId w:val="106"/>
  </w:num>
  <w:num w:numId="445">
    <w:abstractNumId w:val="105"/>
  </w:num>
  <w:num w:numId="446">
    <w:abstractNumId w:val="104"/>
  </w:num>
  <w:num w:numId="447">
    <w:abstractNumId w:val="103"/>
  </w:num>
  <w:num w:numId="448">
    <w:abstractNumId w:val="102"/>
  </w:num>
  <w:num w:numId="449">
    <w:abstractNumId w:val="101"/>
  </w:num>
  <w:num w:numId="450">
    <w:abstractNumId w:val="100"/>
  </w:num>
  <w:num w:numId="451">
    <w:abstractNumId w:val="99"/>
  </w:num>
  <w:num w:numId="452">
    <w:abstractNumId w:val="98"/>
  </w:num>
  <w:num w:numId="453">
    <w:abstractNumId w:val="97"/>
  </w:num>
  <w:num w:numId="454">
    <w:abstractNumId w:val="96"/>
  </w:num>
  <w:num w:numId="455">
    <w:abstractNumId w:val="95"/>
  </w:num>
  <w:num w:numId="456">
    <w:abstractNumId w:val="94"/>
  </w:num>
  <w:num w:numId="457">
    <w:abstractNumId w:val="93"/>
  </w:num>
  <w:num w:numId="458">
    <w:abstractNumId w:val="92"/>
  </w:num>
  <w:num w:numId="459">
    <w:abstractNumId w:val="91"/>
  </w:num>
  <w:num w:numId="460">
    <w:abstractNumId w:val="90"/>
  </w:num>
  <w:num w:numId="461">
    <w:abstractNumId w:val="89"/>
  </w:num>
  <w:num w:numId="462">
    <w:abstractNumId w:val="88"/>
  </w:num>
  <w:num w:numId="463">
    <w:abstractNumId w:val="87"/>
  </w:num>
  <w:num w:numId="464">
    <w:abstractNumId w:val="86"/>
  </w:num>
  <w:num w:numId="465">
    <w:abstractNumId w:val="85"/>
  </w:num>
  <w:num w:numId="466">
    <w:abstractNumId w:val="84"/>
  </w:num>
  <w:num w:numId="467">
    <w:abstractNumId w:val="83"/>
  </w:num>
  <w:num w:numId="468">
    <w:abstractNumId w:val="82"/>
  </w:num>
  <w:num w:numId="469">
    <w:abstractNumId w:val="81"/>
  </w:num>
  <w:num w:numId="470">
    <w:abstractNumId w:val="80"/>
  </w:num>
  <w:num w:numId="471">
    <w:abstractNumId w:val="79"/>
  </w:num>
  <w:num w:numId="472">
    <w:abstractNumId w:val="78"/>
  </w:num>
  <w:num w:numId="473">
    <w:abstractNumId w:val="77"/>
  </w:num>
  <w:num w:numId="474">
    <w:abstractNumId w:val="76"/>
  </w:num>
  <w:num w:numId="475">
    <w:abstractNumId w:val="75"/>
  </w:num>
  <w:num w:numId="476">
    <w:abstractNumId w:val="74"/>
  </w:num>
  <w:num w:numId="477">
    <w:abstractNumId w:val="73"/>
  </w:num>
  <w:num w:numId="478">
    <w:abstractNumId w:val="72"/>
  </w:num>
  <w:num w:numId="479">
    <w:abstractNumId w:val="71"/>
  </w:num>
  <w:num w:numId="480">
    <w:abstractNumId w:val="70"/>
  </w:num>
  <w:num w:numId="481">
    <w:abstractNumId w:val="69"/>
  </w:num>
  <w:num w:numId="482">
    <w:abstractNumId w:val="68"/>
  </w:num>
  <w:num w:numId="483">
    <w:abstractNumId w:val="67"/>
  </w:num>
  <w:num w:numId="484">
    <w:abstractNumId w:val="66"/>
  </w:num>
  <w:num w:numId="485">
    <w:abstractNumId w:val="65"/>
  </w:num>
  <w:num w:numId="486">
    <w:abstractNumId w:val="64"/>
  </w:num>
  <w:num w:numId="487">
    <w:abstractNumId w:val="63"/>
  </w:num>
  <w:num w:numId="488">
    <w:abstractNumId w:val="62"/>
  </w:num>
  <w:num w:numId="489">
    <w:abstractNumId w:val="61"/>
  </w:num>
  <w:num w:numId="490">
    <w:abstractNumId w:val="60"/>
  </w:num>
  <w:num w:numId="491">
    <w:abstractNumId w:val="59"/>
  </w:num>
  <w:num w:numId="492">
    <w:abstractNumId w:val="58"/>
  </w:num>
  <w:num w:numId="493">
    <w:abstractNumId w:val="57"/>
  </w:num>
  <w:num w:numId="494">
    <w:abstractNumId w:val="56"/>
  </w:num>
  <w:num w:numId="495">
    <w:abstractNumId w:val="55"/>
  </w:num>
  <w:num w:numId="496">
    <w:abstractNumId w:val="54"/>
  </w:num>
  <w:num w:numId="497">
    <w:abstractNumId w:val="53"/>
  </w:num>
  <w:num w:numId="498">
    <w:abstractNumId w:val="52"/>
  </w:num>
  <w:num w:numId="499">
    <w:abstractNumId w:val="51"/>
  </w:num>
  <w:num w:numId="500">
    <w:abstractNumId w:val="50"/>
  </w:num>
  <w:num w:numId="501">
    <w:abstractNumId w:val="49"/>
  </w:num>
  <w:num w:numId="502">
    <w:abstractNumId w:val="48"/>
  </w:num>
  <w:num w:numId="503">
    <w:abstractNumId w:val="47"/>
  </w:num>
  <w:num w:numId="504">
    <w:abstractNumId w:val="46"/>
  </w:num>
  <w:num w:numId="505">
    <w:abstractNumId w:val="45"/>
  </w:num>
  <w:num w:numId="506">
    <w:abstractNumId w:val="44"/>
  </w:num>
  <w:num w:numId="507">
    <w:abstractNumId w:val="43"/>
  </w:num>
  <w:num w:numId="508">
    <w:abstractNumId w:val="42"/>
  </w:num>
  <w:num w:numId="509">
    <w:abstractNumId w:val="41"/>
  </w:num>
  <w:num w:numId="510">
    <w:abstractNumId w:val="40"/>
  </w:num>
  <w:num w:numId="511">
    <w:abstractNumId w:val="39"/>
  </w:num>
  <w:num w:numId="512">
    <w:abstractNumId w:val="38"/>
  </w:num>
  <w:num w:numId="513">
    <w:abstractNumId w:val="37"/>
  </w:num>
  <w:num w:numId="514">
    <w:abstractNumId w:val="36"/>
  </w:num>
  <w:num w:numId="515">
    <w:abstractNumId w:val="35"/>
  </w:num>
  <w:num w:numId="516">
    <w:abstractNumId w:val="34"/>
  </w:num>
  <w:num w:numId="517">
    <w:abstractNumId w:val="33"/>
  </w:num>
  <w:num w:numId="518">
    <w:abstractNumId w:val="32"/>
  </w:num>
  <w:num w:numId="519">
    <w:abstractNumId w:val="31"/>
  </w:num>
  <w:num w:numId="520">
    <w:abstractNumId w:val="30"/>
  </w:num>
  <w:num w:numId="521">
    <w:abstractNumId w:val="29"/>
  </w:num>
  <w:num w:numId="522">
    <w:abstractNumId w:val="28"/>
  </w:num>
  <w:num w:numId="523">
    <w:abstractNumId w:val="27"/>
  </w:num>
  <w:num w:numId="524">
    <w:abstractNumId w:val="26"/>
  </w:num>
  <w:num w:numId="525">
    <w:abstractNumId w:val="25"/>
  </w:num>
  <w:num w:numId="526">
    <w:abstractNumId w:val="24"/>
  </w:num>
  <w:num w:numId="527">
    <w:abstractNumId w:val="23"/>
  </w:num>
  <w:num w:numId="528">
    <w:abstractNumId w:val="22"/>
  </w:num>
  <w:num w:numId="529">
    <w:abstractNumId w:val="21"/>
  </w:num>
  <w:num w:numId="530">
    <w:abstractNumId w:val="20"/>
  </w:num>
  <w:num w:numId="531">
    <w:abstractNumId w:val="19"/>
  </w:num>
  <w:num w:numId="532">
    <w:abstractNumId w:val="18"/>
  </w:num>
  <w:num w:numId="533">
    <w:abstractNumId w:val="17"/>
  </w:num>
  <w:num w:numId="534">
    <w:abstractNumId w:val="16"/>
  </w:num>
  <w:num w:numId="535">
    <w:abstractNumId w:val="15"/>
  </w:num>
  <w:num w:numId="536">
    <w:abstractNumId w:val="14"/>
  </w:num>
  <w:num w:numId="537">
    <w:abstractNumId w:val="13"/>
  </w:num>
  <w:num w:numId="538">
    <w:abstractNumId w:val="12"/>
  </w:num>
  <w:num w:numId="539">
    <w:abstractNumId w:val="11"/>
  </w:num>
  <w:num w:numId="540">
    <w:abstractNumId w:val="10"/>
  </w:num>
  <w:num w:numId="541">
    <w:abstractNumId w:val="9"/>
  </w:num>
  <w:num w:numId="542">
    <w:abstractNumId w:val="8"/>
  </w:num>
  <w:num w:numId="543">
    <w:abstractNumId w:val="7"/>
  </w:num>
  <w:num w:numId="544">
    <w:abstractNumId w:val="6"/>
  </w:num>
  <w:num w:numId="545">
    <w:abstractNumId w:val="5"/>
  </w:num>
  <w:num w:numId="546">
    <w:abstractNumId w:val="4"/>
  </w:num>
  <w:num w:numId="547">
    <w:abstractNumId w:val="3"/>
  </w:num>
  <w:num w:numId="548">
    <w:abstractNumId w:val="2"/>
  </w:num>
  <w:num w:numId="549">
    <w:abstractNumId w:val="1"/>
  </w:num>
  <w:num w:numId="550">
    <w:abstractNumId w:val="0"/>
  </w:num>
  <w:numIdMacAtCleanup w:val="5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5E8"/>
    <w:rsid w:val="00035069"/>
    <w:rsid w:val="00157524"/>
    <w:rsid w:val="00626EDE"/>
    <w:rsid w:val="009227A0"/>
    <w:rsid w:val="009A68ED"/>
    <w:rsid w:val="00B21BE0"/>
    <w:rsid w:val="00B26929"/>
    <w:rsid w:val="00CA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8EA3469E-8917-43AD-ACB4-8796A280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pPr>
      <w:ind w:left="119"/>
      <w:outlineLvl w:val="0"/>
    </w:pPr>
    <w:rPr>
      <w:rFonts w:ascii="Arial" w:hAnsi="Arial" w:cs="Arial"/>
      <w:b/>
      <w:bCs/>
      <w:sz w:val="100"/>
      <w:szCs w:val="100"/>
    </w:rPr>
  </w:style>
  <w:style w:type="paragraph" w:styleId="Ttulo2">
    <w:name w:val="heading 2"/>
    <w:basedOn w:val="Normal"/>
    <w:next w:val="Normal"/>
    <w:link w:val="Ttulo2Car"/>
    <w:uiPriority w:val="9"/>
    <w:qFormat/>
    <w:pPr>
      <w:spacing w:before="4"/>
      <w:ind w:left="119"/>
      <w:outlineLvl w:val="1"/>
    </w:pPr>
    <w:rPr>
      <w:rFonts w:ascii="Arial" w:hAnsi="Arial" w:cs="Arial"/>
      <w:sz w:val="36"/>
      <w:szCs w:val="36"/>
    </w:rPr>
  </w:style>
  <w:style w:type="paragraph" w:styleId="Ttulo3">
    <w:name w:val="heading 3"/>
    <w:basedOn w:val="Normal"/>
    <w:next w:val="Normal"/>
    <w:link w:val="Ttulo3Car"/>
    <w:uiPriority w:val="9"/>
    <w:qFormat/>
    <w:pPr>
      <w:spacing w:before="52"/>
      <w:ind w:left="8061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uiPriority w:val="9"/>
    <w:qFormat/>
    <w:pPr>
      <w:spacing w:before="58"/>
      <w:ind w:left="216"/>
      <w:outlineLvl w:val="3"/>
    </w:pPr>
    <w:rPr>
      <w:rFonts w:ascii="Arial" w:hAnsi="Arial" w:cs="Arial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626ED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qFormat/>
    <w:rsid w:val="00626EDE"/>
    <w:pPr>
      <w:widowControl/>
      <w:tabs>
        <w:tab w:val="num" w:pos="4320"/>
      </w:tabs>
      <w:autoSpaceDE/>
      <w:autoSpaceDN/>
      <w:adjustRightInd/>
      <w:spacing w:before="240" w:after="60"/>
      <w:ind w:left="4320" w:hanging="720"/>
      <w:outlineLvl w:val="5"/>
    </w:pPr>
    <w:rPr>
      <w:rFonts w:eastAsia="Times New Roman"/>
      <w:b/>
      <w:bCs/>
      <w:sz w:val="22"/>
      <w:szCs w:val="22"/>
      <w:lang w:val="en-US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26EDE"/>
    <w:pPr>
      <w:widowControl/>
      <w:tabs>
        <w:tab w:val="num" w:pos="5040"/>
      </w:tabs>
      <w:autoSpaceDE/>
      <w:autoSpaceDN/>
      <w:adjustRightInd/>
      <w:spacing w:before="240" w:after="60"/>
      <w:ind w:left="5040" w:hanging="720"/>
      <w:outlineLvl w:val="6"/>
    </w:pPr>
    <w:rPr>
      <w:rFonts w:asciiTheme="minorHAnsi" w:hAnsiTheme="minorHAnsi" w:cstheme="minorBidi"/>
      <w:lang w:val="en-US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26EDE"/>
    <w:pPr>
      <w:widowControl/>
      <w:tabs>
        <w:tab w:val="num" w:pos="5760"/>
      </w:tabs>
      <w:autoSpaceDE/>
      <w:autoSpaceDN/>
      <w:adjustRightInd/>
      <w:spacing w:before="240" w:after="60"/>
      <w:ind w:left="5760" w:hanging="720"/>
      <w:outlineLvl w:val="7"/>
    </w:pPr>
    <w:rPr>
      <w:rFonts w:asciiTheme="minorHAnsi" w:hAnsiTheme="minorHAnsi" w:cstheme="minorBidi"/>
      <w:i/>
      <w:iCs/>
      <w:lang w:val="en-US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26EDE"/>
    <w:pPr>
      <w:widowControl/>
      <w:tabs>
        <w:tab w:val="num" w:pos="6480"/>
      </w:tabs>
      <w:autoSpaceDE/>
      <w:autoSpaceDN/>
      <w:adjustRightInd/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pPr>
      <w:spacing w:before="20"/>
      <w:ind w:left="464" w:hanging="360"/>
    </w:pPr>
    <w:rPr>
      <w:rFonts w:ascii="Arial" w:hAnsi="Arial" w:cs="Arial"/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Pr>
      <w:b/>
      <w:bCs/>
      <w:sz w:val="28"/>
      <w:szCs w:val="2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uiPriority w:val="99"/>
    <w:unhideWhenUsed/>
    <w:rsid w:val="009227A0"/>
    <w:rPr>
      <w:color w:val="0563C1"/>
      <w:u w:val="single"/>
    </w:rPr>
  </w:style>
  <w:style w:type="paragraph" w:styleId="Sinespaciado">
    <w:name w:val="No Spacing"/>
    <w:uiPriority w:val="1"/>
    <w:qFormat/>
    <w:rsid w:val="00626E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rsid w:val="00626ED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tulo6Car">
    <w:name w:val="Título 6 Car"/>
    <w:basedOn w:val="Fuentedeprrafopredeter"/>
    <w:link w:val="Ttulo6"/>
    <w:rsid w:val="00626EDE"/>
    <w:rPr>
      <w:rFonts w:ascii="Times New Roman" w:eastAsia="Times New Roman" w:hAnsi="Times New Roman" w:cs="Times New Roman"/>
      <w:b/>
      <w:bCs/>
      <w:lang w:val="en-US" w:eastAsia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26EDE"/>
    <w:rPr>
      <w:sz w:val="24"/>
      <w:szCs w:val="24"/>
      <w:lang w:val="en-US" w:eastAsia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26EDE"/>
    <w:rPr>
      <w:i/>
      <w:iCs/>
      <w:sz w:val="24"/>
      <w:szCs w:val="24"/>
      <w:lang w:val="en-US" w:eastAsia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26EDE"/>
    <w:rPr>
      <w:rFonts w:asciiTheme="majorHAnsi" w:eastAsiaTheme="majorEastAsia" w:hAnsiTheme="majorHAnsi" w:cstheme="majorBidi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626ED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6EDE"/>
    <w:rPr>
      <w:rFonts w:ascii="Times New Roman" w:hAnsi="Times New Roman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626ED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6ED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24586</Words>
  <Characters>135229</Characters>
  <Application>Microsoft Office Word</Application>
  <DocSecurity>0</DocSecurity>
  <Lines>1126</Lines>
  <Paragraphs>318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Organización Trimestral de los Aprendizajes Esperados.docx</vt:lpstr>
    </vt:vector>
  </TitlesOfParts>
  <Company/>
  <LinksUpToDate>false</LinksUpToDate>
  <CharactersWithSpaces>159497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Organización Trimestral de los Aprendizajes Esperados.docx</dc:title>
  <dc:subject/>
  <dc:creator>Johnny Munguia España</dc:creator>
  <cp:keywords/>
  <dc:description/>
  <cp:lastModifiedBy>Windows User</cp:lastModifiedBy>
  <cp:revision>3</cp:revision>
  <dcterms:created xsi:type="dcterms:W3CDTF">2018-09-02T17:23:00Z</dcterms:created>
  <dcterms:modified xsi:type="dcterms:W3CDTF">2018-09-02T17:24:00Z</dcterms:modified>
</cp:coreProperties>
</file>